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6AD1DA6E" w:rsidR="00733A11" w:rsidRPr="000B03A7" w:rsidRDefault="00733A11" w:rsidP="00DC5013">
      <w:pPr>
        <w:jc w:val="center"/>
        <w:rPr>
          <w:rFonts w:asciiTheme="minorHAnsi" w:hAnsiTheme="minorHAnsi" w:cstheme="minorHAnsi"/>
          <w:b/>
          <w:bCs/>
        </w:rPr>
      </w:pPr>
      <w:r w:rsidRPr="000B03A7">
        <w:rPr>
          <w:rFonts w:ascii="Calibri" w:hAnsi="Calibri" w:cs="Calibri"/>
          <w:b/>
          <w:bCs/>
        </w:rPr>
        <w:t xml:space="preserve">PREGÃO ELETRÔNICO </w:t>
      </w:r>
      <w:r w:rsidRPr="000B03A7">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A4383">
            <w:rPr>
              <w:rFonts w:asciiTheme="minorHAnsi" w:hAnsiTheme="minorHAnsi" w:cstheme="minorHAnsi"/>
              <w:b/>
            </w:rPr>
            <w:t>1663</w:t>
          </w:r>
        </w:sdtContent>
      </w:sdt>
      <w:r w:rsidR="00DB64CE" w:rsidRPr="000B03A7">
        <w:rPr>
          <w:rFonts w:asciiTheme="minorHAnsi" w:hAnsiTheme="minorHAnsi" w:cstheme="minorHAnsi"/>
          <w:b/>
        </w:rPr>
        <w:t>/</w:t>
      </w:r>
      <w:r w:rsidR="00FA4383">
        <w:rPr>
          <w:rFonts w:asciiTheme="minorHAnsi" w:hAnsiTheme="minorHAnsi" w:cstheme="minorHAnsi"/>
          <w:b/>
        </w:rPr>
        <w:t>2022</w:t>
      </w:r>
    </w:p>
    <w:p w14:paraId="47ECB3F9" w14:textId="77777777" w:rsidR="00972B5B" w:rsidRPr="000B03A7" w:rsidRDefault="00972B5B">
      <w:pPr>
        <w:jc w:val="center"/>
        <w:rPr>
          <w:rFonts w:ascii="Calibri" w:hAnsi="Calibri" w:cs="Calibri"/>
          <w:b/>
          <w:bCs/>
        </w:rPr>
      </w:pPr>
    </w:p>
    <w:p w14:paraId="5EC13005" w14:textId="5734CA14" w:rsidR="00733A11" w:rsidRPr="00937F04" w:rsidRDefault="00733A11">
      <w:pPr>
        <w:tabs>
          <w:tab w:val="left" w:pos="2552"/>
        </w:tabs>
        <w:jc w:val="both"/>
        <w:rPr>
          <w:rFonts w:ascii="Calibri" w:hAnsi="Calibri" w:cs="Calibri"/>
        </w:rPr>
      </w:pPr>
      <w:r w:rsidRPr="000B03A7">
        <w:rPr>
          <w:rFonts w:ascii="Calibri" w:hAnsi="Calibri" w:cs="Calibri"/>
        </w:rPr>
        <w:t xml:space="preserve">A </w:t>
      </w:r>
      <w:r w:rsidR="00936C00" w:rsidRPr="000B03A7">
        <w:rPr>
          <w:rFonts w:ascii="Calibri" w:hAnsi="Calibri" w:cs="Calibri"/>
          <w:b/>
        </w:rPr>
        <w:t>FUNDAÇÃO UNIVERSIDADE DO ESTADO</w:t>
      </w:r>
      <w:r w:rsidR="003C57D8" w:rsidRPr="000B03A7">
        <w:rPr>
          <w:rFonts w:ascii="Calibri" w:hAnsi="Calibri" w:cs="Calibri"/>
          <w:b/>
        </w:rPr>
        <w:t xml:space="preserve"> </w:t>
      </w:r>
      <w:r w:rsidR="00936C00" w:rsidRPr="000B03A7">
        <w:rPr>
          <w:rFonts w:ascii="Calibri" w:hAnsi="Calibri" w:cs="Calibri"/>
          <w:b/>
        </w:rPr>
        <w:t>DE SANTA CATARINA</w:t>
      </w:r>
      <w:r w:rsidR="00936C00" w:rsidRPr="000B03A7">
        <w:rPr>
          <w:rFonts w:ascii="Calibri" w:hAnsi="Calibri" w:cs="Calibri"/>
        </w:rPr>
        <w:t xml:space="preserve">, </w:t>
      </w:r>
      <w:r w:rsidR="00AB23E9" w:rsidRPr="000B03A7">
        <w:rPr>
          <w:rFonts w:ascii="Calibri" w:hAnsi="Calibri" w:cs="Calibri"/>
        </w:rPr>
        <w:t>com sede na Av. Madre Benvenuta, nº 2007, Itacorubi, Florianópolis/SC, inscrita</w:t>
      </w:r>
      <w:r w:rsidR="00AB23E9" w:rsidRPr="000B03A7">
        <w:t xml:space="preserve"> </w:t>
      </w:r>
      <w:r w:rsidR="00AB23E9" w:rsidRPr="000B03A7">
        <w:rPr>
          <w:rFonts w:ascii="Calibri" w:hAnsi="Calibri" w:cs="Calibri"/>
        </w:rPr>
        <w:t>no CNPJ sob o nº 83.891.283/0001-36</w:t>
      </w:r>
      <w:r w:rsidR="000B03A7" w:rsidRPr="000B03A7">
        <w:rPr>
          <w:rFonts w:ascii="Calibri" w:hAnsi="Calibri" w:cs="Calibri"/>
        </w:rPr>
        <w:t>,</w:t>
      </w:r>
      <w:r w:rsidR="00AB23E9" w:rsidRPr="000B03A7">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0B03A7" w:rsidRPr="000B03A7">
            <w:rPr>
              <w:rFonts w:asciiTheme="minorHAnsi" w:hAnsiTheme="minorHAnsi" w:cstheme="minorHAnsi"/>
            </w:rPr>
            <w:t>da Coordenadoria de Compras e Licitações da Reitoria</w:t>
          </w:r>
        </w:sdtContent>
      </w:sdt>
      <w:r w:rsidR="00AB23E9" w:rsidRPr="000B03A7">
        <w:rPr>
          <w:rFonts w:ascii="Calibri" w:hAnsi="Calibri" w:cs="Calibri"/>
        </w:rPr>
        <w:t xml:space="preserve">, </w:t>
      </w:r>
      <w:r w:rsidRPr="000B03A7">
        <w:rPr>
          <w:rFonts w:ascii="Calibri" w:hAnsi="Calibri" w:cs="Calibri"/>
        </w:rPr>
        <w:t>torna público que fará realizar licitação na</w:t>
      </w:r>
      <w:r w:rsidRPr="00937F04">
        <w:rPr>
          <w:rFonts w:ascii="Calibri" w:hAnsi="Calibri" w:cs="Calibri"/>
        </w:rPr>
        <w:t xml:space="preserve">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w:t>
      </w:r>
      <w:r w:rsidR="007D78C9" w:rsidRPr="000B03A7">
        <w:rPr>
          <w:rFonts w:ascii="Calibri" w:hAnsi="Calibri" w:cs="Calibri"/>
        </w:rPr>
        <w:t xml:space="preserve">julgamento de </w:t>
      </w:r>
      <w:r w:rsidR="007D78C9" w:rsidRPr="000B03A7">
        <w:rPr>
          <w:rFonts w:asciiTheme="minorHAnsi" w:hAnsiTheme="minorHAnsi" w:cstheme="minorHAnsi"/>
        </w:rPr>
        <w:t xml:space="preserve">menor preço </w:t>
      </w:r>
      <w:r w:rsidR="00B624D8">
        <w:rPr>
          <w:rFonts w:asciiTheme="minorHAnsi" w:hAnsiTheme="minorHAnsi" w:cstheme="minorHAnsi"/>
        </w:rPr>
        <w:t xml:space="preserve">apurado pelo maior desconto, </w:t>
      </w:r>
      <w:r w:rsidRPr="000B03A7">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18093EA4" w14:textId="5B03EA3C" w:rsidR="001C2FC0"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401A5" w:rsidRPr="000B03A7">
        <w:rPr>
          <w:rFonts w:ascii="Calibri" w:hAnsi="Calibri" w:cs="Calibri"/>
          <w:b/>
        </w:rPr>
        <w:t>AQUISIÇÃO DE MATERIAL BIBLIOGRÁFICO (LIVROS NACIONAIS E ESTRANGEIROS E PERIÓDICOS ESTRANGEIROS) PARA ATENDER O SISTEMA DE BIBLIOTECAS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00A66879">
        <w:rPr>
          <w:rFonts w:ascii="Calibri" w:hAnsi="Calibri" w:cs="Calibri"/>
          <w:b/>
          <w:bCs/>
        </w:rPr>
        <w:t>I.</w:t>
      </w:r>
    </w:p>
    <w:p w14:paraId="55C59C01" w14:textId="77777777" w:rsidR="00A66879" w:rsidRPr="00A66879" w:rsidRDefault="00A66879">
      <w:pPr>
        <w:jc w:val="both"/>
        <w:rPr>
          <w:rFonts w:ascii="Calibri" w:hAnsi="Calibri" w:cs="Calibri"/>
          <w:b/>
          <w:bCs/>
        </w:rPr>
      </w:pPr>
    </w:p>
    <w:p w14:paraId="7547F6F4" w14:textId="77777777" w:rsidR="00AA13C7" w:rsidRDefault="00AA13C7">
      <w:pPr>
        <w:jc w:val="both"/>
        <w:rPr>
          <w:rFonts w:ascii="Calibri" w:hAnsi="Calibri"/>
          <w:b/>
        </w:rPr>
      </w:pPr>
    </w:p>
    <w:tbl>
      <w:tblPr>
        <w:tblW w:w="9770" w:type="dxa"/>
        <w:tblInd w:w="80" w:type="dxa"/>
        <w:tblBorders>
          <w:top w:val="single" w:sz="8" w:space="0" w:color="auto"/>
          <w:left w:val="single" w:sz="8" w:space="0" w:color="auto"/>
          <w:bottom w:val="single" w:sz="8" w:space="0" w:color="000000"/>
          <w:right w:val="single" w:sz="4" w:space="0" w:color="auto"/>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9770"/>
      </w:tblGrid>
      <w:tr w:rsidR="000B03A7" w:rsidRPr="00125EB5" w14:paraId="4ACA093A" w14:textId="77777777" w:rsidTr="000B03A7">
        <w:trPr>
          <w:trHeight w:val="622"/>
        </w:trPr>
        <w:tc>
          <w:tcPr>
            <w:tcW w:w="9770" w:type="dxa"/>
            <w:shd w:val="clear" w:color="000000" w:fill="FFFF00"/>
            <w:vAlign w:val="bottom"/>
            <w:hideMark/>
          </w:tcPr>
          <w:p w14:paraId="0A4E57E5" w14:textId="77777777" w:rsidR="000B03A7" w:rsidRDefault="000B03A7" w:rsidP="000B03A7">
            <w:pPr>
              <w:suppressAutoHyphens w:val="0"/>
              <w:jc w:val="center"/>
              <w:rPr>
                <w:rFonts w:ascii="Arial" w:hAnsi="Arial" w:cs="Arial"/>
                <w:b/>
                <w:bCs/>
                <w:lang w:eastAsia="pt-BR"/>
              </w:rPr>
            </w:pPr>
            <w:r w:rsidRPr="00125EB5">
              <w:rPr>
                <w:rFonts w:ascii="Arial" w:hAnsi="Arial" w:cs="Arial"/>
                <w:b/>
                <w:bCs/>
                <w:lang w:eastAsia="pt-BR"/>
              </w:rPr>
              <w:t xml:space="preserve">ATENÇÃO AO CADASTRAR A SUA PROPOSTA NO SISTEMA E-LIC. </w:t>
            </w:r>
            <w:r w:rsidRPr="00125EB5">
              <w:rPr>
                <w:rFonts w:ascii="Arial" w:hAnsi="Arial" w:cs="Arial"/>
                <w:b/>
                <w:bCs/>
                <w:lang w:eastAsia="pt-BR"/>
              </w:rPr>
              <w:br/>
            </w:r>
          </w:p>
          <w:p w14:paraId="7A8E93D3" w14:textId="0B37EF83" w:rsidR="000B03A7" w:rsidRPr="00125EB5" w:rsidRDefault="000B03A7" w:rsidP="000B03A7">
            <w:pPr>
              <w:suppressAutoHyphens w:val="0"/>
              <w:jc w:val="center"/>
              <w:rPr>
                <w:rFonts w:ascii="Arial" w:hAnsi="Arial" w:cs="Arial"/>
                <w:b/>
                <w:bCs/>
                <w:lang w:eastAsia="pt-BR"/>
              </w:rPr>
            </w:pPr>
            <w:r w:rsidRPr="00125EB5">
              <w:rPr>
                <w:rFonts w:ascii="Arial" w:hAnsi="Arial" w:cs="Arial"/>
                <w:b/>
                <w:bCs/>
                <w:lang w:eastAsia="pt-BR"/>
              </w:rPr>
              <w:t xml:space="preserve">DEVE SER LANÇADO O </w:t>
            </w:r>
            <w:r w:rsidRPr="00125EB5">
              <w:rPr>
                <w:rFonts w:ascii="Arial" w:hAnsi="Arial" w:cs="Arial"/>
                <w:b/>
                <w:bCs/>
                <w:u w:val="single"/>
                <w:lang w:eastAsia="pt-BR"/>
              </w:rPr>
              <w:t>VALOR FINAL</w:t>
            </w:r>
            <w:r w:rsidRPr="00125EB5">
              <w:rPr>
                <w:rFonts w:ascii="Arial" w:hAnsi="Arial" w:cs="Arial"/>
                <w:b/>
                <w:bCs/>
                <w:lang w:eastAsia="pt-BR"/>
              </w:rPr>
              <w:t xml:space="preserve"> EM (R$) PARA CADA ITEM, CONFORME </w:t>
            </w:r>
            <w:r w:rsidR="005D0F5F">
              <w:rPr>
                <w:rFonts w:ascii="Arial" w:hAnsi="Arial" w:cs="Arial"/>
                <w:b/>
                <w:bCs/>
                <w:color w:val="FF0000"/>
                <w:lang w:eastAsia="pt-BR"/>
              </w:rPr>
              <w:t>COLUNA "</w:t>
            </w:r>
            <w:r w:rsidR="008E2E96">
              <w:rPr>
                <w:rFonts w:ascii="Arial" w:hAnsi="Arial" w:cs="Arial"/>
                <w:b/>
                <w:bCs/>
                <w:color w:val="FF0000"/>
                <w:lang w:eastAsia="pt-BR"/>
              </w:rPr>
              <w:t>J</w:t>
            </w:r>
            <w:r w:rsidRPr="00B84D4D">
              <w:rPr>
                <w:rFonts w:ascii="Arial" w:hAnsi="Arial" w:cs="Arial"/>
                <w:b/>
                <w:bCs/>
                <w:color w:val="FF0000"/>
                <w:lang w:eastAsia="pt-BR"/>
              </w:rPr>
              <w:t>" DA PLANILHA “ANEXO II”</w:t>
            </w:r>
            <w:r w:rsidRPr="00125EB5">
              <w:rPr>
                <w:rFonts w:ascii="Arial" w:hAnsi="Arial" w:cs="Arial"/>
                <w:b/>
                <w:bCs/>
                <w:lang w:eastAsia="pt-BR"/>
              </w:rPr>
              <w:br/>
              <w:t>NÃO PREENCHER COM PERCENTUAL DE DESCONTO A PROPOSTA NO SISTEMA.</w:t>
            </w:r>
          </w:p>
        </w:tc>
      </w:tr>
    </w:tbl>
    <w:p w14:paraId="18FEA503" w14:textId="77777777" w:rsidR="00A66879" w:rsidRDefault="00A66879">
      <w:pPr>
        <w:jc w:val="both"/>
        <w:rPr>
          <w:rFonts w:ascii="Calibri" w:hAnsi="Calibri"/>
          <w:b/>
        </w:rPr>
      </w:pPr>
    </w:p>
    <w:p w14:paraId="64D9D60A" w14:textId="77777777" w:rsidR="00733A11" w:rsidRPr="000B03A7" w:rsidRDefault="00733A11">
      <w:pPr>
        <w:jc w:val="both"/>
        <w:rPr>
          <w:rFonts w:ascii="Calibri" w:hAnsi="Calibri" w:cs="Calibri"/>
          <w:b/>
          <w:bCs/>
        </w:rPr>
      </w:pPr>
      <w:r w:rsidRPr="000B03A7">
        <w:rPr>
          <w:rFonts w:ascii="Calibri" w:hAnsi="Calibri" w:cs="Calibri"/>
          <w:b/>
          <w:bCs/>
        </w:rPr>
        <w:t>FORMALIZAÇÃO DE CONSULTAS:</w:t>
      </w:r>
    </w:p>
    <w:p w14:paraId="13F530F3" w14:textId="77777777" w:rsidR="00733A11" w:rsidRPr="000B03A7" w:rsidRDefault="00733A11">
      <w:pPr>
        <w:pStyle w:val="Contedodoquadro"/>
        <w:rPr>
          <w:rFonts w:asciiTheme="minorHAnsi" w:hAnsiTheme="minorHAnsi" w:cstheme="minorHAnsi"/>
          <w:b/>
          <w:bCs/>
        </w:rPr>
      </w:pPr>
      <w:r w:rsidRPr="000B03A7">
        <w:rPr>
          <w:rFonts w:ascii="Calibri" w:hAnsi="Calibri" w:cs="Calibri"/>
          <w:b/>
        </w:rPr>
        <w:t>site:</w:t>
      </w:r>
      <w:r w:rsidRPr="000B03A7">
        <w:rPr>
          <w:rFonts w:ascii="Calibri" w:hAnsi="Calibri" w:cs="Calibri"/>
          <w:bCs/>
        </w:rPr>
        <w:t xml:space="preserve"> </w:t>
      </w:r>
      <w:hyperlink r:id="rId8" w:history="1">
        <w:r w:rsidRPr="000B03A7">
          <w:rPr>
            <w:rStyle w:val="Hyperlink"/>
            <w:rFonts w:asciiTheme="minorHAnsi" w:hAnsiTheme="minorHAnsi" w:cstheme="minorHAnsi"/>
          </w:rPr>
          <w:t>http://e-lic.sc.gov.br/</w:t>
        </w:r>
      </w:hyperlink>
    </w:p>
    <w:p w14:paraId="4063A2A9" w14:textId="52C40F18" w:rsidR="00733A11" w:rsidRPr="00F743DA" w:rsidRDefault="00733A11">
      <w:pPr>
        <w:pStyle w:val="Contedodoquadro"/>
        <w:rPr>
          <w:rFonts w:asciiTheme="minorHAnsi" w:hAnsiTheme="minorHAnsi" w:cstheme="minorHAnsi"/>
          <w:szCs w:val="24"/>
        </w:rPr>
      </w:pPr>
      <w:r w:rsidRPr="000B03A7">
        <w:rPr>
          <w:rFonts w:asciiTheme="minorHAnsi" w:hAnsiTheme="minorHAnsi" w:cstheme="minorHAnsi"/>
          <w:b/>
          <w:bCs/>
        </w:rPr>
        <w:t>e-mail:</w:t>
      </w:r>
      <w:r w:rsidRPr="000B03A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B03A7" w:rsidRPr="000B03A7">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47F7AEA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2-01T00:00:00Z">
            <w:dateFormat w:val="dd/MM/yyyy"/>
            <w:lid w:val="pt-BR"/>
            <w:storeMappedDataAs w:val="dateTime"/>
            <w:calendar w:val="gregorian"/>
          </w:date>
        </w:sdtPr>
        <w:sdtEndPr/>
        <w:sdtContent>
          <w:r w:rsidR="008A5EBE">
            <w:rPr>
              <w:rFonts w:asciiTheme="minorHAnsi" w:hAnsiTheme="minorHAnsi" w:cstheme="minorHAnsi"/>
              <w:b/>
            </w:rPr>
            <w:t>01/12/2022</w:t>
          </w:r>
        </w:sdtContent>
      </w:sdt>
      <w:r w:rsidR="00DB64CE" w:rsidRPr="00DB64CE">
        <w:rPr>
          <w:rFonts w:asciiTheme="minorHAnsi" w:hAnsiTheme="minorHAnsi" w:cstheme="minorHAnsi"/>
          <w:b/>
        </w:rPr>
        <w:t>.</w:t>
      </w:r>
    </w:p>
    <w:p w14:paraId="298E6837" w14:textId="1B42B7E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2-15T00:00:00Z">
            <w:dateFormat w:val="dd/MM/yyyy"/>
            <w:lid w:val="pt-BR"/>
            <w:storeMappedDataAs w:val="dateTime"/>
            <w:calendar w:val="gregorian"/>
          </w:date>
        </w:sdtPr>
        <w:sdtEndPr/>
        <w:sdtContent>
          <w:r w:rsidR="008A5EBE">
            <w:rPr>
              <w:rFonts w:asciiTheme="minorHAnsi" w:hAnsiTheme="minorHAnsi" w:cstheme="minorHAnsi"/>
              <w:b/>
            </w:rPr>
            <w:t>15/12/2022</w:t>
          </w:r>
        </w:sdtContent>
      </w:sdt>
      <w:r w:rsidR="00DB64CE" w:rsidRPr="00DB64CE">
        <w:rPr>
          <w:rFonts w:asciiTheme="minorHAnsi" w:hAnsiTheme="minorHAnsi" w:cstheme="minorHAnsi"/>
          <w:b/>
        </w:rPr>
        <w:t>.</w:t>
      </w:r>
    </w:p>
    <w:p w14:paraId="5740D794" w14:textId="2452F73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2-15T00:00:00Z">
            <w:dateFormat w:val="dd/MM/yyyy"/>
            <w:lid w:val="pt-BR"/>
            <w:storeMappedDataAs w:val="dateTime"/>
            <w:calendar w:val="gregorian"/>
          </w:date>
        </w:sdtPr>
        <w:sdtEndPr/>
        <w:sdtContent>
          <w:r w:rsidR="008A5EBE">
            <w:rPr>
              <w:rFonts w:asciiTheme="minorHAnsi" w:hAnsiTheme="minorHAnsi" w:cstheme="minorHAnsi"/>
              <w:b/>
            </w:rPr>
            <w:t>15/12/2022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lastRenderedPageBreak/>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540ABF" w:rsidRDefault="00482522" w:rsidP="00482522">
      <w:pPr>
        <w:tabs>
          <w:tab w:val="left" w:pos="2552"/>
        </w:tabs>
        <w:jc w:val="both"/>
        <w:rPr>
          <w:rFonts w:ascii="Calibri" w:hAnsi="Calibri" w:cs="Calibri"/>
          <w:bCs/>
        </w:rPr>
      </w:pPr>
      <w:r w:rsidRPr="00540ABF">
        <w:rPr>
          <w:rFonts w:ascii="Calibri" w:hAnsi="Calibri" w:cs="Calibri"/>
          <w:b/>
          <w:bCs/>
        </w:rPr>
        <w:lastRenderedPageBreak/>
        <w:t>3.</w:t>
      </w:r>
      <w:r w:rsidR="00C95AC7" w:rsidRPr="00540ABF">
        <w:rPr>
          <w:rFonts w:ascii="Calibri" w:hAnsi="Calibri" w:cs="Calibri"/>
          <w:b/>
          <w:bCs/>
        </w:rPr>
        <w:t>4</w:t>
      </w:r>
      <w:r w:rsidRPr="00540ABF">
        <w:rPr>
          <w:rFonts w:ascii="Calibri" w:hAnsi="Calibri" w:cs="Calibri"/>
          <w:b/>
          <w:bCs/>
        </w:rPr>
        <w:t xml:space="preserve"> </w:t>
      </w:r>
      <w:r w:rsidRPr="00540ABF">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540ABF">
        <w:rPr>
          <w:rFonts w:ascii="Calibri" w:hAnsi="Calibri" w:cs="Calibri"/>
          <w:bCs/>
        </w:rPr>
        <w:t>Udesc</w:t>
      </w:r>
      <w:r w:rsidRPr="00540ABF">
        <w:rPr>
          <w:rFonts w:ascii="Calibri" w:hAnsi="Calibri" w:cs="Calibri"/>
          <w:bCs/>
        </w:rPr>
        <w:t>.</w:t>
      </w:r>
    </w:p>
    <w:p w14:paraId="0A1EA2D0" w14:textId="77777777" w:rsidR="00C95AC7" w:rsidRPr="00C95AC7" w:rsidRDefault="00C95AC7" w:rsidP="000A4CFB">
      <w:pPr>
        <w:tabs>
          <w:tab w:val="left" w:pos="2552"/>
        </w:tabs>
        <w:ind w:firstLine="142"/>
        <w:jc w:val="both"/>
      </w:pPr>
      <w:r w:rsidRPr="00540ABF">
        <w:rPr>
          <w:rFonts w:ascii="Calibri" w:hAnsi="Calibri" w:cs="Calibri"/>
          <w:b/>
          <w:bCs/>
        </w:rPr>
        <w:t xml:space="preserve">3.4.1 </w:t>
      </w:r>
      <w:r w:rsidRPr="00540ABF">
        <w:rPr>
          <w:rFonts w:ascii="Calibri" w:hAnsi="Calibri" w:cs="Calibri"/>
          <w:bCs/>
        </w:rPr>
        <w:t>– Será considerado e-mail cadastrado o informado no sistema</w:t>
      </w:r>
      <w:r w:rsidR="00D773AC" w:rsidRPr="00540ABF">
        <w:rPr>
          <w:rFonts w:ascii="Calibri" w:hAnsi="Calibri" w:cs="Calibri"/>
          <w:bCs/>
        </w:rPr>
        <w:t xml:space="preserve"> </w:t>
      </w:r>
      <w:proofErr w:type="spellStart"/>
      <w:r w:rsidRPr="00540ABF">
        <w:rPr>
          <w:rFonts w:ascii="Calibri" w:hAnsi="Calibri" w:cs="Calibri"/>
          <w:bCs/>
        </w:rPr>
        <w:t>E-lic</w:t>
      </w:r>
      <w:proofErr w:type="spellEnd"/>
      <w:r w:rsidR="004327A7" w:rsidRPr="00540ABF">
        <w:rPr>
          <w:rFonts w:ascii="Calibri" w:hAnsi="Calibri" w:cs="Calibri"/>
          <w:bCs/>
        </w:rPr>
        <w:t xml:space="preserve"> e/ou o informado no Anexo VI</w:t>
      </w:r>
      <w:r w:rsidRPr="00540ABF">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1F27E041" w14:textId="7C0D24F9" w:rsidR="009F4742" w:rsidRDefault="00423FB4" w:rsidP="00A66879">
      <w:pPr>
        <w:ind w:firstLine="142"/>
        <w:jc w:val="both"/>
        <w:rPr>
          <w:rFonts w:ascii="Calibri" w:hAnsi="Calibri" w:cs="Calibri"/>
        </w:rPr>
      </w:pPr>
      <w:r>
        <w:rPr>
          <w:rFonts w:ascii="Calibri" w:hAnsi="Calibri" w:cs="Calibri"/>
          <w:b/>
          <w:bCs/>
        </w:rPr>
        <w:lastRenderedPageBreak/>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58913A4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0B03A7">
        <w:rPr>
          <w:rFonts w:ascii="Calibri" w:hAnsi="Calibri" w:cs="Calibri"/>
        </w:rPr>
        <w:t xml:space="preserve">o </w:t>
      </w:r>
      <w:r w:rsidR="00D84E0F" w:rsidRPr="00A66879">
        <w:rPr>
          <w:rFonts w:asciiTheme="minorHAnsi" w:hAnsiTheme="minorHAnsi" w:cstheme="minorHAnsi"/>
          <w:b/>
          <w:highlight w:val="yellow"/>
        </w:rPr>
        <w:t>menor preço</w:t>
      </w:r>
      <w:r w:rsidR="000B03A7" w:rsidRPr="00A66879">
        <w:rPr>
          <w:rFonts w:asciiTheme="minorHAnsi" w:hAnsiTheme="minorHAnsi" w:cstheme="minorHAnsi"/>
          <w:b/>
          <w:highlight w:val="yellow"/>
        </w:rPr>
        <w:t xml:space="preserve"> apurado pelo maior desconto</w:t>
      </w:r>
      <w:r w:rsidR="000B03A7">
        <w:rPr>
          <w:rFonts w:asciiTheme="minorHAnsi" w:hAnsiTheme="minorHAnsi" w:cstheme="minorHAnsi"/>
          <w:b/>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lastRenderedPageBreak/>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318747E4" w:rsidR="00F36B64" w:rsidRPr="00D84E0F" w:rsidRDefault="00F36B64" w:rsidP="00D84E0F">
      <w:pPr>
        <w:pStyle w:val="Contedodoquadro"/>
        <w:rPr>
          <w:rFonts w:asciiTheme="minorHAnsi" w:hAnsiTheme="minorHAnsi" w:cstheme="minorHAnsi"/>
          <w:szCs w:val="24"/>
        </w:rPr>
      </w:pPr>
      <w:r w:rsidRPr="000B03A7">
        <w:rPr>
          <w:rFonts w:ascii="Calibri" w:hAnsi="Calibri" w:cs="Calibri"/>
          <w:b/>
          <w:bCs/>
        </w:rPr>
        <w:t>1</w:t>
      </w:r>
      <w:r w:rsidR="00F45909" w:rsidRPr="000B03A7">
        <w:rPr>
          <w:rFonts w:ascii="Calibri" w:hAnsi="Calibri" w:cs="Calibri"/>
          <w:b/>
          <w:bCs/>
        </w:rPr>
        <w:t>0</w:t>
      </w:r>
      <w:r w:rsidRPr="000B03A7">
        <w:rPr>
          <w:rFonts w:ascii="Calibri" w:hAnsi="Calibri" w:cs="Calibri"/>
          <w:b/>
          <w:bCs/>
        </w:rPr>
        <w:t>.1.2 –</w:t>
      </w:r>
      <w:r w:rsidRPr="000B03A7">
        <w:rPr>
          <w:rFonts w:ascii="Calibri" w:hAnsi="Calibri" w:cs="Calibri"/>
        </w:rPr>
        <w:t xml:space="preserve"> Excepcionalmente, a impugnação poderá ser realizada pelo </w:t>
      </w:r>
      <w:r w:rsidR="00D84E0F" w:rsidRPr="000B03A7">
        <w:rPr>
          <w:rFonts w:asciiTheme="minorHAnsi" w:hAnsiTheme="minorHAnsi" w:cstheme="minorHAnsi"/>
          <w:b/>
          <w:bCs/>
        </w:rPr>
        <w:t>e-mail:</w:t>
      </w:r>
      <w:r w:rsidR="00D84E0F" w:rsidRPr="000B03A7">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B03A7" w:rsidRPr="000B03A7">
            <w:rPr>
              <w:rFonts w:asciiTheme="minorHAnsi" w:hAnsiTheme="minorHAnsi" w:cstheme="minorHAnsi"/>
            </w:rPr>
            <w:t>licita@udesc.br</w:t>
          </w:r>
        </w:sdtContent>
      </w:sdt>
      <w:r w:rsidRPr="000B03A7">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85CBE2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0B03A7">
        <w:rPr>
          <w:rFonts w:ascii="Calibri" w:hAnsi="Calibri" w:cs="Calibri"/>
          <w:bCs/>
        </w:rPr>
        <w:t xml:space="preserve">processo UDESC </w:t>
      </w:r>
      <w:r w:rsidR="008E2E96">
        <w:rPr>
          <w:rFonts w:ascii="Calibri" w:hAnsi="Calibri" w:cs="Calibri"/>
          <w:bCs/>
        </w:rPr>
        <w:t>51818</w:t>
      </w:r>
      <w:r w:rsidR="005D0F5F">
        <w:rPr>
          <w:rFonts w:ascii="Calibri" w:hAnsi="Calibri" w:cs="Calibri"/>
          <w:bCs/>
        </w:rPr>
        <w:t>/202</w:t>
      </w:r>
      <w:r w:rsidR="008E2E96">
        <w:rPr>
          <w:rFonts w:ascii="Calibri" w:hAnsi="Calibri" w:cs="Calibri"/>
          <w:bCs/>
        </w:rPr>
        <w:t>2</w:t>
      </w:r>
      <w:r w:rsidR="008D28D0" w:rsidRPr="000B03A7">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27BFC02" w:rsidR="003206AA" w:rsidRPr="00D84E0F" w:rsidRDefault="00E11B5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66879">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11-29T00:00:00Z">
            <w:dateFormat w:val="d' de 'MMMM' de 'yyyy"/>
            <w:lid w:val="pt-BR"/>
            <w:storeMappedDataAs w:val="dateTime"/>
            <w:calendar w:val="gregorian"/>
          </w:date>
        </w:sdtPr>
        <w:sdtEndPr/>
        <w:sdtContent>
          <w:r w:rsidR="008A5EBE">
            <w:rPr>
              <w:rFonts w:asciiTheme="minorHAnsi" w:hAnsiTheme="minorHAnsi" w:cstheme="minorHAnsi"/>
              <w:b/>
            </w:rPr>
            <w:t>29 de novembro de 2022</w:t>
          </w:r>
        </w:sdtContent>
      </w:sdt>
      <w:r w:rsidR="00D84E0F" w:rsidRPr="00D84E0F">
        <w:rPr>
          <w:rFonts w:asciiTheme="minorHAnsi" w:hAnsiTheme="minorHAnsi" w:cstheme="minorHAnsi"/>
          <w:b/>
        </w:rPr>
        <w:t>.</w:t>
      </w:r>
    </w:p>
    <w:p w14:paraId="697F04FE" w14:textId="73BA4AE9" w:rsidR="003206AA" w:rsidRDefault="003206AA" w:rsidP="003206AA">
      <w:pPr>
        <w:jc w:val="center"/>
        <w:rPr>
          <w:rFonts w:ascii="Calibri" w:hAnsi="Calibri" w:cs="Calibri"/>
          <w:b/>
          <w:szCs w:val="18"/>
        </w:rPr>
      </w:pPr>
    </w:p>
    <w:p w14:paraId="4CD8BEC3" w14:textId="77777777" w:rsidR="008E2E96" w:rsidRPr="00F17523" w:rsidRDefault="008E2E96"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6A969616"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A66879">
        <w:rPr>
          <w:rFonts w:ascii="Calibri" w:hAnsi="Calibri" w:cs="Calibri"/>
          <w:b/>
        </w:rPr>
        <w:t xml:space="preserve">ELETRÔNICO Nº </w:t>
      </w:r>
      <w:r w:rsidR="001B6D40">
        <w:rPr>
          <w:rFonts w:ascii="Calibri" w:hAnsi="Calibri" w:cs="Calibri"/>
          <w:b/>
        </w:rPr>
        <w:t>1</w:t>
      </w:r>
      <w:r w:rsidR="00FA4383">
        <w:rPr>
          <w:rFonts w:ascii="Calibri" w:hAnsi="Calibri" w:cs="Calibri"/>
          <w:b/>
        </w:rPr>
        <w:t>663</w:t>
      </w:r>
      <w:r w:rsidR="00F2392A" w:rsidRPr="00A66879">
        <w:rPr>
          <w:rFonts w:ascii="Calibri" w:hAnsi="Calibri" w:cs="Calibri"/>
          <w:b/>
        </w:rPr>
        <w:t>/20</w:t>
      </w:r>
      <w:r w:rsidR="001B6D40">
        <w:rPr>
          <w:rFonts w:ascii="Calibri" w:hAnsi="Calibri" w:cs="Calibri"/>
          <w:b/>
        </w:rPr>
        <w:t>2</w:t>
      </w:r>
      <w:r w:rsidR="00FA4383">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7777777" w:rsidR="000D4AA0" w:rsidRDefault="000D4AA0" w:rsidP="00860792">
      <w:pPr>
        <w:jc w:val="center"/>
        <w:rPr>
          <w:rFonts w:ascii="Calibri" w:hAnsi="Calibri"/>
          <w:b/>
          <w:u w:val="single"/>
          <w:lang w:eastAsia="pt-BR"/>
        </w:rPr>
      </w:pPr>
    </w:p>
    <w:p w14:paraId="5F6C0F2A" w14:textId="77777777" w:rsidR="001B6D40" w:rsidRDefault="001B6D40" w:rsidP="00860792">
      <w:pPr>
        <w:jc w:val="center"/>
        <w:rPr>
          <w:rFonts w:ascii="Calibri" w:hAnsi="Calibri"/>
          <w:b/>
          <w:u w:val="single"/>
          <w:lang w:eastAsia="pt-BR"/>
        </w:rPr>
      </w:pPr>
    </w:p>
    <w:p w14:paraId="49C39B15" w14:textId="426608CA" w:rsidR="001B6D40" w:rsidRPr="001B6D40" w:rsidRDefault="001B6D40" w:rsidP="006E278A">
      <w:pPr>
        <w:numPr>
          <w:ilvl w:val="0"/>
          <w:numId w:val="8"/>
        </w:numPr>
        <w:tabs>
          <w:tab w:val="left" w:pos="426"/>
        </w:tabs>
        <w:suppressAutoHyphens w:val="0"/>
        <w:autoSpaceDE w:val="0"/>
        <w:autoSpaceDN w:val="0"/>
        <w:adjustRightInd w:val="0"/>
        <w:spacing w:after="200" w:line="276" w:lineRule="auto"/>
        <w:ind w:left="709"/>
        <w:jc w:val="both"/>
        <w:rPr>
          <w:rFonts w:ascii="Calibri" w:eastAsia="Calibri" w:hAnsi="Calibri" w:cs="Calibri"/>
          <w:bCs/>
          <w:color w:val="000000"/>
          <w:sz w:val="22"/>
          <w:szCs w:val="22"/>
          <w:lang w:eastAsia="pt-BR"/>
        </w:rPr>
      </w:pPr>
      <w:r w:rsidRPr="001B6D40">
        <w:rPr>
          <w:rFonts w:ascii="Calibri" w:eastAsia="Calibri" w:hAnsi="Calibri" w:cs="Calibri"/>
          <w:b/>
          <w:bCs/>
          <w:color w:val="000000"/>
          <w:sz w:val="22"/>
          <w:szCs w:val="22"/>
          <w:lang w:eastAsia="pt-BR"/>
        </w:rPr>
        <w:t>OBJETO</w:t>
      </w:r>
    </w:p>
    <w:p w14:paraId="7021489F" w14:textId="77777777" w:rsidR="001B6D40" w:rsidRPr="001B6D40" w:rsidRDefault="001B6D40" w:rsidP="001B6D40">
      <w:pPr>
        <w:suppressAutoHyphens w:val="0"/>
        <w:autoSpaceDE w:val="0"/>
        <w:autoSpaceDN w:val="0"/>
        <w:adjustRightInd w:val="0"/>
        <w:jc w:val="both"/>
        <w:rPr>
          <w:rFonts w:ascii="Calibri" w:eastAsia="Calibri" w:hAnsi="Calibri" w:cs="Calibri"/>
          <w:color w:val="000000"/>
          <w:sz w:val="22"/>
          <w:szCs w:val="22"/>
          <w:lang w:eastAsia="pt-BR"/>
        </w:rPr>
      </w:pPr>
      <w:r w:rsidRPr="001B6D40">
        <w:rPr>
          <w:rFonts w:ascii="Calibri" w:eastAsia="Calibri" w:hAnsi="Calibri" w:cs="Calibri"/>
          <w:color w:val="000000"/>
          <w:sz w:val="22"/>
          <w:szCs w:val="22"/>
          <w:lang w:eastAsia="pt-BR"/>
        </w:rPr>
        <w:t xml:space="preserve">Aquisição de materiais bibliográficos (livros nacionais e estrangeiros e periódicos estrangeiros) para atender o Sistema de Bibliotecas da UDESC.  </w:t>
      </w:r>
    </w:p>
    <w:p w14:paraId="47EBED5A" w14:textId="77777777" w:rsidR="001B6D40" w:rsidRPr="001B6D40" w:rsidRDefault="001B6D40" w:rsidP="001B6D40">
      <w:pPr>
        <w:suppressAutoHyphens w:val="0"/>
        <w:autoSpaceDE w:val="0"/>
        <w:autoSpaceDN w:val="0"/>
        <w:adjustRightInd w:val="0"/>
        <w:ind w:left="360"/>
        <w:jc w:val="both"/>
        <w:rPr>
          <w:rFonts w:ascii="Calibri" w:eastAsia="Calibri" w:hAnsi="Calibri" w:cs="Calibri"/>
          <w:b/>
          <w:bCs/>
          <w:color w:val="000000"/>
          <w:sz w:val="22"/>
          <w:szCs w:val="22"/>
          <w:lang w:eastAsia="pt-BR"/>
        </w:rPr>
      </w:pPr>
    </w:p>
    <w:p w14:paraId="40FD7D9F" w14:textId="77777777" w:rsidR="001B6D40" w:rsidRPr="001B6D40" w:rsidRDefault="001B6D40" w:rsidP="006E278A">
      <w:pPr>
        <w:numPr>
          <w:ilvl w:val="1"/>
          <w:numId w:val="8"/>
        </w:numPr>
        <w:suppressAutoHyphens w:val="0"/>
        <w:spacing w:after="200" w:line="276" w:lineRule="auto"/>
        <w:contextualSpacing/>
        <w:rPr>
          <w:rFonts w:ascii="Calibri" w:eastAsia="Calibri" w:hAnsi="Calibri" w:cs="Calibri"/>
          <w:b/>
          <w:bCs/>
          <w:sz w:val="22"/>
          <w:szCs w:val="22"/>
          <w:lang w:eastAsia="pt-BR"/>
        </w:rPr>
      </w:pPr>
      <w:r w:rsidRPr="001B6D40">
        <w:rPr>
          <w:rFonts w:ascii="Calibri" w:eastAsia="Calibri" w:hAnsi="Calibri" w:cs="Calibri"/>
          <w:b/>
          <w:bCs/>
          <w:sz w:val="22"/>
          <w:szCs w:val="22"/>
          <w:lang w:eastAsia="pt-BR"/>
        </w:rPr>
        <w:t xml:space="preserve">DO FORMATO E SUPORTE DOS MATERIAIS </w:t>
      </w:r>
    </w:p>
    <w:p w14:paraId="57C91421" w14:textId="77777777" w:rsidR="001B6D40" w:rsidRPr="001B6D40" w:rsidRDefault="001B6D40" w:rsidP="001B6D40">
      <w:pPr>
        <w:suppressAutoHyphens w:val="0"/>
        <w:jc w:val="both"/>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Os materiais bibliográficos poderão ser fornecidos em diferentes suportes, conforme a necessidade de fornecimento da biblioteca:</w:t>
      </w:r>
    </w:p>
    <w:p w14:paraId="581607E2"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Livro impresso</w:t>
      </w:r>
    </w:p>
    <w:p w14:paraId="60395765"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Livro eletrônico</w:t>
      </w:r>
    </w:p>
    <w:p w14:paraId="12DAA5EB"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Partituras</w:t>
      </w:r>
    </w:p>
    <w:p w14:paraId="691BF53F"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Periódico impresso</w:t>
      </w:r>
    </w:p>
    <w:p w14:paraId="709C59A9"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Periódico eletrônico</w:t>
      </w:r>
    </w:p>
    <w:p w14:paraId="39289830"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Material cartográfico</w:t>
      </w:r>
    </w:p>
    <w:p w14:paraId="65634393" w14:textId="77777777" w:rsidR="001B6D40" w:rsidRPr="001B6D40" w:rsidRDefault="001B6D40" w:rsidP="001B6D40">
      <w:pPr>
        <w:suppressAutoHyphens w:val="0"/>
        <w:rPr>
          <w:rFonts w:ascii="Calibri" w:eastAsia="Calibri" w:hAnsi="Calibri" w:cs="Calibri"/>
          <w:sz w:val="22"/>
          <w:szCs w:val="22"/>
          <w:shd w:val="clear" w:color="auto" w:fill="FFFFFF"/>
          <w:lang w:eastAsia="pt-BR"/>
        </w:rPr>
      </w:pPr>
      <w:r w:rsidRPr="001B6D40">
        <w:rPr>
          <w:rFonts w:ascii="Calibri" w:eastAsia="Calibri" w:hAnsi="Calibri" w:cs="Calibri"/>
          <w:sz w:val="22"/>
          <w:szCs w:val="22"/>
          <w:shd w:val="clear" w:color="auto" w:fill="FFFFFF"/>
          <w:lang w:eastAsia="pt-BR"/>
        </w:rPr>
        <w:t xml:space="preserve">- Multimídia </w:t>
      </w:r>
      <w:proofErr w:type="spellStart"/>
      <w:r w:rsidRPr="001B6D40">
        <w:rPr>
          <w:rFonts w:ascii="Calibri" w:eastAsia="Calibri" w:hAnsi="Calibri" w:cs="Calibri"/>
          <w:sz w:val="22"/>
          <w:szCs w:val="22"/>
          <w:shd w:val="clear" w:color="auto" w:fill="FFFFFF"/>
          <w:lang w:eastAsia="pt-BR"/>
        </w:rPr>
        <w:t>CD-Rom</w:t>
      </w:r>
      <w:proofErr w:type="spellEnd"/>
      <w:r w:rsidRPr="001B6D40">
        <w:rPr>
          <w:rFonts w:ascii="Calibri" w:eastAsia="Calibri" w:hAnsi="Calibri" w:cs="Calibri"/>
          <w:sz w:val="22"/>
          <w:szCs w:val="22"/>
          <w:shd w:val="clear" w:color="auto" w:fill="FFFFFF"/>
          <w:lang w:eastAsia="pt-BR"/>
        </w:rPr>
        <w:t xml:space="preserve"> e DVD</w:t>
      </w:r>
    </w:p>
    <w:p w14:paraId="2C244BF3" w14:textId="77777777" w:rsidR="001B6D40" w:rsidRPr="001B6D40" w:rsidRDefault="001B6D40" w:rsidP="001B6D40">
      <w:pPr>
        <w:suppressAutoHyphens w:val="0"/>
        <w:ind w:left="360"/>
        <w:contextualSpacing/>
        <w:jc w:val="both"/>
        <w:rPr>
          <w:rFonts w:ascii="Calibri" w:eastAsia="Calibri" w:hAnsi="Calibri" w:cs="Calibri"/>
          <w:b/>
          <w:bCs/>
          <w:sz w:val="22"/>
          <w:szCs w:val="22"/>
          <w:lang w:eastAsia="en-US"/>
        </w:rPr>
      </w:pPr>
    </w:p>
    <w:p w14:paraId="07827230" w14:textId="77777777" w:rsidR="001B6D40" w:rsidRPr="001B6D40" w:rsidRDefault="001B6D40" w:rsidP="006E278A">
      <w:pPr>
        <w:numPr>
          <w:ilvl w:val="0"/>
          <w:numId w:val="8"/>
        </w:numPr>
        <w:tabs>
          <w:tab w:val="left" w:pos="426"/>
        </w:tabs>
        <w:suppressAutoHyphens w:val="0"/>
        <w:spacing w:after="200" w:line="276" w:lineRule="auto"/>
        <w:ind w:left="709"/>
        <w:contextualSpacing/>
        <w:jc w:val="both"/>
        <w:rPr>
          <w:rFonts w:ascii="Calibri" w:eastAsia="Calibri" w:hAnsi="Calibri" w:cs="Calibri"/>
          <w:b/>
          <w:sz w:val="22"/>
          <w:szCs w:val="22"/>
          <w:lang w:eastAsia="pt-BR"/>
        </w:rPr>
      </w:pPr>
      <w:r w:rsidRPr="001B6D40">
        <w:rPr>
          <w:rFonts w:ascii="Calibri" w:eastAsia="Calibri" w:hAnsi="Calibri" w:cs="Calibri"/>
          <w:b/>
          <w:sz w:val="22"/>
          <w:szCs w:val="22"/>
          <w:lang w:eastAsia="pt-BR"/>
        </w:rPr>
        <w:t>LOCAIS DE FORNECIMENTO</w:t>
      </w:r>
    </w:p>
    <w:p w14:paraId="326344CD" w14:textId="77777777" w:rsidR="001B6D40" w:rsidRPr="001B6D40" w:rsidRDefault="001B6D40" w:rsidP="001B6D40">
      <w:pPr>
        <w:suppressAutoHyphens w:val="0"/>
        <w:ind w:left="709"/>
        <w:contextualSpacing/>
        <w:jc w:val="both"/>
        <w:rPr>
          <w:rFonts w:ascii="Calibri" w:eastAsia="Calibri" w:hAnsi="Calibri" w:cs="Calibri"/>
          <w:b/>
          <w:sz w:val="22"/>
          <w:szCs w:val="22"/>
          <w:lang w:eastAsia="pt-BR"/>
        </w:rPr>
      </w:pPr>
    </w:p>
    <w:p w14:paraId="25532A24" w14:textId="77777777" w:rsidR="001B6D40" w:rsidRPr="001B6D40" w:rsidRDefault="001B6D40" w:rsidP="006E278A">
      <w:pPr>
        <w:numPr>
          <w:ilvl w:val="0"/>
          <w:numId w:val="5"/>
        </w:numPr>
        <w:suppressAutoHyphens w:val="0"/>
        <w:spacing w:after="200" w:line="276" w:lineRule="auto"/>
        <w:jc w:val="both"/>
        <w:rPr>
          <w:rFonts w:ascii="Calibri" w:eastAsia="Calibri" w:hAnsi="Calibri" w:cs="Calibri"/>
          <w:b/>
          <w:vanish/>
          <w:sz w:val="22"/>
          <w:szCs w:val="22"/>
          <w:lang w:val="pt-PT" w:eastAsia="pt-BR"/>
        </w:rPr>
      </w:pPr>
      <w:bookmarkStart w:id="2" w:name="_Ref366139685"/>
    </w:p>
    <w:p w14:paraId="02846D5D" w14:textId="77777777" w:rsidR="001B6D40" w:rsidRPr="001B6D40" w:rsidRDefault="001B6D40" w:rsidP="001B6D40">
      <w:pPr>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Os produtos serão entregues pelo(s) Contratado(s), conforme a necessidade e mediante Autorização de Fornecimento – AF - de cada Centro Participante no presente processo, nos locais especificados abaixo:</w:t>
      </w:r>
      <w:bookmarkEnd w:id="2"/>
    </w:p>
    <w:p w14:paraId="2D644ACC" w14:textId="77777777" w:rsidR="001B6D40" w:rsidRPr="001B6D40" w:rsidRDefault="001B6D40" w:rsidP="001B6D40">
      <w:pPr>
        <w:ind w:left="716"/>
        <w:jc w:val="both"/>
        <w:rPr>
          <w:rFonts w:ascii="Calibri" w:eastAsia="Calibri" w:hAnsi="Calibri" w:cs="Calibri"/>
          <w:sz w:val="22"/>
          <w:szCs w:val="22"/>
          <w:lang w:val="pt-PT" w:eastAsia="pt-BR"/>
        </w:rPr>
      </w:pPr>
    </w:p>
    <w:p w14:paraId="7B964EEC" w14:textId="77777777" w:rsidR="001B6D40" w:rsidRPr="001B6D40" w:rsidRDefault="001B6D40" w:rsidP="006E278A">
      <w:pPr>
        <w:numPr>
          <w:ilvl w:val="1"/>
          <w:numId w:val="8"/>
        </w:numPr>
        <w:suppressAutoHyphens w:val="0"/>
        <w:spacing w:after="200" w:line="276" w:lineRule="auto"/>
        <w:ind w:hanging="720"/>
        <w:contextualSpacing/>
        <w:jc w:val="both"/>
        <w:rPr>
          <w:rFonts w:ascii="Calibri" w:eastAsia="Calibri" w:hAnsi="Calibri" w:cs="Calibri"/>
          <w:sz w:val="22"/>
          <w:szCs w:val="22"/>
          <w:lang w:eastAsia="pt-BR"/>
        </w:rPr>
      </w:pPr>
      <w:r w:rsidRPr="001B6D40">
        <w:rPr>
          <w:rFonts w:ascii="Calibri" w:eastAsia="Calibri" w:hAnsi="Calibri" w:cs="Calibri"/>
          <w:sz w:val="22"/>
          <w:szCs w:val="22"/>
          <w:lang w:eastAsia="pt-BR"/>
        </w:rPr>
        <w:t>CAMPUS I – GRANDE FLORIANÓPOLIS</w:t>
      </w:r>
    </w:p>
    <w:p w14:paraId="505EAA45" w14:textId="77777777" w:rsidR="001B6D40" w:rsidRPr="001B6D40" w:rsidRDefault="001B6D40" w:rsidP="001B6D40">
      <w:pPr>
        <w:jc w:val="both"/>
        <w:rPr>
          <w:rFonts w:ascii="Calibri" w:eastAsia="Calibri" w:hAnsi="Calibri" w:cs="Calibri"/>
          <w:b/>
          <w:sz w:val="22"/>
          <w:szCs w:val="22"/>
          <w:lang w:eastAsia="pt-BR"/>
        </w:rPr>
      </w:pPr>
      <w:r w:rsidRPr="001B6D40">
        <w:rPr>
          <w:rFonts w:ascii="Calibri" w:eastAsia="Calibri" w:hAnsi="Calibri" w:cs="Calibri"/>
          <w:b/>
          <w:sz w:val="22"/>
          <w:szCs w:val="22"/>
          <w:lang w:eastAsia="pt-BR"/>
        </w:rPr>
        <w:t>2.1.1</w:t>
      </w:r>
      <w:r w:rsidRPr="001B6D40">
        <w:rPr>
          <w:rFonts w:ascii="Calibri" w:eastAsia="Calibri" w:hAnsi="Calibri" w:cs="Calibri"/>
          <w:b/>
          <w:sz w:val="22"/>
          <w:szCs w:val="22"/>
          <w:lang w:eastAsia="pt-BR"/>
        </w:rPr>
        <w:tab/>
        <w:t>Biblioteca Central (CEART, CEAD, ESAG e FAED)</w:t>
      </w:r>
    </w:p>
    <w:p w14:paraId="5AB700B1" w14:textId="77777777" w:rsidR="001B6D40" w:rsidRPr="001B6D40" w:rsidRDefault="001B6D40" w:rsidP="001B6D40">
      <w:pPr>
        <w:jc w:val="both"/>
        <w:rPr>
          <w:rFonts w:ascii="Calibri" w:eastAsia="Calibri" w:hAnsi="Calibri" w:cs="Calibri"/>
          <w:sz w:val="22"/>
          <w:szCs w:val="22"/>
          <w:lang w:eastAsia="pt-BR"/>
        </w:rPr>
      </w:pPr>
      <w:r w:rsidRPr="001B6D40">
        <w:rPr>
          <w:rFonts w:ascii="Calibri" w:eastAsia="Calibri" w:hAnsi="Calibri" w:cs="Calibri"/>
          <w:sz w:val="22"/>
          <w:szCs w:val="22"/>
          <w:lang w:eastAsia="pt-BR"/>
        </w:rPr>
        <w:t>Av. Madre Benvenuta, 2007, Itacorubi, Florianópolis/SC, CEP 88035-001.</w:t>
      </w:r>
    </w:p>
    <w:p w14:paraId="39A26828" w14:textId="77777777" w:rsidR="001B6D40" w:rsidRPr="001B6D40" w:rsidRDefault="001B6D40" w:rsidP="006E278A">
      <w:pPr>
        <w:numPr>
          <w:ilvl w:val="2"/>
          <w:numId w:val="9"/>
        </w:numPr>
        <w:suppressAutoHyphens w:val="0"/>
        <w:spacing w:after="200" w:line="276" w:lineRule="auto"/>
        <w:contextualSpacing/>
        <w:jc w:val="both"/>
        <w:rPr>
          <w:rFonts w:ascii="Calibri" w:eastAsia="Calibri" w:hAnsi="Calibri" w:cs="Calibri"/>
          <w:sz w:val="22"/>
          <w:szCs w:val="22"/>
          <w:lang w:eastAsia="pt-BR"/>
        </w:rPr>
      </w:pPr>
      <w:r w:rsidRPr="001B6D40">
        <w:rPr>
          <w:rFonts w:ascii="Calibri" w:eastAsia="Calibri" w:hAnsi="Calibri" w:cs="Calibri"/>
          <w:b/>
          <w:sz w:val="22"/>
          <w:szCs w:val="22"/>
          <w:lang w:val="pt-PT" w:eastAsia="pt-BR"/>
        </w:rPr>
        <w:t>CEFID – Centro de Ciências da Saúde e do Esporte</w:t>
      </w:r>
    </w:p>
    <w:p w14:paraId="2682A8EA" w14:textId="77777777" w:rsidR="001B6D40" w:rsidRPr="001B6D40" w:rsidRDefault="001B6D40" w:rsidP="001B6D40">
      <w:pPr>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Rua Pascoal Simone, 358, Coqueiros, Florianópolis/SC, CEP 88080-350-001.</w:t>
      </w:r>
    </w:p>
    <w:p w14:paraId="7D96DF70" w14:textId="77777777" w:rsidR="001B6D40" w:rsidRPr="001B6D40" w:rsidRDefault="001B6D40" w:rsidP="001B6D40">
      <w:pPr>
        <w:contextualSpacing/>
        <w:jc w:val="both"/>
        <w:rPr>
          <w:rFonts w:ascii="Calibri" w:eastAsia="Calibri" w:hAnsi="Calibri" w:cs="Calibri"/>
          <w:sz w:val="22"/>
          <w:szCs w:val="22"/>
          <w:lang w:val="pt-PT" w:eastAsia="pt-BR"/>
        </w:rPr>
      </w:pPr>
    </w:p>
    <w:p w14:paraId="2006C200" w14:textId="77777777" w:rsidR="001B6D40" w:rsidRPr="001B6D40" w:rsidRDefault="001B6D40" w:rsidP="006E278A">
      <w:pPr>
        <w:numPr>
          <w:ilvl w:val="1"/>
          <w:numId w:val="9"/>
        </w:numPr>
        <w:suppressAutoHyphens w:val="0"/>
        <w:spacing w:after="200" w:line="276" w:lineRule="auto"/>
        <w:ind w:left="709" w:hanging="709"/>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CAMPUS ll – NORTE CATARINENSE</w:t>
      </w:r>
    </w:p>
    <w:p w14:paraId="3E4D4CA5" w14:textId="77777777" w:rsidR="001B6D40" w:rsidRPr="001B6D40" w:rsidRDefault="001B6D40" w:rsidP="006E278A">
      <w:pPr>
        <w:numPr>
          <w:ilvl w:val="0"/>
          <w:numId w:val="6"/>
        </w:numPr>
        <w:tabs>
          <w:tab w:val="left" w:pos="1021"/>
        </w:tabs>
        <w:suppressAutoHyphens w:val="0"/>
        <w:spacing w:after="200" w:line="276" w:lineRule="auto"/>
        <w:contextualSpacing/>
        <w:jc w:val="both"/>
        <w:rPr>
          <w:rFonts w:ascii="Calibri" w:eastAsia="Calibri" w:hAnsi="Calibri" w:cs="Calibri"/>
          <w:b/>
          <w:vanish/>
          <w:sz w:val="22"/>
          <w:szCs w:val="22"/>
          <w:lang w:eastAsia="en-US"/>
        </w:rPr>
      </w:pPr>
    </w:p>
    <w:p w14:paraId="36823D32" w14:textId="77777777" w:rsidR="001B6D40" w:rsidRPr="001B6D40" w:rsidRDefault="001B6D40" w:rsidP="006E278A">
      <w:pPr>
        <w:numPr>
          <w:ilvl w:val="2"/>
          <w:numId w:val="6"/>
        </w:numPr>
        <w:tabs>
          <w:tab w:val="left" w:pos="1021"/>
        </w:tabs>
        <w:suppressAutoHyphens w:val="0"/>
        <w:spacing w:after="200" w:line="276" w:lineRule="auto"/>
        <w:contextualSpacing/>
        <w:jc w:val="both"/>
        <w:rPr>
          <w:rFonts w:ascii="Calibri" w:eastAsia="Calibri" w:hAnsi="Calibri" w:cs="Calibri"/>
          <w:b/>
          <w:vanish/>
          <w:sz w:val="22"/>
          <w:szCs w:val="22"/>
          <w:lang w:eastAsia="en-US"/>
        </w:rPr>
      </w:pPr>
    </w:p>
    <w:p w14:paraId="3D72662E" w14:textId="77777777" w:rsidR="001B6D40" w:rsidRPr="001B6D40" w:rsidRDefault="001B6D40" w:rsidP="001B6D40">
      <w:pPr>
        <w:jc w:val="both"/>
        <w:rPr>
          <w:rFonts w:ascii="Calibri" w:eastAsia="Calibri" w:hAnsi="Calibri" w:cs="Calibri"/>
          <w:b/>
          <w:sz w:val="22"/>
          <w:szCs w:val="22"/>
          <w:lang w:eastAsia="en-US"/>
        </w:rPr>
      </w:pPr>
      <w:r w:rsidRPr="001B6D40">
        <w:rPr>
          <w:rFonts w:ascii="Calibri" w:eastAsia="Calibri" w:hAnsi="Calibri" w:cs="Calibri"/>
          <w:b/>
          <w:sz w:val="22"/>
          <w:szCs w:val="22"/>
          <w:lang w:eastAsia="en-US"/>
        </w:rPr>
        <w:t>2.2.1</w:t>
      </w:r>
      <w:r w:rsidRPr="001B6D40">
        <w:rPr>
          <w:rFonts w:ascii="Calibri" w:eastAsia="Calibri" w:hAnsi="Calibri" w:cs="Calibri"/>
          <w:b/>
          <w:sz w:val="22"/>
          <w:szCs w:val="22"/>
          <w:lang w:eastAsia="en-US"/>
        </w:rPr>
        <w:tab/>
        <w:t>CCT – Centro de Ciências Tecnológicas</w:t>
      </w:r>
    </w:p>
    <w:p w14:paraId="68C6C355" w14:textId="77777777" w:rsidR="001B6D40" w:rsidRPr="001B6D40" w:rsidRDefault="001B6D40" w:rsidP="001B6D40">
      <w:pPr>
        <w:tabs>
          <w:tab w:val="left" w:pos="1021"/>
        </w:tabs>
        <w:jc w:val="both"/>
        <w:rPr>
          <w:rFonts w:ascii="Calibri" w:eastAsia="Calibri" w:hAnsi="Calibri" w:cs="Calibri"/>
          <w:sz w:val="22"/>
          <w:szCs w:val="22"/>
          <w:lang w:eastAsia="en-US"/>
        </w:rPr>
      </w:pPr>
      <w:r w:rsidRPr="001B6D40">
        <w:rPr>
          <w:rFonts w:ascii="Calibri" w:eastAsia="Calibri" w:hAnsi="Calibri" w:cs="Calibri"/>
          <w:sz w:val="22"/>
          <w:szCs w:val="22"/>
          <w:lang w:eastAsia="en-US"/>
        </w:rPr>
        <w:t xml:space="preserve">Rua Paulo </w:t>
      </w:r>
      <w:proofErr w:type="spellStart"/>
      <w:r w:rsidRPr="001B6D40">
        <w:rPr>
          <w:rFonts w:ascii="Calibri" w:eastAsia="Calibri" w:hAnsi="Calibri" w:cs="Calibri"/>
          <w:sz w:val="22"/>
          <w:szCs w:val="22"/>
          <w:lang w:eastAsia="en-US"/>
        </w:rPr>
        <w:t>Malschitzki</w:t>
      </w:r>
      <w:proofErr w:type="spellEnd"/>
      <w:r w:rsidRPr="001B6D40">
        <w:rPr>
          <w:rFonts w:ascii="Calibri" w:eastAsia="Calibri" w:hAnsi="Calibri" w:cs="Calibri"/>
          <w:sz w:val="22"/>
          <w:szCs w:val="22"/>
          <w:lang w:eastAsia="en-US"/>
        </w:rPr>
        <w:t>, Bairro Zona Industrial Norte - Joinville - SC, CEP: 89.219-710.</w:t>
      </w:r>
    </w:p>
    <w:p w14:paraId="2C407ECE" w14:textId="77777777" w:rsidR="001B6D40" w:rsidRPr="001B6D40" w:rsidRDefault="001B6D40" w:rsidP="006E278A">
      <w:pPr>
        <w:numPr>
          <w:ilvl w:val="2"/>
          <w:numId w:val="9"/>
        </w:numPr>
        <w:tabs>
          <w:tab w:val="left" w:pos="1021"/>
        </w:tabs>
        <w:suppressAutoHyphens w:val="0"/>
        <w:spacing w:after="200" w:line="276" w:lineRule="auto"/>
        <w:contextualSpacing/>
        <w:jc w:val="both"/>
        <w:rPr>
          <w:rFonts w:ascii="Calibri" w:eastAsia="Calibri" w:hAnsi="Calibri" w:cs="Calibri"/>
          <w:sz w:val="22"/>
          <w:szCs w:val="22"/>
          <w:lang w:eastAsia="en-US"/>
        </w:rPr>
      </w:pPr>
      <w:r w:rsidRPr="001B6D40">
        <w:rPr>
          <w:rFonts w:ascii="Calibri" w:eastAsia="Calibri" w:hAnsi="Calibri" w:cs="Calibri"/>
          <w:b/>
          <w:sz w:val="22"/>
          <w:szCs w:val="22"/>
          <w:lang w:eastAsia="en-US"/>
        </w:rPr>
        <w:t>CEPLAN -</w:t>
      </w:r>
      <w:r w:rsidRPr="001B6D40">
        <w:rPr>
          <w:rFonts w:ascii="Calibri" w:eastAsia="Calibri" w:hAnsi="Calibri" w:cs="Calibri"/>
          <w:sz w:val="22"/>
          <w:szCs w:val="22"/>
          <w:lang w:eastAsia="en-US"/>
        </w:rPr>
        <w:t xml:space="preserve"> </w:t>
      </w:r>
      <w:r w:rsidRPr="001B6D40">
        <w:rPr>
          <w:rFonts w:ascii="Calibri" w:eastAsia="Calibri" w:hAnsi="Calibri" w:cs="Calibri"/>
          <w:b/>
          <w:sz w:val="22"/>
          <w:szCs w:val="22"/>
          <w:lang w:eastAsia="en-US"/>
        </w:rPr>
        <w:t>Centro de Educação do Planalto Norte</w:t>
      </w:r>
    </w:p>
    <w:p w14:paraId="414D6008" w14:textId="77777777" w:rsidR="001B6D40" w:rsidRPr="001B6D40" w:rsidRDefault="001B6D40" w:rsidP="001B6D40">
      <w:pPr>
        <w:tabs>
          <w:tab w:val="left" w:pos="1021"/>
        </w:tabs>
        <w:jc w:val="both"/>
        <w:rPr>
          <w:rFonts w:ascii="Calibri" w:eastAsia="Calibri" w:hAnsi="Calibri" w:cs="Calibri"/>
          <w:sz w:val="22"/>
          <w:szCs w:val="22"/>
          <w:lang w:eastAsia="en-US"/>
        </w:rPr>
      </w:pPr>
      <w:r w:rsidRPr="001B6D40">
        <w:rPr>
          <w:rFonts w:ascii="Calibri" w:eastAsia="Calibri" w:hAnsi="Calibri" w:cs="Calibri"/>
          <w:sz w:val="22"/>
          <w:szCs w:val="22"/>
          <w:lang w:eastAsia="en-US"/>
        </w:rPr>
        <w:t xml:space="preserve">Rua Luiz Fernando </w:t>
      </w:r>
      <w:proofErr w:type="spellStart"/>
      <w:r w:rsidRPr="001B6D40">
        <w:rPr>
          <w:rFonts w:ascii="Calibri" w:eastAsia="Calibri" w:hAnsi="Calibri" w:cs="Calibri"/>
          <w:sz w:val="22"/>
          <w:szCs w:val="22"/>
          <w:lang w:eastAsia="en-US"/>
        </w:rPr>
        <w:t>Hastreiter</w:t>
      </w:r>
      <w:proofErr w:type="spellEnd"/>
      <w:r w:rsidRPr="001B6D40">
        <w:rPr>
          <w:rFonts w:ascii="Calibri" w:eastAsia="Calibri" w:hAnsi="Calibri" w:cs="Calibri"/>
          <w:sz w:val="22"/>
          <w:szCs w:val="22"/>
          <w:lang w:eastAsia="en-US"/>
        </w:rPr>
        <w:t>, 180 - Centenário - São Bento do Sul – SC, CEP: 89.283-081</w:t>
      </w:r>
    </w:p>
    <w:p w14:paraId="5069D96A" w14:textId="77777777" w:rsidR="001B6D40" w:rsidRPr="001B6D40" w:rsidRDefault="001B6D40" w:rsidP="001B6D40">
      <w:pPr>
        <w:tabs>
          <w:tab w:val="left" w:pos="1021"/>
        </w:tabs>
        <w:jc w:val="both"/>
        <w:rPr>
          <w:rFonts w:ascii="Calibri" w:eastAsia="Calibri" w:hAnsi="Calibri" w:cs="Calibri"/>
          <w:b/>
          <w:sz w:val="22"/>
          <w:szCs w:val="22"/>
          <w:lang w:val="pt-PT" w:eastAsia="pt-BR"/>
        </w:rPr>
      </w:pPr>
    </w:p>
    <w:p w14:paraId="07C68E6E" w14:textId="77777777" w:rsidR="001B6D40" w:rsidRPr="001B6D40" w:rsidRDefault="001B6D40" w:rsidP="006E278A">
      <w:pPr>
        <w:numPr>
          <w:ilvl w:val="1"/>
          <w:numId w:val="9"/>
        </w:numPr>
        <w:suppressAutoHyphens w:val="0"/>
        <w:spacing w:after="200" w:line="276" w:lineRule="auto"/>
        <w:ind w:left="709" w:hanging="709"/>
        <w:contextualSpacing/>
        <w:jc w:val="both"/>
        <w:rPr>
          <w:rFonts w:ascii="Calibri" w:eastAsia="Calibri" w:hAnsi="Calibri" w:cs="Calibri"/>
          <w:sz w:val="22"/>
          <w:szCs w:val="22"/>
          <w:lang w:eastAsia="en-US"/>
        </w:rPr>
      </w:pPr>
      <w:r w:rsidRPr="001B6D40">
        <w:rPr>
          <w:rFonts w:ascii="Calibri" w:eastAsia="Calibri" w:hAnsi="Calibri" w:cs="Calibri"/>
          <w:sz w:val="22"/>
          <w:szCs w:val="22"/>
          <w:lang w:val="pt-PT" w:eastAsia="pt-BR"/>
        </w:rPr>
        <w:t>CAMPUS III – PLANALTO SERRANO</w:t>
      </w:r>
    </w:p>
    <w:p w14:paraId="6752BA0C" w14:textId="77777777" w:rsidR="001B6D40" w:rsidRPr="001B6D40" w:rsidRDefault="001B6D40" w:rsidP="001B6D40">
      <w:pPr>
        <w:jc w:val="both"/>
        <w:rPr>
          <w:rFonts w:ascii="Calibri" w:eastAsia="Calibri" w:hAnsi="Calibri" w:cs="Calibri"/>
          <w:b/>
          <w:sz w:val="22"/>
          <w:szCs w:val="22"/>
          <w:lang w:eastAsia="en-US"/>
        </w:rPr>
      </w:pPr>
      <w:r w:rsidRPr="001B6D40">
        <w:rPr>
          <w:rFonts w:ascii="Calibri" w:eastAsia="Calibri" w:hAnsi="Calibri" w:cs="Calibri"/>
          <w:b/>
          <w:sz w:val="22"/>
          <w:szCs w:val="22"/>
          <w:lang w:eastAsia="en-US"/>
        </w:rPr>
        <w:t>2.3.1</w:t>
      </w:r>
      <w:r w:rsidRPr="001B6D40">
        <w:rPr>
          <w:rFonts w:ascii="Calibri" w:eastAsia="Calibri" w:hAnsi="Calibri" w:cs="Calibri"/>
          <w:b/>
          <w:sz w:val="22"/>
          <w:szCs w:val="22"/>
          <w:lang w:eastAsia="en-US"/>
        </w:rPr>
        <w:tab/>
        <w:t xml:space="preserve">CAV – Centro de Ciências </w:t>
      </w:r>
      <w:proofErr w:type="spellStart"/>
      <w:r w:rsidRPr="001B6D40">
        <w:rPr>
          <w:rFonts w:ascii="Calibri" w:eastAsia="Calibri" w:hAnsi="Calibri" w:cs="Calibri"/>
          <w:b/>
          <w:sz w:val="22"/>
          <w:szCs w:val="22"/>
          <w:lang w:eastAsia="en-US"/>
        </w:rPr>
        <w:t>Agroveterinárias</w:t>
      </w:r>
      <w:proofErr w:type="spellEnd"/>
    </w:p>
    <w:p w14:paraId="6BB83F04" w14:textId="77777777" w:rsidR="001B6D40" w:rsidRPr="001B6D40" w:rsidRDefault="001B6D40" w:rsidP="001B6D40">
      <w:pPr>
        <w:tabs>
          <w:tab w:val="left" w:pos="1021"/>
        </w:tabs>
        <w:jc w:val="both"/>
        <w:rPr>
          <w:rFonts w:ascii="Calibri" w:eastAsia="Calibri" w:hAnsi="Calibri" w:cs="Calibri"/>
          <w:sz w:val="22"/>
          <w:szCs w:val="22"/>
          <w:lang w:eastAsia="en-US"/>
        </w:rPr>
      </w:pPr>
      <w:r w:rsidRPr="001B6D40">
        <w:rPr>
          <w:rFonts w:ascii="Calibri" w:eastAsia="Calibri" w:hAnsi="Calibri" w:cs="Calibri"/>
          <w:sz w:val="22"/>
          <w:szCs w:val="22"/>
          <w:lang w:eastAsia="en-US"/>
        </w:rPr>
        <w:t>Av. Luiz de Camões, 2090 - Conta Dinheiro - Lages – SC, CEP: 88.520-000.</w:t>
      </w:r>
    </w:p>
    <w:p w14:paraId="1656626F" w14:textId="77777777" w:rsidR="001B6D40" w:rsidRPr="001B6D40" w:rsidRDefault="001B6D40" w:rsidP="001B6D40">
      <w:pPr>
        <w:tabs>
          <w:tab w:val="left" w:pos="1021"/>
        </w:tabs>
        <w:ind w:left="1872"/>
        <w:contextualSpacing/>
        <w:jc w:val="both"/>
        <w:rPr>
          <w:rFonts w:ascii="Calibri" w:eastAsia="Calibri" w:hAnsi="Calibri" w:cs="Calibri"/>
          <w:b/>
          <w:sz w:val="22"/>
          <w:szCs w:val="22"/>
          <w:lang w:eastAsia="en-US"/>
        </w:rPr>
      </w:pPr>
    </w:p>
    <w:p w14:paraId="0B0AF80C" w14:textId="77777777" w:rsidR="001B6D40" w:rsidRPr="001B6D40" w:rsidRDefault="001B6D40" w:rsidP="006E278A">
      <w:pPr>
        <w:numPr>
          <w:ilvl w:val="1"/>
          <w:numId w:val="9"/>
        </w:numPr>
        <w:suppressAutoHyphens w:val="0"/>
        <w:spacing w:after="200" w:line="276" w:lineRule="auto"/>
        <w:ind w:left="709" w:hanging="709"/>
        <w:contextualSpacing/>
        <w:jc w:val="both"/>
        <w:rPr>
          <w:rFonts w:ascii="Calibri" w:eastAsia="Calibri" w:hAnsi="Calibri" w:cs="Calibri"/>
          <w:sz w:val="22"/>
          <w:szCs w:val="22"/>
          <w:lang w:eastAsia="en-US"/>
        </w:rPr>
      </w:pPr>
      <w:r w:rsidRPr="001B6D40">
        <w:rPr>
          <w:rFonts w:ascii="Calibri" w:eastAsia="Calibri" w:hAnsi="Calibri" w:cs="Calibri"/>
          <w:sz w:val="22"/>
          <w:szCs w:val="22"/>
          <w:lang w:val="pt-PT" w:eastAsia="pt-BR"/>
        </w:rPr>
        <w:t>CAMPUS IV – OESTE CATARINENSE</w:t>
      </w:r>
    </w:p>
    <w:p w14:paraId="3EDA8EEB" w14:textId="77777777" w:rsidR="001B6D40" w:rsidRPr="001B6D40" w:rsidRDefault="001B6D40" w:rsidP="001B6D40">
      <w:pPr>
        <w:jc w:val="both"/>
        <w:rPr>
          <w:rFonts w:ascii="Calibri" w:eastAsia="Calibri" w:hAnsi="Calibri" w:cs="Calibri"/>
          <w:sz w:val="22"/>
          <w:szCs w:val="22"/>
          <w:lang w:eastAsia="en-US"/>
        </w:rPr>
      </w:pPr>
      <w:r w:rsidRPr="001B6D40">
        <w:rPr>
          <w:rFonts w:ascii="Calibri" w:eastAsia="Calibri" w:hAnsi="Calibri" w:cs="Calibri"/>
          <w:b/>
          <w:sz w:val="22"/>
          <w:szCs w:val="22"/>
          <w:lang w:val="pt-PT" w:eastAsia="pt-BR"/>
        </w:rPr>
        <w:t>2.4.1</w:t>
      </w:r>
      <w:r w:rsidRPr="001B6D40">
        <w:rPr>
          <w:rFonts w:ascii="Calibri" w:eastAsia="Calibri" w:hAnsi="Calibri" w:cs="Calibri"/>
          <w:b/>
          <w:sz w:val="22"/>
          <w:szCs w:val="22"/>
          <w:lang w:val="pt-PT" w:eastAsia="pt-BR"/>
        </w:rPr>
        <w:tab/>
        <w:t>CEO</w:t>
      </w:r>
      <w:r w:rsidRPr="001B6D40">
        <w:rPr>
          <w:rFonts w:ascii="Calibri" w:eastAsia="Calibri" w:hAnsi="Calibri" w:cs="Calibri"/>
          <w:b/>
          <w:sz w:val="22"/>
          <w:szCs w:val="22"/>
          <w:lang w:eastAsia="pt-BR"/>
        </w:rPr>
        <w:t xml:space="preserve"> – Centro de Educação Superior do Oeste</w:t>
      </w:r>
    </w:p>
    <w:p w14:paraId="61A9ADCD" w14:textId="77777777" w:rsidR="001B6D40" w:rsidRPr="001B6D40" w:rsidRDefault="001B6D40" w:rsidP="001B6D40">
      <w:pPr>
        <w:jc w:val="both"/>
        <w:rPr>
          <w:rFonts w:ascii="Calibri" w:eastAsia="Calibri" w:hAnsi="Calibri" w:cs="Calibri"/>
          <w:sz w:val="22"/>
          <w:szCs w:val="22"/>
          <w:lang w:eastAsia="en-US"/>
        </w:rPr>
      </w:pPr>
      <w:r w:rsidRPr="001B6D40">
        <w:rPr>
          <w:rFonts w:ascii="Calibri" w:eastAsia="Calibri" w:hAnsi="Calibri" w:cs="Calibri"/>
          <w:sz w:val="22"/>
          <w:szCs w:val="22"/>
          <w:lang w:eastAsia="en-US"/>
        </w:rPr>
        <w:t xml:space="preserve">Rua </w:t>
      </w:r>
      <w:proofErr w:type="spellStart"/>
      <w:r w:rsidRPr="001B6D40">
        <w:rPr>
          <w:rFonts w:ascii="Calibri" w:eastAsia="Calibri" w:hAnsi="Calibri" w:cs="Calibri"/>
          <w:sz w:val="22"/>
          <w:szCs w:val="22"/>
          <w:lang w:eastAsia="en-US"/>
        </w:rPr>
        <w:t>Beloni</w:t>
      </w:r>
      <w:proofErr w:type="spellEnd"/>
      <w:r w:rsidRPr="001B6D40">
        <w:rPr>
          <w:rFonts w:ascii="Calibri" w:eastAsia="Calibri" w:hAnsi="Calibri" w:cs="Calibri"/>
          <w:sz w:val="22"/>
          <w:szCs w:val="22"/>
          <w:lang w:eastAsia="en-US"/>
        </w:rPr>
        <w:t xml:space="preserve"> Trombeta Zanin, </w:t>
      </w:r>
      <w:proofErr w:type="spellStart"/>
      <w:r w:rsidRPr="001B6D40">
        <w:rPr>
          <w:rFonts w:ascii="Calibri" w:eastAsia="Calibri" w:hAnsi="Calibri" w:cs="Calibri"/>
          <w:sz w:val="22"/>
          <w:szCs w:val="22"/>
          <w:lang w:eastAsia="en-US"/>
        </w:rPr>
        <w:t>Sannto</w:t>
      </w:r>
      <w:proofErr w:type="spellEnd"/>
      <w:r w:rsidRPr="001B6D40">
        <w:rPr>
          <w:rFonts w:ascii="Calibri" w:eastAsia="Calibri" w:hAnsi="Calibri" w:cs="Calibri"/>
          <w:sz w:val="22"/>
          <w:szCs w:val="22"/>
          <w:lang w:eastAsia="en-US"/>
        </w:rPr>
        <w:t xml:space="preserve"> Antônio – Chapecó, SC, CEP: 89.815-630.</w:t>
      </w:r>
    </w:p>
    <w:p w14:paraId="457D88E9" w14:textId="77777777" w:rsidR="001B6D40" w:rsidRDefault="001B6D40" w:rsidP="001B6D40">
      <w:pPr>
        <w:tabs>
          <w:tab w:val="left" w:pos="1021"/>
        </w:tabs>
        <w:jc w:val="both"/>
        <w:rPr>
          <w:rFonts w:ascii="Calibri" w:eastAsia="Calibri" w:hAnsi="Calibri" w:cs="Calibri"/>
          <w:b/>
          <w:sz w:val="22"/>
          <w:szCs w:val="22"/>
          <w:lang w:val="pt-PT" w:eastAsia="pt-BR"/>
        </w:rPr>
      </w:pPr>
    </w:p>
    <w:p w14:paraId="5604F5EE" w14:textId="77777777" w:rsidR="001B6D40" w:rsidRDefault="001B6D40" w:rsidP="001B6D40">
      <w:pPr>
        <w:tabs>
          <w:tab w:val="left" w:pos="1021"/>
        </w:tabs>
        <w:jc w:val="both"/>
        <w:rPr>
          <w:rFonts w:ascii="Calibri" w:eastAsia="Calibri" w:hAnsi="Calibri" w:cs="Calibri"/>
          <w:b/>
          <w:sz w:val="22"/>
          <w:szCs w:val="22"/>
          <w:lang w:val="pt-PT" w:eastAsia="pt-BR"/>
        </w:rPr>
      </w:pPr>
    </w:p>
    <w:p w14:paraId="175B8DD8" w14:textId="77777777" w:rsidR="001B6D40" w:rsidRDefault="001B6D40" w:rsidP="001B6D40">
      <w:pPr>
        <w:tabs>
          <w:tab w:val="left" w:pos="1021"/>
        </w:tabs>
        <w:jc w:val="both"/>
        <w:rPr>
          <w:rFonts w:ascii="Calibri" w:eastAsia="Calibri" w:hAnsi="Calibri" w:cs="Calibri"/>
          <w:b/>
          <w:sz w:val="22"/>
          <w:szCs w:val="22"/>
          <w:lang w:val="pt-PT" w:eastAsia="pt-BR"/>
        </w:rPr>
      </w:pPr>
    </w:p>
    <w:p w14:paraId="2E5D5DE7" w14:textId="77777777" w:rsidR="001B6D40" w:rsidRDefault="001B6D40" w:rsidP="001B6D40">
      <w:pPr>
        <w:tabs>
          <w:tab w:val="left" w:pos="1021"/>
        </w:tabs>
        <w:jc w:val="both"/>
        <w:rPr>
          <w:rFonts w:ascii="Calibri" w:eastAsia="Calibri" w:hAnsi="Calibri" w:cs="Calibri"/>
          <w:b/>
          <w:sz w:val="22"/>
          <w:szCs w:val="22"/>
          <w:lang w:val="pt-PT" w:eastAsia="pt-BR"/>
        </w:rPr>
      </w:pPr>
    </w:p>
    <w:p w14:paraId="4EE836DE" w14:textId="77777777" w:rsidR="001B6D40" w:rsidRDefault="001B6D40" w:rsidP="001B6D40">
      <w:pPr>
        <w:tabs>
          <w:tab w:val="left" w:pos="1021"/>
        </w:tabs>
        <w:jc w:val="both"/>
        <w:rPr>
          <w:rFonts w:ascii="Calibri" w:eastAsia="Calibri" w:hAnsi="Calibri" w:cs="Calibri"/>
          <w:b/>
          <w:sz w:val="22"/>
          <w:szCs w:val="22"/>
          <w:lang w:val="pt-PT" w:eastAsia="pt-BR"/>
        </w:rPr>
      </w:pPr>
    </w:p>
    <w:p w14:paraId="3D8DB538" w14:textId="77777777" w:rsidR="001B6D40" w:rsidRPr="001B6D40" w:rsidRDefault="001B6D40" w:rsidP="001B6D40">
      <w:pPr>
        <w:tabs>
          <w:tab w:val="left" w:pos="1021"/>
        </w:tabs>
        <w:jc w:val="both"/>
        <w:rPr>
          <w:rFonts w:ascii="Calibri" w:eastAsia="Calibri" w:hAnsi="Calibri" w:cs="Calibri"/>
          <w:b/>
          <w:sz w:val="22"/>
          <w:szCs w:val="22"/>
          <w:lang w:val="pt-PT" w:eastAsia="pt-BR"/>
        </w:rPr>
      </w:pPr>
    </w:p>
    <w:p w14:paraId="77269441" w14:textId="7018DBDE" w:rsidR="001B6D40" w:rsidRPr="001B6D40" w:rsidRDefault="001B6D40" w:rsidP="006E278A">
      <w:pPr>
        <w:numPr>
          <w:ilvl w:val="1"/>
          <w:numId w:val="9"/>
        </w:numPr>
        <w:suppressAutoHyphens w:val="0"/>
        <w:spacing w:after="200" w:line="276" w:lineRule="auto"/>
        <w:ind w:left="709" w:hanging="709"/>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lastRenderedPageBreak/>
        <w:t>CAMPUS V - VALE DO ITAJAÍ</w:t>
      </w:r>
    </w:p>
    <w:p w14:paraId="1E1269C4" w14:textId="77777777" w:rsidR="001B6D40" w:rsidRPr="001B6D40" w:rsidRDefault="001B6D40" w:rsidP="006E278A">
      <w:pPr>
        <w:numPr>
          <w:ilvl w:val="2"/>
          <w:numId w:val="9"/>
        </w:numPr>
        <w:suppressAutoHyphens w:val="0"/>
        <w:spacing w:after="200" w:line="276" w:lineRule="auto"/>
        <w:jc w:val="both"/>
        <w:rPr>
          <w:rFonts w:ascii="Calibri" w:eastAsia="Calibri" w:hAnsi="Calibri" w:cs="Calibri"/>
          <w:b/>
          <w:vanish/>
          <w:sz w:val="22"/>
          <w:szCs w:val="22"/>
          <w:lang w:eastAsia="pt-BR"/>
        </w:rPr>
      </w:pPr>
    </w:p>
    <w:p w14:paraId="1A66EE08" w14:textId="77777777" w:rsidR="001B6D40" w:rsidRDefault="001B6D40" w:rsidP="001B6D40">
      <w:pPr>
        <w:suppressAutoHyphens w:val="0"/>
        <w:spacing w:line="276" w:lineRule="auto"/>
        <w:jc w:val="both"/>
        <w:rPr>
          <w:rFonts w:ascii="Calibri" w:eastAsia="Calibri" w:hAnsi="Calibri" w:cs="Calibri"/>
          <w:sz w:val="22"/>
          <w:szCs w:val="22"/>
          <w:lang w:eastAsia="pt-BR"/>
        </w:rPr>
      </w:pPr>
      <w:r w:rsidRPr="001B6D40">
        <w:rPr>
          <w:rFonts w:ascii="Calibri" w:eastAsia="Calibri" w:hAnsi="Calibri" w:cs="Calibri"/>
          <w:b/>
          <w:sz w:val="22"/>
          <w:szCs w:val="22"/>
          <w:lang w:val="pt-PT" w:eastAsia="pt-BR"/>
        </w:rPr>
        <w:t>2.5.1</w:t>
      </w:r>
      <w:r w:rsidRPr="001B6D40">
        <w:rPr>
          <w:rFonts w:ascii="Calibri" w:eastAsia="Calibri" w:hAnsi="Calibri" w:cs="Calibri"/>
          <w:b/>
          <w:sz w:val="22"/>
          <w:szCs w:val="22"/>
          <w:lang w:val="pt-PT" w:eastAsia="pt-BR"/>
        </w:rPr>
        <w:tab/>
        <w:t>CESFI</w:t>
      </w:r>
      <w:r w:rsidRPr="001B6D40">
        <w:rPr>
          <w:rFonts w:ascii="Calibri" w:eastAsia="Calibri" w:hAnsi="Calibri" w:cs="Calibri"/>
          <w:b/>
          <w:sz w:val="22"/>
          <w:szCs w:val="22"/>
          <w:lang w:eastAsia="pt-BR"/>
        </w:rPr>
        <w:t xml:space="preserve"> - Centro de Educação Superior da Foz do Itajaí</w:t>
      </w:r>
    </w:p>
    <w:p w14:paraId="45DDBFCF" w14:textId="79C6716F" w:rsidR="001B6D40" w:rsidRPr="001B6D40" w:rsidRDefault="001B6D40" w:rsidP="001B6D40">
      <w:pPr>
        <w:suppressAutoHyphens w:val="0"/>
        <w:spacing w:line="276" w:lineRule="auto"/>
        <w:jc w:val="both"/>
        <w:rPr>
          <w:rFonts w:ascii="Calibri" w:eastAsia="Calibri" w:hAnsi="Calibri" w:cs="Calibri"/>
          <w:sz w:val="22"/>
          <w:szCs w:val="22"/>
          <w:lang w:eastAsia="pt-BR"/>
        </w:rPr>
      </w:pPr>
      <w:r w:rsidRPr="001B6D40">
        <w:rPr>
          <w:rFonts w:ascii="Calibri" w:eastAsia="Calibri" w:hAnsi="Calibri" w:cs="Calibri"/>
          <w:sz w:val="22"/>
          <w:szCs w:val="22"/>
          <w:lang w:eastAsia="pt-BR"/>
        </w:rPr>
        <w:t xml:space="preserve">Rua Edgar Linhares, 570, Nova Esperança – Balneário Camboriú/SC, CEP 88336-210. </w:t>
      </w:r>
    </w:p>
    <w:p w14:paraId="67144F60" w14:textId="77777777" w:rsidR="001B6D40" w:rsidRPr="001B6D40" w:rsidRDefault="001B6D40" w:rsidP="001B6D40">
      <w:pPr>
        <w:jc w:val="both"/>
        <w:rPr>
          <w:rFonts w:ascii="Calibri" w:eastAsia="Calibri" w:hAnsi="Calibri" w:cs="Calibri"/>
          <w:b/>
          <w:sz w:val="22"/>
          <w:szCs w:val="22"/>
          <w:lang w:eastAsia="pt-BR"/>
        </w:rPr>
      </w:pPr>
      <w:r w:rsidRPr="001B6D40">
        <w:rPr>
          <w:rFonts w:ascii="Calibri" w:eastAsia="Calibri" w:hAnsi="Calibri" w:cs="Calibri"/>
          <w:b/>
          <w:sz w:val="22"/>
          <w:szCs w:val="22"/>
          <w:lang w:eastAsia="pt-BR"/>
        </w:rPr>
        <w:t>2.5.2   CEAVI – Centro de Educação Superior do Alto Vale do Itajaí</w:t>
      </w:r>
    </w:p>
    <w:p w14:paraId="1135F44A" w14:textId="77777777" w:rsidR="001B6D40" w:rsidRPr="001B6D40" w:rsidRDefault="001B6D40" w:rsidP="001B6D40">
      <w:pPr>
        <w:jc w:val="both"/>
        <w:rPr>
          <w:rFonts w:ascii="Calibri" w:eastAsia="Calibri" w:hAnsi="Calibri" w:cs="Calibri"/>
          <w:sz w:val="22"/>
          <w:szCs w:val="22"/>
          <w:lang w:eastAsia="pt-BR"/>
        </w:rPr>
      </w:pPr>
      <w:r w:rsidRPr="001B6D40">
        <w:rPr>
          <w:rFonts w:ascii="Calibri" w:eastAsia="Calibri" w:hAnsi="Calibri" w:cs="Calibri"/>
          <w:sz w:val="22"/>
          <w:szCs w:val="22"/>
          <w:lang w:eastAsia="pt-BR"/>
        </w:rPr>
        <w:t>Rua Dr. Getúlio Vargas, 2822 - Bairro Bela Vista Ibirama - SC - Brasil. CEP 89140-000.</w:t>
      </w:r>
    </w:p>
    <w:p w14:paraId="5DE96943" w14:textId="77777777" w:rsidR="001B6D40" w:rsidRPr="001B6D40" w:rsidRDefault="001B6D40" w:rsidP="006E278A">
      <w:pPr>
        <w:numPr>
          <w:ilvl w:val="1"/>
          <w:numId w:val="9"/>
        </w:numPr>
        <w:suppressAutoHyphens w:val="0"/>
        <w:spacing w:after="200" w:line="276" w:lineRule="auto"/>
        <w:ind w:left="709" w:hanging="709"/>
        <w:contextualSpacing/>
        <w:jc w:val="both"/>
        <w:rPr>
          <w:rFonts w:ascii="Calibri" w:eastAsia="Calibri" w:hAnsi="Calibri" w:cs="Calibri"/>
          <w:sz w:val="22"/>
          <w:szCs w:val="22"/>
          <w:lang w:eastAsia="pt-BR"/>
        </w:rPr>
      </w:pPr>
      <w:r w:rsidRPr="001B6D40">
        <w:rPr>
          <w:rFonts w:ascii="Calibri" w:eastAsia="Calibri" w:hAnsi="Calibri" w:cs="Calibri"/>
          <w:sz w:val="22"/>
          <w:szCs w:val="22"/>
          <w:lang w:eastAsia="pt-BR"/>
        </w:rPr>
        <w:t>CAMPUS VI - SUL CATARINENSE</w:t>
      </w:r>
    </w:p>
    <w:p w14:paraId="5E7819E3" w14:textId="77777777" w:rsidR="001B6D40" w:rsidRPr="001B6D40" w:rsidRDefault="001B6D40" w:rsidP="001B6D40">
      <w:pPr>
        <w:jc w:val="both"/>
        <w:rPr>
          <w:rFonts w:ascii="Calibri" w:eastAsia="Calibri" w:hAnsi="Calibri" w:cs="Calibri"/>
          <w:sz w:val="22"/>
          <w:szCs w:val="22"/>
          <w:lang w:eastAsia="pt-BR"/>
        </w:rPr>
      </w:pPr>
      <w:r w:rsidRPr="001B6D40">
        <w:rPr>
          <w:rFonts w:ascii="Calibri" w:eastAsia="Calibri" w:hAnsi="Calibri" w:cs="Calibri"/>
          <w:b/>
          <w:sz w:val="22"/>
          <w:szCs w:val="22"/>
          <w:lang w:val="pt-PT" w:eastAsia="pt-BR"/>
        </w:rPr>
        <w:t>2.6.1</w:t>
      </w:r>
      <w:r w:rsidRPr="001B6D40">
        <w:rPr>
          <w:rFonts w:ascii="Calibri" w:eastAsia="Calibri" w:hAnsi="Calibri" w:cs="Calibri"/>
          <w:b/>
          <w:sz w:val="22"/>
          <w:szCs w:val="22"/>
          <w:lang w:val="pt-PT" w:eastAsia="pt-BR"/>
        </w:rPr>
        <w:tab/>
        <w:t>CERES –</w:t>
      </w:r>
      <w:r w:rsidRPr="001B6D40">
        <w:rPr>
          <w:rFonts w:ascii="Calibri" w:eastAsia="Calibri" w:hAnsi="Calibri" w:cs="Calibri"/>
          <w:b/>
          <w:sz w:val="22"/>
          <w:szCs w:val="22"/>
          <w:lang w:eastAsia="pt-BR"/>
        </w:rPr>
        <w:t xml:space="preserve"> Centro de Educação Superior da Região Sul</w:t>
      </w:r>
    </w:p>
    <w:p w14:paraId="4085FE8B" w14:textId="77777777" w:rsidR="001B6D40" w:rsidRPr="001B6D40" w:rsidRDefault="001B6D40" w:rsidP="001B6D40">
      <w:pPr>
        <w:jc w:val="both"/>
        <w:rPr>
          <w:rFonts w:ascii="Calibri" w:eastAsia="Calibri" w:hAnsi="Calibri" w:cs="Calibri"/>
          <w:sz w:val="22"/>
          <w:szCs w:val="22"/>
          <w:lang w:eastAsia="pt-BR"/>
        </w:rPr>
      </w:pPr>
      <w:r w:rsidRPr="001B6D40">
        <w:rPr>
          <w:rFonts w:ascii="Calibri" w:eastAsia="Calibri" w:hAnsi="Calibri" w:cs="Calibri"/>
          <w:sz w:val="22"/>
          <w:szCs w:val="22"/>
          <w:lang w:eastAsia="pt-BR"/>
        </w:rPr>
        <w:t>Rua Cel. Fernandes Martins, 270, Progresso, Laguna/SC, CEP 88790-000.</w:t>
      </w:r>
    </w:p>
    <w:p w14:paraId="6F82F59B" w14:textId="77777777" w:rsidR="001B6D40" w:rsidRPr="001B6D40" w:rsidRDefault="001B6D40" w:rsidP="001B6D40">
      <w:pPr>
        <w:jc w:val="both"/>
        <w:rPr>
          <w:rFonts w:ascii="Calibri" w:eastAsia="Calibri" w:hAnsi="Calibri" w:cs="Calibri"/>
          <w:sz w:val="22"/>
          <w:szCs w:val="22"/>
          <w:lang w:val="pt-PT" w:eastAsia="pt-BR"/>
        </w:rPr>
      </w:pPr>
    </w:p>
    <w:p w14:paraId="0E1536B8" w14:textId="77777777" w:rsidR="001B6D40" w:rsidRPr="001B6D40" w:rsidRDefault="001B6D40" w:rsidP="001B6D40">
      <w:pPr>
        <w:jc w:val="both"/>
        <w:rPr>
          <w:rFonts w:ascii="Calibri" w:eastAsia="Calibri" w:hAnsi="Calibri" w:cs="Calibri"/>
          <w:b/>
          <w:sz w:val="22"/>
          <w:szCs w:val="22"/>
          <w:lang w:val="pt-PT" w:eastAsia="pt-BR"/>
        </w:rPr>
      </w:pPr>
      <w:r w:rsidRPr="001B6D40">
        <w:rPr>
          <w:rFonts w:ascii="Calibri" w:eastAsia="Calibri" w:hAnsi="Calibri" w:cs="Calibri"/>
          <w:b/>
          <w:sz w:val="22"/>
          <w:szCs w:val="22"/>
          <w:lang w:val="pt-PT" w:eastAsia="pt-BR"/>
        </w:rPr>
        <w:t>3</w:t>
      </w:r>
      <w:r w:rsidRPr="001B6D40">
        <w:rPr>
          <w:rFonts w:ascii="Calibri" w:eastAsia="Calibri" w:hAnsi="Calibri" w:cs="Calibri"/>
          <w:b/>
          <w:sz w:val="22"/>
          <w:szCs w:val="22"/>
          <w:lang w:val="pt-PT" w:eastAsia="pt-BR"/>
        </w:rPr>
        <w:tab/>
      </w:r>
      <w:r w:rsidRPr="001B6D40">
        <w:rPr>
          <w:rFonts w:ascii="Calibri" w:eastAsia="Calibri" w:hAnsi="Calibri" w:cs="Calibri"/>
          <w:b/>
          <w:sz w:val="22"/>
          <w:szCs w:val="22"/>
          <w:lang w:eastAsia="pt-BR"/>
        </w:rPr>
        <w:t>PRAZOS E CONDIÇÕES DE FORNECIMENTO</w:t>
      </w:r>
    </w:p>
    <w:p w14:paraId="5EE0EA9D" w14:textId="77777777" w:rsidR="001B6D40" w:rsidRPr="001B6D40" w:rsidRDefault="001B6D40" w:rsidP="001B6D40">
      <w:pPr>
        <w:jc w:val="both"/>
        <w:rPr>
          <w:rFonts w:ascii="Calibri" w:eastAsia="Calibri" w:hAnsi="Calibri" w:cs="Calibri"/>
          <w:sz w:val="22"/>
          <w:szCs w:val="22"/>
          <w:lang w:val="pt-PT" w:eastAsia="pt-BR"/>
        </w:rPr>
      </w:pPr>
    </w:p>
    <w:p w14:paraId="75956498" w14:textId="77777777" w:rsidR="001B6D40" w:rsidRPr="001B6D40" w:rsidRDefault="001B6D40" w:rsidP="001B6D40">
      <w:pPr>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3.1</w:t>
      </w:r>
      <w:r w:rsidRPr="001B6D40">
        <w:rPr>
          <w:rFonts w:ascii="Calibri" w:eastAsia="Calibri" w:hAnsi="Calibri" w:cs="Calibri"/>
          <w:sz w:val="22"/>
          <w:szCs w:val="22"/>
          <w:lang w:val="pt-PT" w:eastAsia="pt-BR"/>
        </w:rPr>
        <w:tab/>
        <w:t>As solicitações serão expedidas somente pelo Fiscal de Contrato de cada Centro ou substituto legal, discriminando o material a ser adquirido, fornecendo os dados do objeto e a quantidade desejada, por fax ou e-mail.</w:t>
      </w:r>
    </w:p>
    <w:p w14:paraId="7F411A12" w14:textId="77777777" w:rsidR="001B6D40" w:rsidRPr="001B6D40" w:rsidRDefault="001B6D40" w:rsidP="006E278A">
      <w:pPr>
        <w:numPr>
          <w:ilvl w:val="2"/>
          <w:numId w:val="4"/>
        </w:numPr>
        <w:suppressAutoHyphens w:val="0"/>
        <w:spacing w:after="200" w:line="276" w:lineRule="auto"/>
        <w:ind w:hanging="11"/>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As solicitações só poderão ser atendidas se houver saldo do item na Autorização de Fornecimento vigente.</w:t>
      </w:r>
    </w:p>
    <w:p w14:paraId="7F92124E" w14:textId="77777777" w:rsidR="001B6D40" w:rsidRPr="001B6D40" w:rsidRDefault="001B6D40" w:rsidP="006E278A">
      <w:pPr>
        <w:numPr>
          <w:ilvl w:val="2"/>
          <w:numId w:val="4"/>
        </w:numPr>
        <w:suppressAutoHyphens w:val="0"/>
        <w:spacing w:after="200" w:line="276" w:lineRule="auto"/>
        <w:ind w:hanging="11"/>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Os pedidos serão encaminhados, através do documento denominado “ AUTORIZAÇÃO DE FORNECIMENTO- AF”</w:t>
      </w:r>
    </w:p>
    <w:p w14:paraId="21D53E96"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A Contratada terá o prazo de 03 dias corridos, a contar da data da convocação (e-mail ou outra forma eficaz) para retirar a AF ou confirmar o recebimento da mesma por email.</w:t>
      </w:r>
    </w:p>
    <w:p w14:paraId="0CCECAE6"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 xml:space="preserve">A entrega será fracionada de acordo com a necessidade do solicitante. </w:t>
      </w:r>
    </w:p>
    <w:p w14:paraId="744A9B30"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eastAsia="en-US"/>
        </w:rPr>
      </w:pPr>
      <w:r w:rsidRPr="001B6D40">
        <w:rPr>
          <w:rFonts w:ascii="Calibri" w:eastAsia="Calibri" w:hAnsi="Calibri" w:cs="Calibri"/>
          <w:sz w:val="22"/>
          <w:szCs w:val="22"/>
          <w:lang w:eastAsia="pt-BR"/>
        </w:rPr>
        <w:t xml:space="preserve">A CONTRATANTE solicitará previamente os orçamentos dos pedidos, sendo </w:t>
      </w:r>
      <w:r w:rsidRPr="001B6D40">
        <w:rPr>
          <w:rFonts w:ascii="Calibri" w:eastAsia="Calibri" w:hAnsi="Calibri" w:cs="Calibri"/>
          <w:b/>
          <w:sz w:val="22"/>
          <w:szCs w:val="22"/>
          <w:lang w:eastAsia="pt-BR"/>
        </w:rPr>
        <w:t>que a contratada deverá enviar o orçamento até 10 dias para os livros nacionais e 15 dias para os livros estrangeiros após o envio dos pedidos de orçamentos</w:t>
      </w:r>
      <w:r w:rsidRPr="001B6D40">
        <w:rPr>
          <w:rFonts w:ascii="Calibri" w:eastAsia="Calibri" w:hAnsi="Calibri" w:cs="Calibri"/>
          <w:sz w:val="22"/>
          <w:szCs w:val="22"/>
          <w:lang w:eastAsia="pt-BR"/>
        </w:rPr>
        <w:t>.</w:t>
      </w:r>
    </w:p>
    <w:p w14:paraId="6D308522"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eastAsia="en-US"/>
        </w:rPr>
      </w:pPr>
      <w:r w:rsidRPr="001B6D40">
        <w:rPr>
          <w:rFonts w:ascii="Calibri" w:eastAsia="Calibri" w:hAnsi="Calibri" w:cs="Calibri"/>
          <w:sz w:val="22"/>
          <w:szCs w:val="22"/>
          <w:lang w:eastAsia="pt-BR"/>
        </w:rPr>
        <w:t xml:space="preserve">Os orçamentos devem ter validade de 30 dias para a UDESC providenciar a emissão das </w:t>
      </w:r>
      <w:proofErr w:type="spellStart"/>
      <w:r w:rsidRPr="001B6D40">
        <w:rPr>
          <w:rFonts w:ascii="Calibri" w:eastAsia="Calibri" w:hAnsi="Calibri" w:cs="Calibri"/>
          <w:sz w:val="22"/>
          <w:szCs w:val="22"/>
          <w:lang w:eastAsia="pt-BR"/>
        </w:rPr>
        <w:t>AF’s</w:t>
      </w:r>
      <w:proofErr w:type="spellEnd"/>
      <w:r w:rsidRPr="001B6D40">
        <w:rPr>
          <w:rFonts w:ascii="Calibri" w:eastAsia="Calibri" w:hAnsi="Calibri" w:cs="Calibri"/>
          <w:sz w:val="22"/>
          <w:szCs w:val="22"/>
          <w:lang w:eastAsia="pt-BR"/>
        </w:rPr>
        <w:t>.</w:t>
      </w:r>
    </w:p>
    <w:p w14:paraId="79705D90"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eastAsia="en-US"/>
        </w:rPr>
      </w:pPr>
      <w:r w:rsidRPr="001B6D40">
        <w:rPr>
          <w:rFonts w:ascii="Calibri" w:eastAsia="Calibri" w:hAnsi="Calibri" w:cs="Calibri"/>
          <w:b/>
          <w:sz w:val="22"/>
          <w:szCs w:val="22"/>
          <w:lang w:eastAsia="en-US"/>
        </w:rPr>
        <w:t xml:space="preserve"> Após emitida a</w:t>
      </w:r>
      <w:r w:rsidRPr="001B6D40">
        <w:rPr>
          <w:rFonts w:ascii="Calibri" w:eastAsia="Calibri" w:hAnsi="Calibri" w:cs="Calibri"/>
          <w:sz w:val="22"/>
          <w:szCs w:val="22"/>
          <w:lang w:eastAsia="en-US"/>
        </w:rPr>
        <w:t xml:space="preserve"> </w:t>
      </w:r>
      <w:r w:rsidRPr="001B6D40">
        <w:rPr>
          <w:rFonts w:ascii="Calibri" w:eastAsia="Calibri" w:hAnsi="Calibri" w:cs="Calibri"/>
          <w:b/>
          <w:sz w:val="22"/>
          <w:szCs w:val="22"/>
          <w:lang w:eastAsia="en-US"/>
        </w:rPr>
        <w:t>AUTORIZAÇÃO DE FORNECIMENTO</w:t>
      </w:r>
      <w:r w:rsidRPr="001B6D40">
        <w:rPr>
          <w:rFonts w:ascii="Calibri" w:eastAsia="Calibri" w:hAnsi="Calibri" w:cs="Calibri"/>
          <w:sz w:val="22"/>
          <w:szCs w:val="22"/>
          <w:lang w:eastAsia="en-US"/>
        </w:rPr>
        <w:t xml:space="preserve"> os livros nacionais devem ser entregues </w:t>
      </w:r>
      <w:r w:rsidRPr="001B6D40">
        <w:rPr>
          <w:rFonts w:ascii="Calibri" w:eastAsia="Calibri" w:hAnsi="Calibri" w:cs="Calibri"/>
          <w:b/>
          <w:sz w:val="22"/>
          <w:szCs w:val="22"/>
          <w:lang w:eastAsia="en-US"/>
        </w:rPr>
        <w:t xml:space="preserve">no máximo </w:t>
      </w:r>
      <w:r w:rsidRPr="001B6D40">
        <w:rPr>
          <w:rFonts w:ascii="Calibri" w:eastAsia="Calibri" w:hAnsi="Calibri" w:cs="Calibri"/>
          <w:sz w:val="22"/>
          <w:szCs w:val="22"/>
          <w:lang w:eastAsia="en-US"/>
        </w:rPr>
        <w:t xml:space="preserve">20 (vinte) dias corridos para materiais de origem nacional e 60 (sessenta) dias corridos para produtos importados, </w:t>
      </w:r>
      <w:r w:rsidRPr="001B6D40">
        <w:rPr>
          <w:rFonts w:ascii="Calibri" w:eastAsia="Calibri" w:hAnsi="Calibri" w:cs="Calibri"/>
          <w:b/>
          <w:sz w:val="22"/>
          <w:szCs w:val="22"/>
          <w:lang w:eastAsia="en-US"/>
        </w:rPr>
        <w:t>a contar do recebimento da AUTORIZAÇÃO DE FORNECIMENTO.</w:t>
      </w:r>
    </w:p>
    <w:p w14:paraId="66C25306"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Entrega no local, conforme endereços informados no item 2, ou via malote/correio com todas as despesas pagas pela Contratada.</w:t>
      </w:r>
    </w:p>
    <w:p w14:paraId="47F7F4CE" w14:textId="77777777" w:rsidR="001B6D40" w:rsidRPr="001B6D40" w:rsidRDefault="001B6D40" w:rsidP="006E278A">
      <w:pPr>
        <w:numPr>
          <w:ilvl w:val="1"/>
          <w:numId w:val="4"/>
        </w:numPr>
        <w:suppressAutoHyphens w:val="0"/>
        <w:spacing w:after="200" w:line="276" w:lineRule="auto"/>
        <w:ind w:left="0" w:firstLine="1"/>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Qualquer tolerância por parte da UDESC em relação ao estabelecido no presente instrumento convocatório não implicará alteração de cláusulas ou condições pactuadas.</w:t>
      </w:r>
    </w:p>
    <w:p w14:paraId="0E7764B2" w14:textId="77777777" w:rsidR="001B6D40" w:rsidRPr="001B6D40" w:rsidRDefault="001B6D40" w:rsidP="001B6D40">
      <w:pPr>
        <w:jc w:val="both"/>
        <w:rPr>
          <w:rFonts w:ascii="Calibri" w:eastAsia="Calibri" w:hAnsi="Calibri" w:cs="Calibri"/>
          <w:b/>
          <w:color w:val="000000"/>
          <w:sz w:val="22"/>
          <w:szCs w:val="22"/>
          <w:lang w:eastAsia="pt-BR"/>
        </w:rPr>
      </w:pPr>
    </w:p>
    <w:p w14:paraId="155EBCAF" w14:textId="77777777" w:rsidR="001B6D40" w:rsidRPr="001B6D40" w:rsidRDefault="001B6D40" w:rsidP="006E278A">
      <w:pPr>
        <w:numPr>
          <w:ilvl w:val="0"/>
          <w:numId w:val="4"/>
        </w:numPr>
        <w:suppressAutoHyphens w:val="0"/>
        <w:spacing w:after="200" w:line="276" w:lineRule="auto"/>
        <w:contextualSpacing/>
        <w:jc w:val="both"/>
        <w:rPr>
          <w:rFonts w:ascii="Calibri" w:eastAsia="Calibri" w:hAnsi="Calibri" w:cs="Calibri"/>
          <w:b/>
          <w:sz w:val="22"/>
          <w:szCs w:val="22"/>
          <w:lang w:eastAsia="pt-BR"/>
        </w:rPr>
      </w:pPr>
      <w:r w:rsidRPr="001B6D40">
        <w:rPr>
          <w:rFonts w:ascii="Calibri" w:eastAsia="Calibri" w:hAnsi="Calibri" w:cs="Calibri"/>
          <w:b/>
          <w:color w:val="000000"/>
          <w:sz w:val="22"/>
          <w:szCs w:val="22"/>
          <w:lang w:eastAsia="pt-BR"/>
        </w:rPr>
        <w:t>OBRIGAÇÕES DA CONTRATADA</w:t>
      </w:r>
    </w:p>
    <w:p w14:paraId="6E794C01" w14:textId="77777777" w:rsidR="001B6D40" w:rsidRPr="001B6D40" w:rsidRDefault="001B6D40" w:rsidP="001B6D40">
      <w:pPr>
        <w:ind w:left="360"/>
        <w:jc w:val="both"/>
        <w:rPr>
          <w:rFonts w:ascii="Calibri" w:eastAsia="Calibri" w:hAnsi="Calibri" w:cs="Calibri"/>
          <w:b/>
          <w:sz w:val="22"/>
          <w:szCs w:val="22"/>
          <w:lang w:eastAsia="pt-BR"/>
        </w:rPr>
      </w:pPr>
    </w:p>
    <w:p w14:paraId="3E65B8AD"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Os produtos deverão ser embalados, lacrados e acondicionadas em caixas de papelão, devidamente protegidas contra possíveis avarias e, com etiqueta de identificação da biblioteca de destino.</w:t>
      </w:r>
    </w:p>
    <w:p w14:paraId="5F6A977E"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O fornecedor deverá atender todos os pedidos efetuados durante a vigência da Ata de Registro, ainda que a entrega seja prevista para data posterior ao vencimento da Ata.</w:t>
      </w:r>
    </w:p>
    <w:p w14:paraId="1742A407"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As entregas dos materiais ocorrerão nas bibliotecas de seus respectivos Centros de Ensino.</w:t>
      </w:r>
    </w:p>
    <w:p w14:paraId="729B5F8E"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b/>
          <w:sz w:val="22"/>
          <w:szCs w:val="22"/>
          <w:lang w:eastAsia="en-US"/>
        </w:rPr>
        <w:t>Os produtos deverão ser entregues nas unidades, conforme endereços especificados no item 2.</w:t>
      </w:r>
    </w:p>
    <w:p w14:paraId="1DE7E8F7" w14:textId="23DC3628"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Caso a contratada esteja impossibilitada de entregar os materiais solicitados em função da falta</w:t>
      </w:r>
      <w:r>
        <w:rPr>
          <w:rFonts w:ascii="Calibri" w:eastAsia="Calibri" w:hAnsi="Calibri" w:cs="Calibri"/>
          <w:sz w:val="22"/>
          <w:szCs w:val="22"/>
          <w:lang w:val="pt-PT" w:eastAsia="pt-BR"/>
        </w:rPr>
        <w:t xml:space="preserve"> </w:t>
      </w:r>
      <w:r w:rsidRPr="001B6D40">
        <w:rPr>
          <w:rFonts w:ascii="Calibri" w:eastAsia="Calibri" w:hAnsi="Calibri" w:cs="Calibri"/>
          <w:sz w:val="22"/>
          <w:szCs w:val="22"/>
          <w:lang w:eastAsia="en-US"/>
        </w:rPr>
        <w:t xml:space="preserve">destes por parte das editoras, esta deverá no prazo máximo de 5 (cinco) dias, a contar da data do recebimento da Ordem de Fornecimento, encaminhar ao solicitante, documento emitido pela editora que justifique tal impossibilidade.  </w:t>
      </w:r>
    </w:p>
    <w:p w14:paraId="64E106EC"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A falta de justificativa conforme instruções contidas no item anterior resultará à contratada a imputação das penalidades previstas no Edital.</w:t>
      </w:r>
    </w:p>
    <w:p w14:paraId="2689A30D" w14:textId="77777777" w:rsidR="001B6D40" w:rsidRPr="001B6D40" w:rsidRDefault="001B6D40" w:rsidP="001B6D40">
      <w:pPr>
        <w:tabs>
          <w:tab w:val="left" w:pos="1134"/>
        </w:tabs>
        <w:jc w:val="both"/>
        <w:rPr>
          <w:rFonts w:ascii="Arial" w:hAnsi="Arial"/>
          <w:kern w:val="1"/>
          <w:szCs w:val="20"/>
          <w:lang w:val="pt-PT"/>
        </w:rPr>
      </w:pPr>
    </w:p>
    <w:p w14:paraId="0940F04F"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lastRenderedPageBreak/>
        <w:t xml:space="preserve">O prazo para atendimento da cotação solicitada deverá ser </w:t>
      </w:r>
      <w:r w:rsidRPr="001B6D40">
        <w:rPr>
          <w:rFonts w:ascii="Calibri" w:eastAsia="Calibri" w:hAnsi="Calibri" w:cs="Calibri"/>
          <w:b/>
          <w:sz w:val="22"/>
          <w:szCs w:val="22"/>
          <w:lang w:eastAsia="pt-BR"/>
        </w:rPr>
        <w:t>até 10 dias para os livros nacionais e 15 dias para os livros estrangeiros após o envio dos pedidos de orçamentos</w:t>
      </w:r>
      <w:r w:rsidRPr="001B6D40">
        <w:rPr>
          <w:rFonts w:ascii="Calibri" w:eastAsia="Calibri" w:hAnsi="Calibri" w:cs="Calibri"/>
          <w:sz w:val="22"/>
          <w:szCs w:val="22"/>
          <w:lang w:eastAsia="en-US"/>
        </w:rPr>
        <w:t xml:space="preserve">. </w:t>
      </w:r>
    </w:p>
    <w:p w14:paraId="1B4FBE39"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Caso o produto entregue, não corresponda ao exigido pelo Edital, a CONTRATADA deverá providenciar, no prazo máximo, de até 05 (cinco) dias úteis,</w:t>
      </w:r>
      <w:r w:rsidRPr="001B6D40">
        <w:rPr>
          <w:rFonts w:ascii="Calibri" w:eastAsia="Calibri" w:hAnsi="Calibri" w:cs="Calibri"/>
          <w:color w:val="FF0000"/>
          <w:sz w:val="22"/>
          <w:szCs w:val="22"/>
          <w:lang w:eastAsia="pt-BR"/>
        </w:rPr>
        <w:t xml:space="preserve"> </w:t>
      </w:r>
      <w:r w:rsidRPr="001B6D40">
        <w:rPr>
          <w:rFonts w:ascii="Calibri" w:eastAsia="Calibri" w:hAnsi="Calibri" w:cs="Calibri"/>
          <w:sz w:val="22"/>
          <w:szCs w:val="22"/>
          <w:lang w:eastAsia="pt-BR"/>
        </w:rPr>
        <w:t>a sua substituição, visando ao atendimento das especificações, sem prejuízo da incidência das sanções previstas no Edital. As despesas, decorrentes da devolução de mercadorias, que não atenderem o solicitado e a qualidade exigida ou, apresentarem defeitos, serão por conta da licitante.</w:t>
      </w:r>
    </w:p>
    <w:p w14:paraId="5D415B09"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 xml:space="preserve">As CONTRATADAS deverão atender solicitação de cotação dos livros das editoras listadas no </w:t>
      </w:r>
      <w:r w:rsidRPr="001B6D40">
        <w:rPr>
          <w:rFonts w:ascii="Calibri" w:eastAsia="Calibri" w:hAnsi="Calibri" w:cs="Calibri"/>
          <w:b/>
          <w:sz w:val="22"/>
          <w:szCs w:val="22"/>
          <w:lang w:eastAsia="pt-BR"/>
        </w:rPr>
        <w:t xml:space="preserve">ITEM 8 </w:t>
      </w:r>
      <w:r w:rsidRPr="001B6D40">
        <w:rPr>
          <w:rFonts w:ascii="Calibri" w:eastAsia="Calibri" w:hAnsi="Calibri" w:cs="Calibri"/>
          <w:sz w:val="22"/>
          <w:szCs w:val="22"/>
          <w:lang w:eastAsia="pt-BR"/>
        </w:rPr>
        <w:t xml:space="preserve">- </w:t>
      </w:r>
      <w:r w:rsidRPr="001B6D40">
        <w:rPr>
          <w:rFonts w:ascii="Calibri" w:eastAsia="Calibri" w:hAnsi="Calibri" w:cs="Calibri"/>
          <w:b/>
          <w:color w:val="FF0000"/>
          <w:sz w:val="22"/>
          <w:szCs w:val="22"/>
          <w:lang w:eastAsia="pt-BR"/>
        </w:rPr>
        <w:t>RELAÇÃO DAS PRINCIPAIS EDITORAS DOS MATERIAIS A SEREM FORNECIDOS PARA BIBLIOTECAS UDESC</w:t>
      </w:r>
    </w:p>
    <w:p w14:paraId="2F4E494E"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b/>
          <w:sz w:val="22"/>
          <w:szCs w:val="22"/>
          <w:lang w:eastAsia="en-US"/>
        </w:rPr>
        <w:t>Cada empresa CONTRATADA deverá fornecer um percentual mínimo de 80% das editoras listadas e correspondentes aos Itens licitados.</w:t>
      </w:r>
    </w:p>
    <w:p w14:paraId="695EF16D"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 xml:space="preserve">As CONTRATADAS deverão incluir preço dos livros (orçamento) nas planilhas através do sistema </w:t>
      </w:r>
      <w:proofErr w:type="spellStart"/>
      <w:r w:rsidRPr="001B6D40">
        <w:rPr>
          <w:rFonts w:ascii="Calibri" w:eastAsia="Calibri" w:hAnsi="Calibri" w:cs="Calibri"/>
          <w:sz w:val="22"/>
          <w:szCs w:val="22"/>
          <w:lang w:eastAsia="pt-BR"/>
        </w:rPr>
        <w:t>Pergamum</w:t>
      </w:r>
      <w:proofErr w:type="spellEnd"/>
      <w:r w:rsidRPr="001B6D40">
        <w:rPr>
          <w:rFonts w:ascii="Calibri" w:eastAsia="Calibri" w:hAnsi="Calibri" w:cs="Calibri"/>
          <w:sz w:val="22"/>
          <w:szCs w:val="22"/>
          <w:lang w:eastAsia="pt-BR"/>
        </w:rPr>
        <w:t>.</w:t>
      </w:r>
    </w:p>
    <w:p w14:paraId="7A60D65C"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A garantia mínima fornecida pela contratada será de 01 (um) ano para os devidos materiais.</w:t>
      </w:r>
    </w:p>
    <w:p w14:paraId="700C799C"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A CONTRATADA, mesmo não sendo a fabricante da matéria prima empregada na fabricação de seus produtos, responderá inteira e solidariamente</w:t>
      </w:r>
      <w:r w:rsidRPr="001B6D40">
        <w:rPr>
          <w:rFonts w:ascii="Calibri" w:eastAsia="Calibri" w:hAnsi="Calibri" w:cs="Calibri"/>
          <w:sz w:val="22"/>
          <w:szCs w:val="22"/>
          <w:lang w:val="pt-PT" w:eastAsia="en-US"/>
        </w:rPr>
        <w:t xml:space="preserve"> pela qualidade e autenticidade destes, obrigando-se a substituir, as suas expensas, no todo ou em parte, o objeto desta licitação, em que se verificarem vícios, defeitos, incorreções, resultantes da fabricação ou transporte, constatado visualmente ou em laboratório, correndo estes custos por sua conta.</w:t>
      </w:r>
    </w:p>
    <w:p w14:paraId="29A24EFC"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Para efeitos de garantia será suficiente à UDESC a apresentação de cópia da Nota Fiscal.</w:t>
      </w:r>
    </w:p>
    <w:p w14:paraId="52BCD005"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O(s) objeto(s) cotado(s) deverá (</w:t>
      </w:r>
      <w:proofErr w:type="spellStart"/>
      <w:r w:rsidRPr="001B6D40">
        <w:rPr>
          <w:rFonts w:ascii="Calibri" w:eastAsia="Calibri" w:hAnsi="Calibri" w:cs="Calibri"/>
          <w:sz w:val="22"/>
          <w:szCs w:val="22"/>
          <w:lang w:eastAsia="en-US"/>
        </w:rPr>
        <w:t>ão</w:t>
      </w:r>
      <w:proofErr w:type="spellEnd"/>
      <w:r w:rsidRPr="001B6D40">
        <w:rPr>
          <w:rFonts w:ascii="Calibri" w:eastAsia="Calibri" w:hAnsi="Calibri" w:cs="Calibri"/>
          <w:sz w:val="22"/>
          <w:szCs w:val="22"/>
          <w:lang w:eastAsia="en-US"/>
        </w:rPr>
        <w:t>) atender a legislação a ele(s) pertinente(s).</w:t>
      </w:r>
    </w:p>
    <w:p w14:paraId="30852BAE"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O aceite dos objetos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artigo 18 da Lei nº 8.078/90 (Código de Defesa do Consumidor).</w:t>
      </w:r>
    </w:p>
    <w:p w14:paraId="7FE98035" w14:textId="40D3C2B0"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A CONTRATANTE reserva-se o direito de a qualquer tempo, previamente ao aceite, ou durante o prazo de garantia do(s) objeto(s) ofertados e entregues, proceder a análise técnica e de qualidade do(s) objeto(s), diretamente ou através de terceiros por ele escolhido. Se rejeitados, deverão ser substituídos imediatamente pela CONTRATADA, sem qualquer ônus para à CONTRATANTE.</w:t>
      </w:r>
    </w:p>
    <w:p w14:paraId="3BE874D4"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Não transferir a outrem, no todo ou em parte, o presente Contrato, sem a prévia e expressa anuência da UDESC;</w:t>
      </w:r>
    </w:p>
    <w:p w14:paraId="5FD6C15B"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Manter durante a execução do Contrato todas as condições de habilitação e qualificação exigidas na licitação.</w:t>
      </w:r>
    </w:p>
    <w:p w14:paraId="4CC49FD1"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Manter o mais completo sigilo das informações constantes dos relatórios, documentos, bem como das demais informações de que tiver acesso em razão do contrato que vier a ser assinado.</w:t>
      </w:r>
    </w:p>
    <w:p w14:paraId="2E33F403"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A UDESC não aceitará, sob nenhum pretexto, a transferência de responsabilidade da CONTRATADA para outras entidades, sejam fabricantes, técnicos ou quaisquer outros.</w:t>
      </w:r>
    </w:p>
    <w:p w14:paraId="1A24DDD3"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en-US"/>
        </w:rPr>
        <w:t>Qualquer tolerância por parte da UDESC em relação ao estabelecido no presente instrumento convocatório não implicará alteração de cláusulas ou condições pactuadas.</w:t>
      </w:r>
    </w:p>
    <w:p w14:paraId="135EAD1D" w14:textId="4386402D"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 xml:space="preserve">Atender no prazo de até 03 (três) dias úteis todas as chamadas que por ventura sejam realizadas pela contratante principalmente para casos relacionados a troca de exemplares, ou nota fiscal quando ocorrer a cobrança de valor </w:t>
      </w:r>
      <w:r>
        <w:rPr>
          <w:rFonts w:ascii="Calibri" w:eastAsia="Calibri" w:hAnsi="Calibri" w:cs="Calibri"/>
          <w:sz w:val="22"/>
          <w:szCs w:val="22"/>
          <w:lang w:eastAsia="pt-BR"/>
        </w:rPr>
        <w:t>acima do previsto no contrato (</w:t>
      </w:r>
      <w:r w:rsidRPr="001B6D40">
        <w:rPr>
          <w:rFonts w:ascii="Calibri" w:eastAsia="Calibri" w:hAnsi="Calibri" w:cs="Calibri"/>
          <w:sz w:val="22"/>
          <w:szCs w:val="22"/>
          <w:lang w:eastAsia="pt-BR"/>
        </w:rPr>
        <w:t>% desconto sobre o preço de capa).</w:t>
      </w:r>
    </w:p>
    <w:p w14:paraId="3223F3A0" w14:textId="77777777" w:rsidR="001B6D40" w:rsidRPr="001B6D40" w:rsidRDefault="001B6D40" w:rsidP="006E278A">
      <w:pPr>
        <w:numPr>
          <w:ilvl w:val="1"/>
          <w:numId w:val="4"/>
        </w:numPr>
        <w:suppressAutoHyphens w:val="0"/>
        <w:spacing w:after="200" w:line="276" w:lineRule="auto"/>
        <w:contextualSpacing/>
        <w:jc w:val="both"/>
        <w:rPr>
          <w:rFonts w:ascii="Calibri" w:eastAsia="Calibri" w:hAnsi="Calibri" w:cs="Calibri"/>
          <w:sz w:val="22"/>
          <w:szCs w:val="22"/>
          <w:lang w:val="pt-PT" w:eastAsia="pt-BR"/>
        </w:rPr>
      </w:pPr>
      <w:r w:rsidRPr="001B6D40">
        <w:rPr>
          <w:rFonts w:ascii="Calibri" w:eastAsia="Calibri" w:hAnsi="Calibri" w:cs="Calibri"/>
          <w:sz w:val="22"/>
          <w:szCs w:val="22"/>
          <w:lang w:eastAsia="pt-BR"/>
        </w:rPr>
        <w:t xml:space="preserve">Para periódicos </w:t>
      </w:r>
      <w:r w:rsidRPr="001B6D40">
        <w:rPr>
          <w:rFonts w:ascii="Calibri" w:eastAsia="Calibri" w:hAnsi="Calibri" w:cs="Calibri"/>
          <w:sz w:val="23"/>
          <w:szCs w:val="23"/>
          <w:shd w:val="clear" w:color="auto" w:fill="FFFFFF"/>
          <w:lang w:eastAsia="en-US"/>
        </w:rPr>
        <w:t>a empresa contratada deverá oferecer uma ferramenta que auxilia os bibliotecários no gerenciamento das assinaturas dos periódicos da instituição. Oferecendo funcionalidades de gestão de assinatura via plataforma online disponível. Esta ferramenta também deve fornecer serviços de relatórios sob demanda, suporte de acesso e registro de periódico eletrônico, assim como pesquisa por título, solicitação de ordem, reclamações e renovações.</w:t>
      </w:r>
    </w:p>
    <w:p w14:paraId="2845FC8B" w14:textId="77777777" w:rsidR="001B6D40" w:rsidRPr="001B6D40" w:rsidRDefault="001B6D40" w:rsidP="001B6D40">
      <w:pPr>
        <w:ind w:left="502"/>
        <w:jc w:val="both"/>
        <w:rPr>
          <w:rFonts w:ascii="Calibri" w:eastAsia="Calibri" w:hAnsi="Calibri" w:cs="Calibri"/>
          <w:color w:val="FF0000"/>
          <w:sz w:val="22"/>
          <w:szCs w:val="22"/>
          <w:lang w:val="pt-PT" w:eastAsia="pt-BR"/>
        </w:rPr>
      </w:pPr>
    </w:p>
    <w:p w14:paraId="44652433" w14:textId="3E544E15" w:rsidR="001B6D40" w:rsidRPr="001B6D40" w:rsidRDefault="001B6D40" w:rsidP="006E278A">
      <w:pPr>
        <w:numPr>
          <w:ilvl w:val="0"/>
          <w:numId w:val="4"/>
        </w:numPr>
        <w:suppressAutoHyphens w:val="0"/>
        <w:spacing w:after="200" w:line="276" w:lineRule="auto"/>
        <w:jc w:val="both"/>
        <w:rPr>
          <w:rFonts w:ascii="Calibri" w:hAnsi="Calibri" w:cs="Calibri"/>
          <w:b/>
          <w:sz w:val="22"/>
          <w:szCs w:val="22"/>
          <w:lang w:eastAsia="pt-BR"/>
        </w:rPr>
      </w:pPr>
      <w:r w:rsidRPr="001B6D40">
        <w:rPr>
          <w:rFonts w:ascii="Calibri" w:hAnsi="Calibri" w:cs="Calibri"/>
          <w:b/>
          <w:sz w:val="22"/>
          <w:szCs w:val="22"/>
          <w:lang w:eastAsia="pt-BR"/>
        </w:rPr>
        <w:t>VIGÊNCIA DO REGISTRO DE PREÇO</w:t>
      </w:r>
    </w:p>
    <w:p w14:paraId="772A8819" w14:textId="1A8C96D1" w:rsidR="001B6D40" w:rsidRPr="001B6D40" w:rsidRDefault="001B6D40" w:rsidP="001B6D40">
      <w:pPr>
        <w:tabs>
          <w:tab w:val="left" w:pos="708"/>
        </w:tabs>
        <w:suppressAutoHyphens w:val="0"/>
        <w:spacing w:after="200" w:line="276" w:lineRule="auto"/>
        <w:ind w:left="1"/>
        <w:jc w:val="both"/>
        <w:outlineLvl w:val="1"/>
        <w:rPr>
          <w:rFonts w:ascii="Calibri" w:hAnsi="Calibri" w:cs="Calibri"/>
          <w:sz w:val="22"/>
          <w:szCs w:val="22"/>
          <w:lang w:eastAsia="pt-BR"/>
        </w:rPr>
      </w:pPr>
      <w:r w:rsidRPr="001B6D40">
        <w:rPr>
          <w:rFonts w:ascii="Calibri" w:hAnsi="Calibri" w:cs="Calibri"/>
          <w:sz w:val="22"/>
          <w:szCs w:val="22"/>
          <w:lang w:eastAsia="pt-BR"/>
        </w:rPr>
        <w:t>A vigência de registro de preço será de 12 (doze) meses, contados a partir da data de assinatura da ata de registro de preço</w:t>
      </w:r>
      <w:r w:rsidR="008E2E96">
        <w:rPr>
          <w:rFonts w:ascii="Calibri" w:hAnsi="Calibri" w:cs="Calibri"/>
          <w:sz w:val="22"/>
          <w:szCs w:val="22"/>
          <w:lang w:eastAsia="pt-BR"/>
        </w:rPr>
        <w:t>.</w:t>
      </w:r>
    </w:p>
    <w:p w14:paraId="35B4238A" w14:textId="77777777" w:rsidR="001B6D40" w:rsidRPr="001B6D40" w:rsidRDefault="001B6D40" w:rsidP="001B6D40">
      <w:pPr>
        <w:suppressAutoHyphens w:val="0"/>
        <w:rPr>
          <w:rFonts w:ascii="Calibri" w:eastAsia="Calibri" w:hAnsi="Calibri" w:cs="Calibri"/>
          <w:sz w:val="22"/>
          <w:szCs w:val="22"/>
          <w:lang w:eastAsia="pt-BR"/>
        </w:rPr>
      </w:pPr>
    </w:p>
    <w:p w14:paraId="5AC433BB" w14:textId="77777777" w:rsidR="001B6D40" w:rsidRPr="001B6D40" w:rsidRDefault="001B6D40" w:rsidP="001B6D40">
      <w:pPr>
        <w:suppressAutoHyphens w:val="0"/>
        <w:rPr>
          <w:rFonts w:ascii="Calibri" w:eastAsia="Calibri" w:hAnsi="Calibri" w:cs="Calibri"/>
          <w:b/>
          <w:sz w:val="22"/>
          <w:szCs w:val="22"/>
          <w:lang w:eastAsia="pt-BR"/>
        </w:rPr>
      </w:pPr>
      <w:r w:rsidRPr="001B6D40">
        <w:rPr>
          <w:rFonts w:ascii="Calibri" w:eastAsia="Calibri" w:hAnsi="Calibri" w:cs="Calibri"/>
          <w:b/>
          <w:sz w:val="22"/>
          <w:szCs w:val="22"/>
          <w:lang w:eastAsia="pt-BR"/>
        </w:rPr>
        <w:t>6</w:t>
      </w:r>
      <w:r w:rsidRPr="001B6D40">
        <w:rPr>
          <w:rFonts w:ascii="Calibri" w:eastAsia="Calibri" w:hAnsi="Calibri" w:cs="Calibri"/>
          <w:sz w:val="22"/>
          <w:szCs w:val="22"/>
          <w:lang w:eastAsia="pt-BR"/>
        </w:rPr>
        <w:t xml:space="preserve"> </w:t>
      </w:r>
      <w:r w:rsidRPr="001B6D40">
        <w:rPr>
          <w:rFonts w:ascii="Calibri" w:eastAsia="Calibri" w:hAnsi="Calibri" w:cs="Calibri"/>
          <w:b/>
          <w:sz w:val="22"/>
          <w:szCs w:val="22"/>
          <w:lang w:eastAsia="pt-BR"/>
        </w:rPr>
        <w:t>AVALIAÇÃO DE PREÇOS</w:t>
      </w:r>
    </w:p>
    <w:p w14:paraId="34017B87" w14:textId="77777777" w:rsidR="001B6D40" w:rsidRPr="001B6D40" w:rsidRDefault="001B6D40" w:rsidP="001B6D40">
      <w:pPr>
        <w:tabs>
          <w:tab w:val="left" w:pos="708"/>
        </w:tabs>
        <w:suppressAutoHyphens w:val="0"/>
        <w:spacing w:after="200" w:line="276" w:lineRule="auto"/>
        <w:ind w:left="1"/>
        <w:jc w:val="both"/>
        <w:outlineLvl w:val="1"/>
        <w:rPr>
          <w:rFonts w:ascii="Calibri" w:hAnsi="Calibri" w:cs="Calibri"/>
          <w:sz w:val="22"/>
          <w:szCs w:val="22"/>
          <w:lang w:eastAsia="pt-BR"/>
        </w:rPr>
      </w:pPr>
      <w:r w:rsidRPr="001B6D40">
        <w:rPr>
          <w:rFonts w:ascii="Calibri" w:hAnsi="Calibri" w:cs="Calibri"/>
          <w:sz w:val="22"/>
          <w:szCs w:val="22"/>
          <w:lang w:eastAsia="pt-BR"/>
        </w:rPr>
        <w:t>Os preços praticados serão avaliados, através de pesquisa de mercado nos seguintes termos:</w:t>
      </w:r>
    </w:p>
    <w:p w14:paraId="37ECC7C7" w14:textId="77777777" w:rsidR="001B6D40" w:rsidRPr="001B6D40" w:rsidRDefault="001B6D40" w:rsidP="006E278A">
      <w:pPr>
        <w:numPr>
          <w:ilvl w:val="0"/>
          <w:numId w:val="12"/>
        </w:numPr>
        <w:suppressAutoHyphens w:val="0"/>
        <w:spacing w:after="200" w:line="276" w:lineRule="auto"/>
        <w:jc w:val="both"/>
        <w:rPr>
          <w:rFonts w:ascii="Calibri" w:eastAsia="Calibri" w:hAnsi="Calibri" w:cs="Calibri"/>
          <w:sz w:val="22"/>
          <w:szCs w:val="22"/>
          <w:lang w:eastAsia="pt-BR"/>
        </w:rPr>
      </w:pPr>
      <w:r w:rsidRPr="001B6D40">
        <w:rPr>
          <w:rFonts w:ascii="Calibri" w:eastAsia="Calibri" w:hAnsi="Calibri" w:cs="Calibri"/>
          <w:sz w:val="22"/>
          <w:szCs w:val="22"/>
          <w:lang w:eastAsia="pt-BR"/>
        </w:rPr>
        <w:t>Solicitação de, no mínimo, 03 (três) orçamentos entre empresas do mesmo ramo;</w:t>
      </w:r>
    </w:p>
    <w:p w14:paraId="11B9000D" w14:textId="77777777" w:rsidR="001B6D40" w:rsidRPr="001B6D40" w:rsidRDefault="001B6D40" w:rsidP="006E278A">
      <w:pPr>
        <w:numPr>
          <w:ilvl w:val="0"/>
          <w:numId w:val="12"/>
        </w:numPr>
        <w:suppressAutoHyphens w:val="0"/>
        <w:spacing w:after="200" w:line="276" w:lineRule="auto"/>
        <w:jc w:val="both"/>
        <w:rPr>
          <w:rFonts w:ascii="Calibri" w:eastAsia="Calibri" w:hAnsi="Calibri" w:cs="Calibri"/>
          <w:sz w:val="22"/>
          <w:szCs w:val="22"/>
          <w:lang w:eastAsia="pt-BR"/>
        </w:rPr>
      </w:pPr>
      <w:r w:rsidRPr="001B6D40">
        <w:rPr>
          <w:rFonts w:ascii="Calibri" w:eastAsia="Calibri" w:hAnsi="Calibri" w:cs="Calibri"/>
          <w:sz w:val="22"/>
          <w:szCs w:val="22"/>
          <w:lang w:eastAsia="pt-BR"/>
        </w:rPr>
        <w:t>O preço médio de mercado será determinado pela aritmética simples, com base nos orçamentos obtidos.</w:t>
      </w:r>
    </w:p>
    <w:p w14:paraId="0143B5A3" w14:textId="77777777" w:rsidR="001B6D40" w:rsidRPr="001B6D40" w:rsidRDefault="001B6D40" w:rsidP="001B6D40">
      <w:pPr>
        <w:tabs>
          <w:tab w:val="left" w:pos="900"/>
        </w:tabs>
        <w:suppressAutoHyphens w:val="0"/>
        <w:jc w:val="center"/>
        <w:rPr>
          <w:rFonts w:ascii="Calibri" w:hAnsi="Calibri" w:cs="Calibri"/>
          <w:sz w:val="22"/>
          <w:szCs w:val="22"/>
          <w:highlight w:val="lightGray"/>
          <w:lang w:val="x-none" w:eastAsia="x-none"/>
        </w:rPr>
      </w:pPr>
    </w:p>
    <w:p w14:paraId="1D9BE98F" w14:textId="77777777" w:rsidR="001B6D40" w:rsidRPr="001B6D40" w:rsidRDefault="001B6D40" w:rsidP="001B6D40">
      <w:pPr>
        <w:tabs>
          <w:tab w:val="left" w:pos="1134"/>
        </w:tabs>
        <w:jc w:val="both"/>
        <w:rPr>
          <w:rFonts w:ascii="Calibri" w:hAnsi="Calibri" w:cs="Calibri"/>
          <w:b/>
          <w:kern w:val="1"/>
          <w:sz w:val="22"/>
          <w:szCs w:val="22"/>
        </w:rPr>
      </w:pPr>
      <w:r w:rsidRPr="001B6D40">
        <w:rPr>
          <w:rFonts w:ascii="Calibri" w:hAnsi="Calibri" w:cs="Calibri"/>
          <w:b/>
          <w:kern w:val="1"/>
          <w:sz w:val="22"/>
          <w:szCs w:val="22"/>
        </w:rPr>
        <w:t>7. CONSIDERAÇÕES GERAIS</w:t>
      </w:r>
    </w:p>
    <w:p w14:paraId="015BE766" w14:textId="77777777" w:rsidR="001B6D40" w:rsidRPr="001B6D40" w:rsidRDefault="001B6D40" w:rsidP="006E278A">
      <w:pPr>
        <w:tabs>
          <w:tab w:val="left" w:pos="900"/>
        </w:tabs>
        <w:suppressAutoHyphens w:val="0"/>
        <w:jc w:val="both"/>
        <w:rPr>
          <w:rFonts w:ascii="Calibri" w:hAnsi="Calibri" w:cs="Calibri"/>
          <w:sz w:val="22"/>
          <w:szCs w:val="22"/>
          <w:lang w:val="x-none" w:eastAsia="x-none"/>
        </w:rPr>
      </w:pPr>
    </w:p>
    <w:p w14:paraId="3DC8E7DE" w14:textId="77777777" w:rsidR="001B6D40" w:rsidRPr="001B6D40" w:rsidRDefault="001B6D40" w:rsidP="006E278A">
      <w:pPr>
        <w:tabs>
          <w:tab w:val="left" w:pos="900"/>
        </w:tabs>
        <w:suppressAutoHyphens w:val="0"/>
        <w:jc w:val="both"/>
        <w:rPr>
          <w:rFonts w:ascii="Calibri" w:hAnsi="Calibri" w:cs="Calibri"/>
          <w:sz w:val="22"/>
          <w:szCs w:val="22"/>
          <w:lang w:eastAsia="pt-BR"/>
        </w:rPr>
      </w:pPr>
      <w:r w:rsidRPr="001B6D40">
        <w:rPr>
          <w:rFonts w:ascii="Calibri" w:hAnsi="Calibri" w:cs="Calibri"/>
          <w:sz w:val="22"/>
          <w:szCs w:val="22"/>
          <w:lang w:eastAsia="pt-BR"/>
        </w:rPr>
        <w:t>Manter durante a execução do Contrato todas as condições de habilitação e qualificação exigidas na licitação.</w:t>
      </w:r>
    </w:p>
    <w:p w14:paraId="43445984" w14:textId="77777777" w:rsidR="001B6D40" w:rsidRDefault="001B6D40" w:rsidP="006E278A">
      <w:pPr>
        <w:tabs>
          <w:tab w:val="left" w:pos="900"/>
        </w:tabs>
        <w:suppressAutoHyphens w:val="0"/>
        <w:jc w:val="both"/>
        <w:rPr>
          <w:rFonts w:ascii="Calibri" w:hAnsi="Calibri" w:cs="Calibri"/>
          <w:sz w:val="22"/>
          <w:szCs w:val="22"/>
          <w:lang w:eastAsia="pt-BR"/>
        </w:rPr>
      </w:pPr>
    </w:p>
    <w:p w14:paraId="5F740D7F" w14:textId="77777777" w:rsidR="001B6D40" w:rsidRPr="001B6D40" w:rsidRDefault="001B6D40" w:rsidP="006E278A">
      <w:pPr>
        <w:tabs>
          <w:tab w:val="left" w:pos="900"/>
        </w:tabs>
        <w:suppressAutoHyphens w:val="0"/>
        <w:jc w:val="both"/>
        <w:rPr>
          <w:rFonts w:ascii="Calibri" w:hAnsi="Calibri" w:cs="Calibri"/>
          <w:sz w:val="22"/>
          <w:szCs w:val="22"/>
          <w:lang w:eastAsia="pt-BR"/>
        </w:rPr>
      </w:pPr>
      <w:r w:rsidRPr="001B6D40">
        <w:rPr>
          <w:rFonts w:ascii="Calibri" w:hAnsi="Calibri" w:cs="Calibri"/>
          <w:sz w:val="22"/>
          <w:szCs w:val="22"/>
          <w:lang w:eastAsia="pt-BR"/>
        </w:rPr>
        <w:t>Manter o mais completo sigilo das informações constantes dos relatórios, documentos, bem como das demais informações de que tiver acesso em razão do contrato que vier a ser assinado.</w:t>
      </w:r>
    </w:p>
    <w:p w14:paraId="302AE749" w14:textId="77777777" w:rsidR="001B6D40" w:rsidRDefault="001B6D40" w:rsidP="006E278A">
      <w:pPr>
        <w:tabs>
          <w:tab w:val="left" w:pos="900"/>
        </w:tabs>
        <w:suppressAutoHyphens w:val="0"/>
        <w:jc w:val="both"/>
        <w:rPr>
          <w:rFonts w:ascii="Calibri" w:hAnsi="Calibri" w:cs="Calibri"/>
          <w:sz w:val="22"/>
          <w:szCs w:val="22"/>
          <w:lang w:eastAsia="pt-BR"/>
        </w:rPr>
      </w:pPr>
    </w:p>
    <w:p w14:paraId="0236A6AB" w14:textId="77777777" w:rsidR="001B6D40" w:rsidRPr="001B6D40" w:rsidRDefault="001B6D40" w:rsidP="006E278A">
      <w:pPr>
        <w:tabs>
          <w:tab w:val="left" w:pos="900"/>
        </w:tabs>
        <w:suppressAutoHyphens w:val="0"/>
        <w:jc w:val="both"/>
        <w:rPr>
          <w:rFonts w:ascii="Calibri" w:hAnsi="Calibri" w:cs="Calibri"/>
          <w:sz w:val="22"/>
          <w:szCs w:val="22"/>
          <w:lang w:eastAsia="pt-BR"/>
        </w:rPr>
      </w:pPr>
      <w:r w:rsidRPr="001B6D40">
        <w:rPr>
          <w:rFonts w:ascii="Calibri" w:hAnsi="Calibri" w:cs="Calibri"/>
          <w:sz w:val="22"/>
          <w:szCs w:val="22"/>
          <w:lang w:eastAsia="pt-BR"/>
        </w:rPr>
        <w:t>A UDESC não aceitará, sob nenhum pretexto, a transferência de responsabilidade da CONTRATADA para outras entidades, sejam fabricantes, técnicos ou quaisquer outros.</w:t>
      </w:r>
    </w:p>
    <w:p w14:paraId="78F7962F" w14:textId="77777777" w:rsidR="001B6D40" w:rsidRDefault="001B6D40" w:rsidP="006E278A">
      <w:pPr>
        <w:tabs>
          <w:tab w:val="left" w:pos="900"/>
        </w:tabs>
        <w:suppressAutoHyphens w:val="0"/>
        <w:jc w:val="both"/>
        <w:rPr>
          <w:rFonts w:ascii="Calibri" w:hAnsi="Calibri" w:cs="Calibri"/>
          <w:sz w:val="22"/>
          <w:szCs w:val="22"/>
          <w:lang w:eastAsia="pt-BR"/>
        </w:rPr>
      </w:pPr>
    </w:p>
    <w:p w14:paraId="05A4A652" w14:textId="77777777" w:rsidR="001B6D40" w:rsidRPr="001B6D40" w:rsidRDefault="001B6D40" w:rsidP="006E278A">
      <w:pPr>
        <w:tabs>
          <w:tab w:val="left" w:pos="900"/>
        </w:tabs>
        <w:suppressAutoHyphens w:val="0"/>
        <w:jc w:val="both"/>
        <w:rPr>
          <w:rFonts w:ascii="Calibri" w:hAnsi="Calibri" w:cs="Calibri"/>
          <w:sz w:val="22"/>
          <w:szCs w:val="22"/>
          <w:lang w:eastAsia="pt-BR"/>
        </w:rPr>
      </w:pPr>
      <w:r w:rsidRPr="001B6D40">
        <w:rPr>
          <w:rFonts w:ascii="Calibri" w:hAnsi="Calibri" w:cs="Calibri"/>
          <w:sz w:val="22"/>
          <w:szCs w:val="22"/>
          <w:lang w:eastAsia="pt-BR"/>
        </w:rPr>
        <w:t>Qualquer tolerância por parte da UDESC em relação ao estabelecido no presente instrumento convocatório não implicará alteração de cláusulas ou condições pactuadas.</w:t>
      </w:r>
    </w:p>
    <w:p w14:paraId="4D4991E5" w14:textId="77777777" w:rsidR="001B6D40" w:rsidRDefault="001B6D40" w:rsidP="006E278A">
      <w:pPr>
        <w:suppressAutoHyphens w:val="0"/>
        <w:jc w:val="both"/>
        <w:rPr>
          <w:rFonts w:ascii="Calibri" w:eastAsia="Calibri" w:hAnsi="Calibri" w:cs="Calibri"/>
          <w:sz w:val="22"/>
          <w:szCs w:val="22"/>
          <w:lang w:eastAsia="pt-BR"/>
        </w:rPr>
      </w:pPr>
    </w:p>
    <w:p w14:paraId="188D541D" w14:textId="77777777" w:rsidR="001B6D40" w:rsidRDefault="001B6D40" w:rsidP="006E278A">
      <w:pPr>
        <w:suppressAutoHyphens w:val="0"/>
        <w:jc w:val="both"/>
        <w:rPr>
          <w:rFonts w:ascii="Calibri" w:eastAsia="Calibri" w:hAnsi="Calibri" w:cs="Calibri"/>
          <w:sz w:val="22"/>
          <w:szCs w:val="22"/>
          <w:lang w:eastAsia="pt-BR"/>
        </w:rPr>
      </w:pPr>
      <w:r w:rsidRPr="001B6D40">
        <w:rPr>
          <w:rFonts w:ascii="Calibri" w:eastAsia="Calibri" w:hAnsi="Calibri" w:cs="Calibri"/>
          <w:sz w:val="22"/>
          <w:szCs w:val="22"/>
          <w:lang w:eastAsia="pt-BR"/>
        </w:rPr>
        <w:t>Atender no prazo de até 03 (três) dias úteis todas as chamadas que por ventura sejam realizadas pela contratante principalmente para casos relacionados a troca de exemplares, ou nota fiscal quando ocorrer a cobrança de valor acima do previsto no contrato (% desconto sobre o preço de capa POR EDITORA).</w:t>
      </w:r>
    </w:p>
    <w:p w14:paraId="74E1C8DE" w14:textId="77777777" w:rsidR="006E278A" w:rsidRPr="001B6D40" w:rsidRDefault="006E278A" w:rsidP="006E278A">
      <w:pPr>
        <w:suppressAutoHyphens w:val="0"/>
        <w:jc w:val="both"/>
        <w:rPr>
          <w:rFonts w:ascii="Calibri" w:eastAsia="Calibri" w:hAnsi="Calibri" w:cs="Calibri"/>
          <w:sz w:val="22"/>
          <w:szCs w:val="22"/>
          <w:lang w:eastAsia="pt-BR"/>
        </w:rPr>
      </w:pPr>
    </w:p>
    <w:p w14:paraId="00E0891D" w14:textId="77777777" w:rsidR="001B6D40" w:rsidRPr="001B6D40" w:rsidRDefault="001B6D40" w:rsidP="006E278A">
      <w:pPr>
        <w:suppressAutoHyphens w:val="0"/>
        <w:jc w:val="both"/>
        <w:rPr>
          <w:rFonts w:ascii="Calibri" w:eastAsia="Calibri" w:hAnsi="Calibri" w:cs="Calibri"/>
          <w:sz w:val="22"/>
          <w:szCs w:val="22"/>
          <w:lang w:val="pt-PT" w:eastAsia="pt-BR"/>
        </w:rPr>
      </w:pPr>
      <w:r w:rsidRPr="001B6D40">
        <w:rPr>
          <w:rFonts w:ascii="Calibri" w:eastAsia="Calibri" w:hAnsi="Calibri" w:cs="Calibri"/>
          <w:sz w:val="22"/>
          <w:szCs w:val="22"/>
          <w:lang w:val="pt-PT" w:eastAsia="pt-BR"/>
        </w:rPr>
        <w:t>TODOS OS MATERIAIS FORNECIDOS (BEM COMO OS UTILIZADOS NO MATERIAL) DEVEM ATENDER AS DETERMINAÇÕES DA NBR, INMETRO, ABNT, CÓDIGO DE DEFESA DO CONSUMIDOR.</w:t>
      </w:r>
    </w:p>
    <w:p w14:paraId="40F8C4AF" w14:textId="77777777" w:rsidR="001B6D40" w:rsidRPr="001B6D40" w:rsidRDefault="001B6D40" w:rsidP="001B6D40">
      <w:pPr>
        <w:suppressAutoHyphens w:val="0"/>
        <w:rPr>
          <w:rFonts w:ascii="Calibri" w:eastAsia="Calibri" w:hAnsi="Calibri" w:cs="Calibri"/>
          <w:sz w:val="22"/>
          <w:szCs w:val="22"/>
          <w:lang w:val="pt-PT" w:eastAsia="pt-BR"/>
        </w:rPr>
      </w:pPr>
    </w:p>
    <w:p w14:paraId="229E570A" w14:textId="77777777" w:rsidR="001B6D40" w:rsidRPr="001B6D40" w:rsidRDefault="001B6D40" w:rsidP="001B6D40">
      <w:pPr>
        <w:suppressAutoHyphens w:val="0"/>
        <w:rPr>
          <w:rFonts w:ascii="Calibri" w:hAnsi="Calibri" w:cs="Calibri"/>
          <w:b/>
          <w:kern w:val="1"/>
          <w:sz w:val="22"/>
          <w:szCs w:val="22"/>
        </w:rPr>
      </w:pPr>
      <w:r w:rsidRPr="001B6D40">
        <w:rPr>
          <w:rFonts w:ascii="Calibri" w:eastAsia="Calibri" w:hAnsi="Calibri" w:cs="Calibri"/>
          <w:b/>
          <w:sz w:val="22"/>
          <w:szCs w:val="22"/>
          <w:lang w:eastAsia="en-US"/>
        </w:rPr>
        <w:br w:type="page"/>
      </w:r>
    </w:p>
    <w:p w14:paraId="2F7DDFB8" w14:textId="77777777" w:rsidR="001B6D40" w:rsidRPr="001B6D40" w:rsidRDefault="001B6D40" w:rsidP="001B6D40">
      <w:pPr>
        <w:tabs>
          <w:tab w:val="left" w:pos="1134"/>
        </w:tabs>
        <w:jc w:val="both"/>
        <w:rPr>
          <w:rFonts w:ascii="Calibri" w:hAnsi="Calibri" w:cs="Calibri"/>
          <w:b/>
          <w:kern w:val="1"/>
          <w:sz w:val="22"/>
          <w:szCs w:val="22"/>
        </w:rPr>
      </w:pPr>
      <w:r w:rsidRPr="001B6D40">
        <w:rPr>
          <w:rFonts w:ascii="Calibri" w:hAnsi="Calibri" w:cs="Calibri"/>
          <w:b/>
          <w:kern w:val="1"/>
          <w:sz w:val="22"/>
          <w:szCs w:val="22"/>
        </w:rPr>
        <w:lastRenderedPageBreak/>
        <w:t>8.  RELAÇÃO DAS PRINCIPAIS EDITORAS POR ITENS</w:t>
      </w:r>
    </w:p>
    <w:p w14:paraId="0AFC5B75" w14:textId="77777777" w:rsidR="001B6D40" w:rsidRPr="001B6D40" w:rsidRDefault="001B6D40" w:rsidP="001B6D40">
      <w:pPr>
        <w:tabs>
          <w:tab w:val="left" w:pos="1134"/>
        </w:tabs>
        <w:jc w:val="center"/>
        <w:rPr>
          <w:rFonts w:ascii="Calibri" w:hAnsi="Calibri" w:cs="Calibri"/>
          <w:b/>
          <w:kern w:val="1"/>
          <w:sz w:val="22"/>
          <w:szCs w:val="22"/>
        </w:rPr>
      </w:pPr>
    </w:p>
    <w:p w14:paraId="0E4D412B" w14:textId="77777777" w:rsidR="001B6D40" w:rsidRPr="001B6D40" w:rsidRDefault="001B6D40" w:rsidP="001B6D40">
      <w:pPr>
        <w:suppressAutoHyphens w:val="0"/>
        <w:jc w:val="center"/>
        <w:rPr>
          <w:rFonts w:ascii="Calibri" w:eastAsia="Calibri" w:hAnsi="Calibri" w:cs="Calibri"/>
          <w:b/>
          <w:sz w:val="18"/>
          <w:szCs w:val="18"/>
          <w:lang w:eastAsia="en-US"/>
        </w:rPr>
      </w:pPr>
      <w:r w:rsidRPr="001B6D40">
        <w:rPr>
          <w:rFonts w:ascii="Calibri" w:eastAsia="Calibri" w:hAnsi="Calibri" w:cs="Calibri"/>
          <w:b/>
          <w:sz w:val="18"/>
          <w:szCs w:val="18"/>
          <w:lang w:eastAsia="en-US"/>
        </w:rPr>
        <w:t>RELAÇÃO DE EDITORAS LIVROS IMPRESSOS NACIONAIS – ITENS 1 AO 10</w:t>
      </w:r>
    </w:p>
    <w:p w14:paraId="44C9C1CC" w14:textId="77777777" w:rsidR="001B6D40" w:rsidRPr="001B6D40" w:rsidRDefault="001B6D40" w:rsidP="001B6D40">
      <w:pPr>
        <w:suppressAutoHyphens w:val="0"/>
        <w:jc w:val="center"/>
        <w:rPr>
          <w:rFonts w:ascii="Calibri" w:eastAsia="Calibri" w:hAnsi="Calibri" w:cs="Calibri"/>
          <w:b/>
          <w:sz w:val="18"/>
          <w:szCs w:val="18"/>
          <w:lang w:eastAsia="en-US"/>
        </w:rPr>
      </w:pPr>
    </w:p>
    <w:p w14:paraId="62500D35" w14:textId="77777777" w:rsidR="006E278A" w:rsidRDefault="006E278A" w:rsidP="006E278A">
      <w:pPr>
        <w:jc w:val="center"/>
        <w:rPr>
          <w:rFonts w:cs="Calibri"/>
          <w:b/>
          <w:sz w:val="18"/>
          <w:szCs w:val="18"/>
        </w:rPr>
      </w:pPr>
    </w:p>
    <w:tbl>
      <w:tblPr>
        <w:tblStyle w:val="Tabelacomgrade"/>
        <w:tblW w:w="9634" w:type="dxa"/>
        <w:tblLayout w:type="fixed"/>
        <w:tblLook w:val="04A0" w:firstRow="1" w:lastRow="0" w:firstColumn="1" w:lastColumn="0" w:noHBand="0" w:noVBand="1"/>
      </w:tblPr>
      <w:tblGrid>
        <w:gridCol w:w="3114"/>
        <w:gridCol w:w="3544"/>
        <w:gridCol w:w="2976"/>
      </w:tblGrid>
      <w:tr w:rsidR="006E278A" w:rsidRPr="00A2248E" w14:paraId="36C63F1D" w14:textId="77777777" w:rsidTr="006E278A">
        <w:trPr>
          <w:trHeight w:val="20"/>
        </w:trPr>
        <w:tc>
          <w:tcPr>
            <w:tcW w:w="3114" w:type="dxa"/>
          </w:tcPr>
          <w:p w14:paraId="3417957A" w14:textId="77777777" w:rsidR="006E278A" w:rsidRPr="00A2248E" w:rsidRDefault="006E278A" w:rsidP="00C177C8">
            <w:pPr>
              <w:rPr>
                <w:rFonts w:cs="Calibri"/>
                <w:sz w:val="18"/>
                <w:szCs w:val="18"/>
              </w:rPr>
            </w:pPr>
            <w:r w:rsidRPr="00A2248E">
              <w:rPr>
                <w:rFonts w:cs="Calibri"/>
                <w:sz w:val="18"/>
                <w:szCs w:val="18"/>
              </w:rPr>
              <w:t>ABES</w:t>
            </w:r>
          </w:p>
        </w:tc>
        <w:tc>
          <w:tcPr>
            <w:tcW w:w="3544" w:type="dxa"/>
          </w:tcPr>
          <w:p w14:paraId="07CE4064" w14:textId="77777777" w:rsidR="006E278A" w:rsidRPr="00A2248E" w:rsidRDefault="006E278A" w:rsidP="00C177C8">
            <w:pPr>
              <w:rPr>
                <w:rFonts w:cs="Calibri"/>
                <w:sz w:val="18"/>
                <w:szCs w:val="18"/>
                <w:lang w:val="en-US"/>
              </w:rPr>
            </w:pPr>
            <w:r w:rsidRPr="00A2248E">
              <w:rPr>
                <w:rFonts w:cs="Calibri"/>
                <w:sz w:val="18"/>
                <w:szCs w:val="18"/>
                <w:lang w:val="en-US"/>
              </w:rPr>
              <w:t xml:space="preserve">Casa da  </w:t>
            </w:r>
            <w:proofErr w:type="spellStart"/>
            <w:r w:rsidRPr="00A2248E">
              <w:rPr>
                <w:rFonts w:cs="Calibri"/>
                <w:sz w:val="18"/>
                <w:szCs w:val="18"/>
                <w:lang w:val="en-US"/>
              </w:rPr>
              <w:t>Palavra</w:t>
            </w:r>
            <w:proofErr w:type="spellEnd"/>
          </w:p>
        </w:tc>
        <w:tc>
          <w:tcPr>
            <w:tcW w:w="2976" w:type="dxa"/>
          </w:tcPr>
          <w:p w14:paraId="0E88F25B" w14:textId="77777777" w:rsidR="006E278A" w:rsidRPr="00A2248E" w:rsidRDefault="006E278A" w:rsidP="00C177C8">
            <w:pPr>
              <w:rPr>
                <w:rFonts w:cs="Calibri"/>
                <w:sz w:val="18"/>
                <w:szCs w:val="18"/>
                <w:lang w:val="en-US"/>
              </w:rPr>
            </w:pPr>
            <w:r w:rsidRPr="00A2248E">
              <w:rPr>
                <w:rFonts w:cs="Calibri"/>
                <w:sz w:val="18"/>
                <w:szCs w:val="18"/>
                <w:lang w:val="en-US"/>
              </w:rPr>
              <w:t xml:space="preserve">Ed. </w:t>
            </w:r>
            <w:proofErr w:type="spellStart"/>
            <w:r w:rsidRPr="00A2248E">
              <w:rPr>
                <w:rFonts w:cs="Calibri"/>
                <w:sz w:val="18"/>
                <w:szCs w:val="18"/>
                <w:lang w:val="en-US"/>
              </w:rPr>
              <w:t>Unujui</w:t>
            </w:r>
            <w:proofErr w:type="spellEnd"/>
          </w:p>
        </w:tc>
      </w:tr>
      <w:tr w:rsidR="006E278A" w:rsidRPr="00A2248E" w14:paraId="4BDBE147" w14:textId="77777777" w:rsidTr="006E278A">
        <w:trPr>
          <w:trHeight w:val="20"/>
        </w:trPr>
        <w:tc>
          <w:tcPr>
            <w:tcW w:w="3114" w:type="dxa"/>
          </w:tcPr>
          <w:p w14:paraId="6E6FFBE5"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ABM</w:t>
            </w:r>
          </w:p>
        </w:tc>
        <w:tc>
          <w:tcPr>
            <w:tcW w:w="3544" w:type="dxa"/>
          </w:tcPr>
          <w:p w14:paraId="591F8184"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CASA DO PSICÓLOGO</w:t>
            </w:r>
          </w:p>
        </w:tc>
        <w:tc>
          <w:tcPr>
            <w:tcW w:w="2976" w:type="dxa"/>
          </w:tcPr>
          <w:p w14:paraId="28B89293"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 xml:space="preserve">ED. UPF </w:t>
            </w:r>
          </w:p>
        </w:tc>
      </w:tr>
      <w:tr w:rsidR="006E278A" w:rsidRPr="00A2248E" w14:paraId="6FB56A3C" w14:textId="77777777" w:rsidTr="006E278A">
        <w:trPr>
          <w:trHeight w:val="20"/>
        </w:trPr>
        <w:tc>
          <w:tcPr>
            <w:tcW w:w="3114" w:type="dxa"/>
          </w:tcPr>
          <w:p w14:paraId="4D5E2C65"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ABMVZ</w:t>
            </w:r>
          </w:p>
        </w:tc>
        <w:tc>
          <w:tcPr>
            <w:tcW w:w="3544" w:type="dxa"/>
          </w:tcPr>
          <w:p w14:paraId="30DA0319" w14:textId="77777777" w:rsidR="006E278A" w:rsidRPr="00A2248E" w:rsidRDefault="006E278A" w:rsidP="00C177C8">
            <w:pPr>
              <w:rPr>
                <w:rFonts w:cs="Calibri"/>
                <w:sz w:val="18"/>
                <w:szCs w:val="18"/>
              </w:rPr>
            </w:pPr>
            <w:r w:rsidRPr="00A2248E">
              <w:rPr>
                <w:rFonts w:cs="Calibri"/>
                <w:sz w:val="18"/>
                <w:szCs w:val="18"/>
              </w:rPr>
              <w:t>Casos Praticados</w:t>
            </w:r>
          </w:p>
        </w:tc>
        <w:tc>
          <w:tcPr>
            <w:tcW w:w="2976" w:type="dxa"/>
          </w:tcPr>
          <w:p w14:paraId="36B598D8"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EDIÇÕES MARÍTIMAS</w:t>
            </w:r>
          </w:p>
        </w:tc>
      </w:tr>
      <w:tr w:rsidR="006E278A" w:rsidRPr="00A2248E" w14:paraId="42670D32" w14:textId="77777777" w:rsidTr="006E278A">
        <w:trPr>
          <w:trHeight w:val="20"/>
        </w:trPr>
        <w:tc>
          <w:tcPr>
            <w:tcW w:w="3114" w:type="dxa"/>
          </w:tcPr>
          <w:p w14:paraId="1DB982D9" w14:textId="77777777" w:rsidR="006E278A" w:rsidRPr="00A2248E" w:rsidRDefault="006E278A" w:rsidP="00C177C8">
            <w:pPr>
              <w:rPr>
                <w:rFonts w:cs="Calibri"/>
                <w:sz w:val="18"/>
                <w:szCs w:val="18"/>
              </w:rPr>
            </w:pPr>
            <w:r w:rsidRPr="00A2248E">
              <w:rPr>
                <w:rFonts w:cs="Calibri"/>
                <w:sz w:val="18"/>
                <w:szCs w:val="18"/>
              </w:rPr>
              <w:t>ABRH</w:t>
            </w:r>
          </w:p>
        </w:tc>
        <w:tc>
          <w:tcPr>
            <w:tcW w:w="3544" w:type="dxa"/>
          </w:tcPr>
          <w:p w14:paraId="70DD8CD4"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Cassará</w:t>
            </w:r>
            <w:proofErr w:type="spellEnd"/>
            <w:r w:rsidRPr="00A2248E">
              <w:rPr>
                <w:rFonts w:cs="Calibri"/>
                <w:sz w:val="18"/>
                <w:szCs w:val="18"/>
                <w:lang w:val="en-US"/>
              </w:rPr>
              <w:t xml:space="preserve"> </w:t>
            </w:r>
            <w:proofErr w:type="spellStart"/>
            <w:r w:rsidRPr="00A2248E">
              <w:rPr>
                <w:rFonts w:cs="Calibri"/>
                <w:sz w:val="18"/>
                <w:szCs w:val="18"/>
                <w:lang w:val="en-US"/>
              </w:rPr>
              <w:t>Editora</w:t>
            </w:r>
            <w:proofErr w:type="spellEnd"/>
          </w:p>
        </w:tc>
        <w:tc>
          <w:tcPr>
            <w:tcW w:w="2976" w:type="dxa"/>
          </w:tcPr>
          <w:p w14:paraId="7E70A496" w14:textId="77777777" w:rsidR="006E278A" w:rsidRPr="00A2248E" w:rsidRDefault="006E278A" w:rsidP="00C177C8">
            <w:pPr>
              <w:rPr>
                <w:rFonts w:cs="Calibri"/>
                <w:sz w:val="18"/>
                <w:szCs w:val="18"/>
              </w:rPr>
            </w:pPr>
            <w:r w:rsidRPr="00A2248E">
              <w:rPr>
                <w:rFonts w:cs="Calibri"/>
                <w:sz w:val="18"/>
                <w:szCs w:val="18"/>
              </w:rPr>
              <w:t>Ediouro</w:t>
            </w:r>
          </w:p>
        </w:tc>
      </w:tr>
      <w:tr w:rsidR="006E278A" w:rsidRPr="00A2248E" w14:paraId="2B5C68D8" w14:textId="77777777" w:rsidTr="006E278A">
        <w:trPr>
          <w:trHeight w:val="20"/>
        </w:trPr>
        <w:tc>
          <w:tcPr>
            <w:tcW w:w="3114" w:type="dxa"/>
          </w:tcPr>
          <w:p w14:paraId="06721700" w14:textId="77777777" w:rsidR="006E278A" w:rsidRPr="00A2248E" w:rsidRDefault="006E278A" w:rsidP="00C177C8">
            <w:pPr>
              <w:rPr>
                <w:rFonts w:cs="Calibri"/>
                <w:sz w:val="18"/>
                <w:szCs w:val="18"/>
              </w:rPr>
            </w:pPr>
            <w:r w:rsidRPr="00A2248E">
              <w:rPr>
                <w:rFonts w:cs="Calibri"/>
                <w:sz w:val="18"/>
                <w:szCs w:val="18"/>
              </w:rPr>
              <w:t>Abril Cultural</w:t>
            </w:r>
          </w:p>
        </w:tc>
        <w:tc>
          <w:tcPr>
            <w:tcW w:w="3544" w:type="dxa"/>
          </w:tcPr>
          <w:p w14:paraId="61E91AB0"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CASSELL</w:t>
            </w:r>
          </w:p>
        </w:tc>
        <w:tc>
          <w:tcPr>
            <w:tcW w:w="2976" w:type="dxa"/>
          </w:tcPr>
          <w:p w14:paraId="46B1BAE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EDITERRA</w:t>
            </w:r>
          </w:p>
        </w:tc>
      </w:tr>
      <w:tr w:rsidR="006E278A" w:rsidRPr="00A2248E" w14:paraId="32F0EB56" w14:textId="77777777" w:rsidTr="006E278A">
        <w:trPr>
          <w:trHeight w:val="20"/>
        </w:trPr>
        <w:tc>
          <w:tcPr>
            <w:tcW w:w="3114" w:type="dxa"/>
          </w:tcPr>
          <w:p w14:paraId="132EE509" w14:textId="77777777" w:rsidR="006E278A" w:rsidRPr="00A2248E" w:rsidRDefault="006E278A" w:rsidP="00C177C8">
            <w:pPr>
              <w:rPr>
                <w:rFonts w:cs="Calibri"/>
                <w:sz w:val="18"/>
                <w:szCs w:val="18"/>
              </w:rPr>
            </w:pPr>
            <w:r w:rsidRPr="00A2248E">
              <w:rPr>
                <w:rFonts w:cs="Calibri"/>
                <w:sz w:val="18"/>
                <w:szCs w:val="18"/>
              </w:rPr>
              <w:t>Academia de inteligência</w:t>
            </w:r>
          </w:p>
        </w:tc>
        <w:tc>
          <w:tcPr>
            <w:tcW w:w="3544" w:type="dxa"/>
          </w:tcPr>
          <w:p w14:paraId="09155773" w14:textId="77777777" w:rsidR="006E278A" w:rsidRPr="00A2248E" w:rsidRDefault="006E278A" w:rsidP="00C177C8">
            <w:pPr>
              <w:rPr>
                <w:rFonts w:cs="Calibri"/>
                <w:sz w:val="18"/>
                <w:szCs w:val="18"/>
              </w:rPr>
            </w:pPr>
            <w:proofErr w:type="spellStart"/>
            <w:r w:rsidRPr="00A2248E">
              <w:rPr>
                <w:rFonts w:cs="Calibri"/>
                <w:sz w:val="18"/>
                <w:szCs w:val="18"/>
              </w:rPr>
              <w:t>Cedibra</w:t>
            </w:r>
            <w:proofErr w:type="spellEnd"/>
          </w:p>
        </w:tc>
        <w:tc>
          <w:tcPr>
            <w:tcW w:w="2976" w:type="dxa"/>
          </w:tcPr>
          <w:p w14:paraId="12C88DB4"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EDITORA CONE</w:t>
            </w:r>
          </w:p>
        </w:tc>
      </w:tr>
      <w:tr w:rsidR="006E278A" w:rsidRPr="00A2248E" w14:paraId="0219B4F5" w14:textId="77777777" w:rsidTr="006E278A">
        <w:trPr>
          <w:trHeight w:val="20"/>
        </w:trPr>
        <w:tc>
          <w:tcPr>
            <w:tcW w:w="3114" w:type="dxa"/>
          </w:tcPr>
          <w:p w14:paraId="5F811DE1"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ACADEMIC PRESS</w:t>
            </w:r>
          </w:p>
        </w:tc>
        <w:tc>
          <w:tcPr>
            <w:tcW w:w="3544" w:type="dxa"/>
          </w:tcPr>
          <w:p w14:paraId="7764203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lang w:val="en-US"/>
              </w:rPr>
              <w:t>CENGAGE</w:t>
            </w:r>
          </w:p>
        </w:tc>
        <w:tc>
          <w:tcPr>
            <w:tcW w:w="2976" w:type="dxa"/>
          </w:tcPr>
          <w:p w14:paraId="573407B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EDITORIAL</w:t>
            </w:r>
          </w:p>
        </w:tc>
      </w:tr>
      <w:tr w:rsidR="006E278A" w:rsidRPr="00A2248E" w14:paraId="023D7BF4" w14:textId="77777777" w:rsidTr="006E278A">
        <w:trPr>
          <w:trHeight w:val="20"/>
        </w:trPr>
        <w:tc>
          <w:tcPr>
            <w:tcW w:w="3114" w:type="dxa"/>
          </w:tcPr>
          <w:p w14:paraId="2F3FBF9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ADDISON WESLEY</w:t>
            </w:r>
          </w:p>
        </w:tc>
        <w:tc>
          <w:tcPr>
            <w:tcW w:w="3544" w:type="dxa"/>
          </w:tcPr>
          <w:p w14:paraId="3BA51018" w14:textId="77777777" w:rsidR="006E278A" w:rsidRPr="00A2248E" w:rsidRDefault="006E278A" w:rsidP="00C177C8">
            <w:pPr>
              <w:rPr>
                <w:rFonts w:cs="Calibri"/>
                <w:sz w:val="18"/>
                <w:szCs w:val="18"/>
              </w:rPr>
            </w:pPr>
            <w:r w:rsidRPr="00A2248E">
              <w:rPr>
                <w:rFonts w:cs="Calibri"/>
                <w:sz w:val="18"/>
                <w:szCs w:val="18"/>
              </w:rPr>
              <w:t>Champagnat</w:t>
            </w:r>
          </w:p>
        </w:tc>
        <w:tc>
          <w:tcPr>
            <w:tcW w:w="2976" w:type="dxa"/>
          </w:tcPr>
          <w:p w14:paraId="46674136" w14:textId="77777777" w:rsidR="006E278A" w:rsidRPr="00A2248E" w:rsidRDefault="006E278A" w:rsidP="00C177C8">
            <w:pPr>
              <w:rPr>
                <w:rFonts w:cs="Calibri"/>
                <w:sz w:val="18"/>
                <w:szCs w:val="18"/>
                <w:lang w:val="en-US"/>
              </w:rPr>
            </w:pPr>
            <w:r w:rsidRPr="00A2248E">
              <w:rPr>
                <w:rFonts w:cs="Calibri"/>
                <w:sz w:val="18"/>
                <w:szCs w:val="18"/>
              </w:rPr>
              <w:t>EDUC</w:t>
            </w:r>
          </w:p>
        </w:tc>
      </w:tr>
      <w:tr w:rsidR="006E278A" w:rsidRPr="00A2248E" w14:paraId="5848FF5C" w14:textId="77777777" w:rsidTr="006E278A">
        <w:trPr>
          <w:trHeight w:val="20"/>
        </w:trPr>
        <w:tc>
          <w:tcPr>
            <w:tcW w:w="3114" w:type="dxa"/>
          </w:tcPr>
          <w:p w14:paraId="0BC8F01F"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AEPC</w:t>
            </w:r>
          </w:p>
        </w:tc>
        <w:tc>
          <w:tcPr>
            <w:tcW w:w="3544" w:type="dxa"/>
          </w:tcPr>
          <w:p w14:paraId="36B09CBF" w14:textId="77777777" w:rsidR="006E278A" w:rsidRPr="00A2248E" w:rsidRDefault="006E278A" w:rsidP="00C177C8">
            <w:pPr>
              <w:rPr>
                <w:rFonts w:cs="Calibri"/>
                <w:sz w:val="18"/>
                <w:szCs w:val="18"/>
              </w:rPr>
            </w:pPr>
            <w:proofErr w:type="spellStart"/>
            <w:r w:rsidRPr="00A2248E">
              <w:rPr>
                <w:rFonts w:cs="Calibri"/>
                <w:sz w:val="18"/>
                <w:szCs w:val="18"/>
              </w:rPr>
              <w:t>Chronos</w:t>
            </w:r>
            <w:proofErr w:type="spellEnd"/>
          </w:p>
        </w:tc>
        <w:tc>
          <w:tcPr>
            <w:tcW w:w="2976" w:type="dxa"/>
          </w:tcPr>
          <w:p w14:paraId="307A20CC"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EDUCS</w:t>
            </w:r>
          </w:p>
        </w:tc>
      </w:tr>
      <w:tr w:rsidR="006E278A" w:rsidRPr="00A2248E" w14:paraId="7E187F17" w14:textId="77777777" w:rsidTr="006E278A">
        <w:trPr>
          <w:trHeight w:val="20"/>
        </w:trPr>
        <w:tc>
          <w:tcPr>
            <w:tcW w:w="3114" w:type="dxa"/>
          </w:tcPr>
          <w:p w14:paraId="037950AE"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AEROPLANO EDITORA</w:t>
            </w:r>
          </w:p>
        </w:tc>
        <w:tc>
          <w:tcPr>
            <w:tcW w:w="3544" w:type="dxa"/>
          </w:tcPr>
          <w:p w14:paraId="6018D80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CIA DAS LETRAS</w:t>
            </w:r>
          </w:p>
        </w:tc>
        <w:tc>
          <w:tcPr>
            <w:tcW w:w="2976" w:type="dxa"/>
          </w:tcPr>
          <w:p w14:paraId="3424AD48"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EDUFAL</w:t>
            </w:r>
          </w:p>
        </w:tc>
      </w:tr>
      <w:tr w:rsidR="006E278A" w:rsidRPr="00A2248E" w14:paraId="0A215600" w14:textId="77777777" w:rsidTr="006E278A">
        <w:trPr>
          <w:trHeight w:val="20"/>
        </w:trPr>
        <w:tc>
          <w:tcPr>
            <w:tcW w:w="3114" w:type="dxa"/>
          </w:tcPr>
          <w:p w14:paraId="0CD090B1" w14:textId="77777777" w:rsidR="006E278A" w:rsidRPr="00A2248E" w:rsidRDefault="006E278A" w:rsidP="00C177C8">
            <w:pPr>
              <w:rPr>
                <w:rFonts w:cs="Calibri"/>
                <w:sz w:val="18"/>
                <w:szCs w:val="18"/>
                <w:lang w:val="en-US"/>
              </w:rPr>
            </w:pPr>
            <w:r w:rsidRPr="00A2248E">
              <w:rPr>
                <w:rFonts w:cs="Calibri"/>
                <w:sz w:val="18"/>
                <w:szCs w:val="18"/>
                <w:lang w:val="en-US"/>
              </w:rPr>
              <w:t>AFRONTAMENTO</w:t>
            </w:r>
          </w:p>
        </w:tc>
        <w:tc>
          <w:tcPr>
            <w:tcW w:w="3544" w:type="dxa"/>
          </w:tcPr>
          <w:p w14:paraId="384B892E"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CIA EDITORA NACIONAL</w:t>
            </w:r>
          </w:p>
        </w:tc>
        <w:tc>
          <w:tcPr>
            <w:tcW w:w="2976" w:type="dxa"/>
          </w:tcPr>
          <w:p w14:paraId="44DA6A00"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EDUFBA</w:t>
            </w:r>
          </w:p>
        </w:tc>
      </w:tr>
      <w:tr w:rsidR="006E278A" w:rsidRPr="00A2248E" w14:paraId="5AE22B71" w14:textId="77777777" w:rsidTr="006E278A">
        <w:trPr>
          <w:trHeight w:val="20"/>
        </w:trPr>
        <w:tc>
          <w:tcPr>
            <w:tcW w:w="3114" w:type="dxa"/>
          </w:tcPr>
          <w:p w14:paraId="3BECE2DE"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AGE</w:t>
            </w:r>
          </w:p>
        </w:tc>
        <w:tc>
          <w:tcPr>
            <w:tcW w:w="3544" w:type="dxa"/>
          </w:tcPr>
          <w:p w14:paraId="09C8203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CIÊNCIA MODERNA</w:t>
            </w:r>
          </w:p>
        </w:tc>
        <w:tc>
          <w:tcPr>
            <w:tcW w:w="2976" w:type="dxa"/>
          </w:tcPr>
          <w:p w14:paraId="5D888EFB"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EDUSP</w:t>
            </w:r>
          </w:p>
        </w:tc>
      </w:tr>
      <w:tr w:rsidR="006E278A" w:rsidRPr="00A2248E" w14:paraId="7CF3EA68" w14:textId="77777777" w:rsidTr="006E278A">
        <w:trPr>
          <w:trHeight w:val="20"/>
        </w:trPr>
        <w:tc>
          <w:tcPr>
            <w:tcW w:w="3114" w:type="dxa"/>
          </w:tcPr>
          <w:p w14:paraId="31A97C59" w14:textId="77777777" w:rsidR="006E278A" w:rsidRPr="00A2248E" w:rsidRDefault="006E278A" w:rsidP="00C177C8">
            <w:pPr>
              <w:rPr>
                <w:rFonts w:cs="Calibri"/>
                <w:sz w:val="18"/>
                <w:szCs w:val="18"/>
              </w:rPr>
            </w:pPr>
            <w:r w:rsidRPr="00A2248E">
              <w:rPr>
                <w:rFonts w:cs="Calibri"/>
                <w:sz w:val="18"/>
                <w:szCs w:val="18"/>
              </w:rPr>
              <w:t>AGIR</w:t>
            </w:r>
          </w:p>
        </w:tc>
        <w:tc>
          <w:tcPr>
            <w:tcW w:w="3544" w:type="dxa"/>
          </w:tcPr>
          <w:p w14:paraId="4E142432" w14:textId="77777777" w:rsidR="006E278A" w:rsidRPr="00A2248E" w:rsidRDefault="006E278A" w:rsidP="00C177C8">
            <w:pPr>
              <w:rPr>
                <w:rFonts w:cs="Calibri"/>
                <w:sz w:val="18"/>
                <w:szCs w:val="18"/>
              </w:rPr>
            </w:pPr>
            <w:r w:rsidRPr="00A2248E">
              <w:rPr>
                <w:rFonts w:cs="Calibri"/>
                <w:sz w:val="18"/>
                <w:szCs w:val="18"/>
              </w:rPr>
              <w:t>Civilização brasileira</w:t>
            </w:r>
          </w:p>
        </w:tc>
        <w:tc>
          <w:tcPr>
            <w:tcW w:w="2976" w:type="dxa"/>
          </w:tcPr>
          <w:p w14:paraId="75BD5F0A"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EFRAIM RODRIGUES</w:t>
            </w:r>
          </w:p>
        </w:tc>
      </w:tr>
      <w:tr w:rsidR="006E278A" w:rsidRPr="00A2248E" w14:paraId="272F3136" w14:textId="77777777" w:rsidTr="006E278A">
        <w:trPr>
          <w:trHeight w:val="20"/>
        </w:trPr>
        <w:tc>
          <w:tcPr>
            <w:tcW w:w="3114" w:type="dxa"/>
          </w:tcPr>
          <w:p w14:paraId="347487A6" w14:textId="77777777" w:rsidR="006E278A" w:rsidRPr="00A2248E" w:rsidRDefault="006E278A" w:rsidP="00C177C8">
            <w:pPr>
              <w:rPr>
                <w:rFonts w:cs="Calibri"/>
                <w:sz w:val="18"/>
                <w:szCs w:val="18"/>
              </w:rPr>
            </w:pPr>
            <w:r w:rsidRPr="00A2248E">
              <w:rPr>
                <w:rFonts w:cs="Calibri"/>
                <w:sz w:val="18"/>
                <w:szCs w:val="18"/>
              </w:rPr>
              <w:t>AGRONÔMICA CERES</w:t>
            </w:r>
          </w:p>
        </w:tc>
        <w:tc>
          <w:tcPr>
            <w:tcW w:w="3544" w:type="dxa"/>
          </w:tcPr>
          <w:p w14:paraId="7584CC7C" w14:textId="77777777" w:rsidR="006E278A" w:rsidRPr="00A2248E" w:rsidRDefault="006E278A" w:rsidP="00C177C8">
            <w:pPr>
              <w:autoSpaceDE w:val="0"/>
              <w:autoSpaceDN w:val="0"/>
              <w:adjustRightInd w:val="0"/>
              <w:rPr>
                <w:rFonts w:cs="Calibri"/>
                <w:bCs/>
                <w:sz w:val="18"/>
                <w:szCs w:val="18"/>
              </w:rPr>
            </w:pPr>
            <w:r w:rsidRPr="00A2248E">
              <w:rPr>
                <w:rFonts w:cs="Calibri"/>
                <w:bCs/>
                <w:sz w:val="18"/>
                <w:szCs w:val="18"/>
              </w:rPr>
              <w:t>CLARALUZ</w:t>
            </w:r>
          </w:p>
        </w:tc>
        <w:tc>
          <w:tcPr>
            <w:tcW w:w="2976" w:type="dxa"/>
          </w:tcPr>
          <w:p w14:paraId="02A5A172" w14:textId="77777777" w:rsidR="006E278A" w:rsidRPr="00A2248E" w:rsidRDefault="006E278A" w:rsidP="00C177C8">
            <w:pPr>
              <w:rPr>
                <w:rFonts w:cs="Calibri"/>
                <w:sz w:val="18"/>
                <w:szCs w:val="18"/>
                <w:lang w:val="en-US"/>
              </w:rPr>
            </w:pPr>
            <w:r w:rsidRPr="00A2248E">
              <w:rPr>
                <w:rFonts w:cs="Calibri"/>
                <w:sz w:val="18"/>
                <w:szCs w:val="18"/>
                <w:lang w:val="en-US"/>
              </w:rPr>
              <w:t>EGK</w:t>
            </w:r>
          </w:p>
        </w:tc>
      </w:tr>
      <w:tr w:rsidR="006E278A" w:rsidRPr="00A2248E" w14:paraId="4A93E46E" w14:textId="77777777" w:rsidTr="006E278A">
        <w:trPr>
          <w:trHeight w:val="20"/>
        </w:trPr>
        <w:tc>
          <w:tcPr>
            <w:tcW w:w="3114" w:type="dxa"/>
          </w:tcPr>
          <w:p w14:paraId="587FB132" w14:textId="77777777" w:rsidR="006E278A" w:rsidRPr="00A2248E" w:rsidRDefault="006E278A" w:rsidP="00C177C8">
            <w:pPr>
              <w:autoSpaceDE w:val="0"/>
              <w:autoSpaceDN w:val="0"/>
              <w:adjustRightInd w:val="0"/>
              <w:rPr>
                <w:rFonts w:cs="Calibri"/>
                <w:bCs/>
                <w:sz w:val="18"/>
                <w:szCs w:val="18"/>
              </w:rPr>
            </w:pPr>
            <w:r w:rsidRPr="00A2248E">
              <w:rPr>
                <w:rFonts w:cs="Calibri"/>
                <w:bCs/>
                <w:sz w:val="18"/>
                <w:szCs w:val="18"/>
              </w:rPr>
              <w:t>ALFA-OMEGA</w:t>
            </w:r>
          </w:p>
        </w:tc>
        <w:tc>
          <w:tcPr>
            <w:tcW w:w="3544" w:type="dxa"/>
          </w:tcPr>
          <w:p w14:paraId="35BDAE1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CODEVASF</w:t>
            </w:r>
          </w:p>
        </w:tc>
        <w:tc>
          <w:tcPr>
            <w:tcW w:w="2976" w:type="dxa"/>
          </w:tcPr>
          <w:p w14:paraId="48CBB963"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ELSEVIER</w:t>
            </w:r>
          </w:p>
        </w:tc>
      </w:tr>
      <w:tr w:rsidR="006E278A" w:rsidRPr="00A2248E" w14:paraId="33BCC809" w14:textId="77777777" w:rsidTr="006E278A">
        <w:trPr>
          <w:trHeight w:val="20"/>
        </w:trPr>
        <w:tc>
          <w:tcPr>
            <w:tcW w:w="3114" w:type="dxa"/>
          </w:tcPr>
          <w:p w14:paraId="26AF2528" w14:textId="77777777" w:rsidR="006E278A" w:rsidRPr="00A2248E" w:rsidRDefault="006E278A" w:rsidP="00C177C8">
            <w:pPr>
              <w:autoSpaceDE w:val="0"/>
              <w:autoSpaceDN w:val="0"/>
              <w:adjustRightInd w:val="0"/>
              <w:rPr>
                <w:rFonts w:cs="Calibri"/>
                <w:bCs/>
                <w:sz w:val="18"/>
                <w:szCs w:val="18"/>
              </w:rPr>
            </w:pPr>
            <w:r w:rsidRPr="00A2248E">
              <w:rPr>
                <w:rFonts w:cs="Calibri"/>
                <w:bCs/>
                <w:sz w:val="18"/>
                <w:szCs w:val="18"/>
              </w:rPr>
              <w:t>ALÍNEA</w:t>
            </w:r>
          </w:p>
        </w:tc>
        <w:tc>
          <w:tcPr>
            <w:tcW w:w="3544" w:type="dxa"/>
          </w:tcPr>
          <w:p w14:paraId="2831372A"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COMPANHIA DAS LETRAS</w:t>
            </w:r>
          </w:p>
        </w:tc>
        <w:tc>
          <w:tcPr>
            <w:tcW w:w="2976" w:type="dxa"/>
          </w:tcPr>
          <w:p w14:paraId="031E129D"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EMBRAPA</w:t>
            </w:r>
          </w:p>
        </w:tc>
      </w:tr>
      <w:tr w:rsidR="006E278A" w:rsidRPr="00A2248E" w14:paraId="605CD94B" w14:textId="77777777" w:rsidTr="006E278A">
        <w:trPr>
          <w:trHeight w:val="20"/>
        </w:trPr>
        <w:tc>
          <w:tcPr>
            <w:tcW w:w="3114" w:type="dxa"/>
          </w:tcPr>
          <w:p w14:paraId="6C52C12F" w14:textId="77777777" w:rsidR="006E278A" w:rsidRPr="00A2248E" w:rsidRDefault="006E278A" w:rsidP="00C177C8">
            <w:pPr>
              <w:rPr>
                <w:rFonts w:cs="Calibri"/>
                <w:sz w:val="18"/>
                <w:szCs w:val="18"/>
              </w:rPr>
            </w:pPr>
            <w:r w:rsidRPr="00A2248E">
              <w:rPr>
                <w:rFonts w:cs="Calibri"/>
                <w:sz w:val="18"/>
                <w:szCs w:val="18"/>
              </w:rPr>
              <w:t>Almedina</w:t>
            </w:r>
          </w:p>
        </w:tc>
        <w:tc>
          <w:tcPr>
            <w:tcW w:w="3544" w:type="dxa"/>
          </w:tcPr>
          <w:p w14:paraId="3DCA1698"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CONTEXTO</w:t>
            </w:r>
          </w:p>
        </w:tc>
        <w:tc>
          <w:tcPr>
            <w:tcW w:w="2976" w:type="dxa"/>
          </w:tcPr>
          <w:p w14:paraId="0CD19C10" w14:textId="77777777" w:rsidR="006E278A" w:rsidRPr="00A2248E" w:rsidRDefault="006E278A" w:rsidP="00C177C8">
            <w:pPr>
              <w:rPr>
                <w:rFonts w:cs="Calibri"/>
                <w:sz w:val="18"/>
                <w:szCs w:val="18"/>
              </w:rPr>
            </w:pPr>
            <w:r w:rsidRPr="00A2248E">
              <w:rPr>
                <w:rFonts w:cs="Calibri"/>
                <w:sz w:val="18"/>
                <w:szCs w:val="18"/>
              </w:rPr>
              <w:t>EMERALD</w:t>
            </w:r>
          </w:p>
        </w:tc>
      </w:tr>
      <w:tr w:rsidR="006E278A" w:rsidRPr="00A2248E" w14:paraId="4772C5A2" w14:textId="77777777" w:rsidTr="006E278A">
        <w:trPr>
          <w:trHeight w:val="20"/>
        </w:trPr>
        <w:tc>
          <w:tcPr>
            <w:tcW w:w="3114" w:type="dxa"/>
          </w:tcPr>
          <w:p w14:paraId="6508F70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ALTA BOOKS</w:t>
            </w:r>
          </w:p>
        </w:tc>
        <w:tc>
          <w:tcPr>
            <w:tcW w:w="3544" w:type="dxa"/>
          </w:tcPr>
          <w:p w14:paraId="23F986C9" w14:textId="77777777" w:rsidR="006E278A" w:rsidRPr="00A2248E" w:rsidRDefault="006E278A" w:rsidP="00C177C8">
            <w:pPr>
              <w:rPr>
                <w:rFonts w:cs="Calibri"/>
                <w:sz w:val="18"/>
                <w:szCs w:val="18"/>
              </w:rPr>
            </w:pPr>
            <w:r w:rsidRPr="00A2248E">
              <w:rPr>
                <w:rFonts w:cs="Calibri"/>
                <w:sz w:val="18"/>
                <w:szCs w:val="18"/>
              </w:rPr>
              <w:t>Cora Coralina</w:t>
            </w:r>
          </w:p>
        </w:tc>
        <w:tc>
          <w:tcPr>
            <w:tcW w:w="2976" w:type="dxa"/>
          </w:tcPr>
          <w:p w14:paraId="36B48C2F"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EPAGRI</w:t>
            </w:r>
          </w:p>
        </w:tc>
      </w:tr>
      <w:tr w:rsidR="006E278A" w:rsidRPr="00A2248E" w14:paraId="4476F3FC" w14:textId="77777777" w:rsidTr="006E278A">
        <w:trPr>
          <w:trHeight w:val="20"/>
        </w:trPr>
        <w:tc>
          <w:tcPr>
            <w:tcW w:w="3114" w:type="dxa"/>
          </w:tcPr>
          <w:p w14:paraId="1914BA89" w14:textId="77777777" w:rsidR="006E278A" w:rsidRPr="00A2248E" w:rsidRDefault="006E278A" w:rsidP="00C177C8">
            <w:pPr>
              <w:rPr>
                <w:rFonts w:cs="Calibri"/>
                <w:sz w:val="18"/>
                <w:szCs w:val="18"/>
              </w:rPr>
            </w:pPr>
            <w:r w:rsidRPr="00A2248E">
              <w:rPr>
                <w:rFonts w:cs="Calibri"/>
                <w:sz w:val="18"/>
                <w:szCs w:val="18"/>
              </w:rPr>
              <w:t>AMGH</w:t>
            </w:r>
          </w:p>
        </w:tc>
        <w:tc>
          <w:tcPr>
            <w:tcW w:w="3544" w:type="dxa"/>
          </w:tcPr>
          <w:p w14:paraId="4B44D5B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CORTEZ</w:t>
            </w:r>
          </w:p>
        </w:tc>
        <w:tc>
          <w:tcPr>
            <w:tcW w:w="2976" w:type="dxa"/>
          </w:tcPr>
          <w:p w14:paraId="2AC78CF2"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E-PAPERS</w:t>
            </w:r>
          </w:p>
        </w:tc>
      </w:tr>
      <w:tr w:rsidR="006E278A" w:rsidRPr="00A2248E" w14:paraId="163214DB" w14:textId="77777777" w:rsidTr="006E278A">
        <w:trPr>
          <w:trHeight w:val="20"/>
        </w:trPr>
        <w:tc>
          <w:tcPr>
            <w:tcW w:w="3114" w:type="dxa"/>
          </w:tcPr>
          <w:p w14:paraId="227ADCBF" w14:textId="77777777" w:rsidR="006E278A" w:rsidRPr="00A2248E" w:rsidRDefault="006E278A" w:rsidP="00C177C8">
            <w:pPr>
              <w:rPr>
                <w:rFonts w:cs="Calibri"/>
                <w:sz w:val="18"/>
                <w:szCs w:val="18"/>
              </w:rPr>
            </w:pPr>
            <w:r w:rsidRPr="00A2248E">
              <w:rPr>
                <w:rFonts w:cs="Calibri"/>
                <w:sz w:val="18"/>
                <w:szCs w:val="18"/>
              </w:rPr>
              <w:t>Andreoli</w:t>
            </w:r>
          </w:p>
        </w:tc>
        <w:tc>
          <w:tcPr>
            <w:tcW w:w="3544" w:type="dxa"/>
          </w:tcPr>
          <w:p w14:paraId="5E7348D4" w14:textId="77777777" w:rsidR="006E278A" w:rsidRPr="00A2248E" w:rsidRDefault="006E278A" w:rsidP="00C177C8">
            <w:pPr>
              <w:rPr>
                <w:rFonts w:cs="Calibri"/>
                <w:sz w:val="18"/>
                <w:szCs w:val="18"/>
              </w:rPr>
            </w:pPr>
            <w:r w:rsidRPr="00A2248E">
              <w:rPr>
                <w:rFonts w:cs="Calibri"/>
                <w:sz w:val="18"/>
                <w:szCs w:val="18"/>
              </w:rPr>
              <w:t>COSAC&amp;NAIFY</w:t>
            </w:r>
          </w:p>
        </w:tc>
        <w:tc>
          <w:tcPr>
            <w:tcW w:w="2976" w:type="dxa"/>
          </w:tcPr>
          <w:p w14:paraId="07BDC4C3"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EPSE EDITORA</w:t>
            </w:r>
          </w:p>
        </w:tc>
      </w:tr>
      <w:tr w:rsidR="006E278A" w:rsidRPr="00A2248E" w14:paraId="3EC0905F" w14:textId="77777777" w:rsidTr="006E278A">
        <w:trPr>
          <w:trHeight w:val="20"/>
        </w:trPr>
        <w:tc>
          <w:tcPr>
            <w:tcW w:w="3114" w:type="dxa"/>
          </w:tcPr>
          <w:p w14:paraId="1A56C8E3"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ANNABLUME</w:t>
            </w:r>
          </w:p>
        </w:tc>
        <w:tc>
          <w:tcPr>
            <w:tcW w:w="3544" w:type="dxa"/>
          </w:tcPr>
          <w:p w14:paraId="0E657034"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CRC</w:t>
            </w:r>
          </w:p>
        </w:tc>
        <w:tc>
          <w:tcPr>
            <w:tcW w:w="2976" w:type="dxa"/>
          </w:tcPr>
          <w:p w14:paraId="648E3628"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EPUB</w:t>
            </w:r>
          </w:p>
        </w:tc>
      </w:tr>
      <w:tr w:rsidR="006E278A" w:rsidRPr="00A2248E" w14:paraId="2A79184D" w14:textId="77777777" w:rsidTr="006E278A">
        <w:trPr>
          <w:trHeight w:val="20"/>
        </w:trPr>
        <w:tc>
          <w:tcPr>
            <w:tcW w:w="3114" w:type="dxa"/>
          </w:tcPr>
          <w:p w14:paraId="7C6F5F4E"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AO LIVRO TÉCNICO</w:t>
            </w:r>
          </w:p>
        </w:tc>
        <w:tc>
          <w:tcPr>
            <w:tcW w:w="3544" w:type="dxa"/>
          </w:tcPr>
          <w:p w14:paraId="57A82886" w14:textId="77777777" w:rsidR="006E278A" w:rsidRPr="00A2248E" w:rsidRDefault="006E278A" w:rsidP="00C177C8">
            <w:pPr>
              <w:rPr>
                <w:rFonts w:cs="Calibri"/>
                <w:sz w:val="18"/>
                <w:szCs w:val="18"/>
              </w:rPr>
            </w:pPr>
            <w:r w:rsidRPr="00A2248E">
              <w:rPr>
                <w:rFonts w:cs="Calibri"/>
                <w:sz w:val="18"/>
                <w:szCs w:val="18"/>
              </w:rPr>
              <w:t>CRV</w:t>
            </w:r>
          </w:p>
        </w:tc>
        <w:tc>
          <w:tcPr>
            <w:tcW w:w="2976" w:type="dxa"/>
          </w:tcPr>
          <w:p w14:paraId="692779D0" w14:textId="77777777" w:rsidR="006E278A" w:rsidRPr="00A2248E" w:rsidRDefault="006E278A" w:rsidP="00C177C8">
            <w:pPr>
              <w:rPr>
                <w:rFonts w:cs="Calibri"/>
                <w:sz w:val="18"/>
                <w:szCs w:val="18"/>
              </w:rPr>
            </w:pPr>
            <w:proofErr w:type="spellStart"/>
            <w:r w:rsidRPr="00A2248E">
              <w:rPr>
                <w:rFonts w:cs="Calibri"/>
                <w:sz w:val="18"/>
                <w:szCs w:val="18"/>
              </w:rPr>
              <w:t>Equicenter</w:t>
            </w:r>
            <w:proofErr w:type="spellEnd"/>
          </w:p>
        </w:tc>
      </w:tr>
      <w:tr w:rsidR="006E278A" w:rsidRPr="00A2248E" w14:paraId="76E7F104" w14:textId="77777777" w:rsidTr="006E278A">
        <w:trPr>
          <w:trHeight w:val="20"/>
        </w:trPr>
        <w:tc>
          <w:tcPr>
            <w:tcW w:w="3114" w:type="dxa"/>
          </w:tcPr>
          <w:p w14:paraId="02A5FF7E" w14:textId="77777777" w:rsidR="006E278A" w:rsidRPr="00A2248E" w:rsidRDefault="006E278A" w:rsidP="00C177C8">
            <w:pPr>
              <w:rPr>
                <w:rFonts w:cs="Calibri"/>
                <w:sz w:val="18"/>
                <w:szCs w:val="18"/>
              </w:rPr>
            </w:pPr>
            <w:proofErr w:type="spellStart"/>
            <w:r w:rsidRPr="00A2248E">
              <w:rPr>
                <w:rFonts w:cs="Calibri"/>
                <w:sz w:val="18"/>
                <w:szCs w:val="18"/>
              </w:rPr>
              <w:t>Appris</w:t>
            </w:r>
            <w:proofErr w:type="spellEnd"/>
          </w:p>
        </w:tc>
        <w:tc>
          <w:tcPr>
            <w:tcW w:w="3544" w:type="dxa"/>
          </w:tcPr>
          <w:p w14:paraId="35473D1F"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CULTRIX</w:t>
            </w:r>
          </w:p>
        </w:tc>
        <w:tc>
          <w:tcPr>
            <w:tcW w:w="2976" w:type="dxa"/>
          </w:tcPr>
          <w:p w14:paraId="09009886" w14:textId="77777777" w:rsidR="006E278A" w:rsidRPr="00A2248E" w:rsidRDefault="006E278A" w:rsidP="00C177C8">
            <w:pPr>
              <w:rPr>
                <w:rFonts w:cs="Calibri"/>
                <w:sz w:val="18"/>
                <w:szCs w:val="18"/>
                <w:lang w:val="en-US"/>
              </w:rPr>
            </w:pPr>
            <w:r w:rsidRPr="00A2248E">
              <w:rPr>
                <w:rFonts w:cs="Calibri"/>
                <w:sz w:val="18"/>
                <w:szCs w:val="18"/>
                <w:lang w:val="en-US"/>
              </w:rPr>
              <w:t>ÉRICA</w:t>
            </w:r>
          </w:p>
        </w:tc>
      </w:tr>
      <w:tr w:rsidR="006E278A" w:rsidRPr="00A2248E" w14:paraId="29E296D2" w14:textId="77777777" w:rsidTr="006E278A">
        <w:trPr>
          <w:trHeight w:val="20"/>
        </w:trPr>
        <w:tc>
          <w:tcPr>
            <w:tcW w:w="3114" w:type="dxa"/>
          </w:tcPr>
          <w:p w14:paraId="3B162A54"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APRENDA FÁCIL</w:t>
            </w:r>
          </w:p>
        </w:tc>
        <w:tc>
          <w:tcPr>
            <w:tcW w:w="3544" w:type="dxa"/>
          </w:tcPr>
          <w:p w14:paraId="5C62A65D"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Cultura</w:t>
            </w:r>
            <w:proofErr w:type="spellEnd"/>
          </w:p>
        </w:tc>
        <w:tc>
          <w:tcPr>
            <w:tcW w:w="2976" w:type="dxa"/>
          </w:tcPr>
          <w:p w14:paraId="4F95336C"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ESAL/FAEPE</w:t>
            </w:r>
          </w:p>
        </w:tc>
      </w:tr>
      <w:tr w:rsidR="006E278A" w:rsidRPr="00A2248E" w14:paraId="22B22A4B" w14:textId="77777777" w:rsidTr="006E278A">
        <w:trPr>
          <w:trHeight w:val="20"/>
        </w:trPr>
        <w:tc>
          <w:tcPr>
            <w:tcW w:w="3114" w:type="dxa"/>
          </w:tcPr>
          <w:p w14:paraId="74C0AEEF"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AQUALUNG</w:t>
            </w:r>
          </w:p>
        </w:tc>
        <w:tc>
          <w:tcPr>
            <w:tcW w:w="3544" w:type="dxa"/>
          </w:tcPr>
          <w:p w14:paraId="1F03ECF4"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DBDP/MALHEIROS</w:t>
            </w:r>
          </w:p>
        </w:tc>
        <w:tc>
          <w:tcPr>
            <w:tcW w:w="2976" w:type="dxa"/>
          </w:tcPr>
          <w:p w14:paraId="74A6164B" w14:textId="77777777" w:rsidR="006E278A" w:rsidRPr="00A2248E" w:rsidRDefault="006E278A" w:rsidP="00C177C8">
            <w:pPr>
              <w:rPr>
                <w:rFonts w:cs="Calibri"/>
                <w:sz w:val="18"/>
                <w:szCs w:val="18"/>
              </w:rPr>
            </w:pPr>
            <w:r w:rsidRPr="00A2248E">
              <w:rPr>
                <w:rFonts w:cs="Calibri"/>
                <w:sz w:val="18"/>
                <w:szCs w:val="18"/>
              </w:rPr>
              <w:t>ESCALA</w:t>
            </w:r>
          </w:p>
        </w:tc>
      </w:tr>
      <w:tr w:rsidR="006E278A" w:rsidRPr="00A2248E" w14:paraId="325A157E" w14:textId="77777777" w:rsidTr="006E278A">
        <w:trPr>
          <w:trHeight w:val="20"/>
        </w:trPr>
        <w:tc>
          <w:tcPr>
            <w:tcW w:w="3114" w:type="dxa"/>
          </w:tcPr>
          <w:p w14:paraId="280D3A37" w14:textId="77777777" w:rsidR="006E278A" w:rsidRPr="00A2248E" w:rsidRDefault="006E278A" w:rsidP="00C177C8">
            <w:pPr>
              <w:rPr>
                <w:rFonts w:cs="Calibri"/>
                <w:sz w:val="18"/>
                <w:szCs w:val="18"/>
              </w:rPr>
            </w:pPr>
            <w:proofErr w:type="spellStart"/>
            <w:r w:rsidRPr="00A2248E">
              <w:rPr>
                <w:rFonts w:cs="Calibri"/>
                <w:sz w:val="18"/>
                <w:szCs w:val="18"/>
              </w:rPr>
              <w:t>Aratebi</w:t>
            </w:r>
            <w:proofErr w:type="spellEnd"/>
          </w:p>
        </w:tc>
        <w:tc>
          <w:tcPr>
            <w:tcW w:w="3544" w:type="dxa"/>
          </w:tcPr>
          <w:p w14:paraId="1E7F27F3"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DI LIVROS</w:t>
            </w:r>
          </w:p>
        </w:tc>
        <w:tc>
          <w:tcPr>
            <w:tcW w:w="2976" w:type="dxa"/>
          </w:tcPr>
          <w:p w14:paraId="0F2C5233" w14:textId="77777777" w:rsidR="006E278A" w:rsidRPr="00A2248E" w:rsidRDefault="006E278A" w:rsidP="00C177C8">
            <w:pPr>
              <w:rPr>
                <w:rFonts w:cs="Calibri"/>
                <w:sz w:val="18"/>
                <w:szCs w:val="18"/>
              </w:rPr>
            </w:pPr>
            <w:r w:rsidRPr="00A2248E">
              <w:rPr>
                <w:rFonts w:cs="Calibri"/>
                <w:sz w:val="18"/>
                <w:szCs w:val="18"/>
              </w:rPr>
              <w:t>ESCOLAR</w:t>
            </w:r>
          </w:p>
        </w:tc>
      </w:tr>
      <w:tr w:rsidR="006E278A" w:rsidRPr="00A2248E" w14:paraId="054BF9E5" w14:textId="77777777" w:rsidTr="006E278A">
        <w:trPr>
          <w:trHeight w:val="20"/>
        </w:trPr>
        <w:tc>
          <w:tcPr>
            <w:tcW w:w="3114" w:type="dxa"/>
          </w:tcPr>
          <w:p w14:paraId="44F747A2" w14:textId="77777777" w:rsidR="006E278A" w:rsidRPr="00A2248E" w:rsidRDefault="006E278A" w:rsidP="00C177C8">
            <w:pPr>
              <w:rPr>
                <w:rFonts w:cs="Calibri"/>
                <w:sz w:val="18"/>
                <w:szCs w:val="18"/>
              </w:rPr>
            </w:pPr>
            <w:r w:rsidRPr="00A2248E">
              <w:rPr>
                <w:rFonts w:cs="Calibri"/>
                <w:sz w:val="18"/>
                <w:szCs w:val="18"/>
              </w:rPr>
              <w:t>Argos</w:t>
            </w:r>
          </w:p>
        </w:tc>
        <w:tc>
          <w:tcPr>
            <w:tcW w:w="3544" w:type="dxa"/>
          </w:tcPr>
          <w:p w14:paraId="5D83E8E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DIFEL</w:t>
            </w:r>
          </w:p>
        </w:tc>
        <w:tc>
          <w:tcPr>
            <w:tcW w:w="2976" w:type="dxa"/>
          </w:tcPr>
          <w:p w14:paraId="288B5BC2"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ESCRITURAS</w:t>
            </w:r>
          </w:p>
        </w:tc>
      </w:tr>
      <w:tr w:rsidR="006E278A" w:rsidRPr="00A2248E" w14:paraId="322A16E4" w14:textId="77777777" w:rsidTr="006E278A">
        <w:trPr>
          <w:trHeight w:val="20"/>
        </w:trPr>
        <w:tc>
          <w:tcPr>
            <w:tcW w:w="3114" w:type="dxa"/>
          </w:tcPr>
          <w:p w14:paraId="4EBE868E" w14:textId="77777777" w:rsidR="006E278A" w:rsidRPr="00A2248E" w:rsidRDefault="006E278A" w:rsidP="00C177C8">
            <w:pPr>
              <w:rPr>
                <w:rFonts w:cs="Calibri"/>
                <w:sz w:val="18"/>
                <w:szCs w:val="18"/>
              </w:rPr>
            </w:pPr>
            <w:proofErr w:type="spellStart"/>
            <w:r w:rsidRPr="00A2248E">
              <w:rPr>
                <w:rFonts w:cs="Calibri"/>
                <w:sz w:val="18"/>
                <w:szCs w:val="18"/>
              </w:rPr>
              <w:t>Artenova</w:t>
            </w:r>
            <w:proofErr w:type="spellEnd"/>
          </w:p>
        </w:tc>
        <w:tc>
          <w:tcPr>
            <w:tcW w:w="3544" w:type="dxa"/>
          </w:tcPr>
          <w:p w14:paraId="7E3CD08C"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DIGERATI</w:t>
            </w:r>
          </w:p>
        </w:tc>
        <w:tc>
          <w:tcPr>
            <w:tcW w:w="2976" w:type="dxa"/>
          </w:tcPr>
          <w:p w14:paraId="7E197853"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ESPLANADA</w:t>
            </w:r>
          </w:p>
        </w:tc>
      </w:tr>
      <w:tr w:rsidR="006E278A" w:rsidRPr="00A2248E" w14:paraId="481143C7" w14:textId="77777777" w:rsidTr="006E278A">
        <w:trPr>
          <w:trHeight w:val="20"/>
        </w:trPr>
        <w:tc>
          <w:tcPr>
            <w:tcW w:w="3114" w:type="dxa"/>
          </w:tcPr>
          <w:p w14:paraId="13BD03B8"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ARTLIBERALÍNEA</w:t>
            </w:r>
          </w:p>
        </w:tc>
        <w:tc>
          <w:tcPr>
            <w:tcW w:w="3544" w:type="dxa"/>
          </w:tcPr>
          <w:p w14:paraId="554469FB" w14:textId="77777777" w:rsidR="006E278A" w:rsidRPr="00A2248E" w:rsidRDefault="006E278A" w:rsidP="00C177C8">
            <w:pPr>
              <w:rPr>
                <w:rFonts w:cs="Calibri"/>
                <w:sz w:val="18"/>
                <w:szCs w:val="18"/>
              </w:rPr>
            </w:pPr>
            <w:r w:rsidRPr="00A2248E">
              <w:rPr>
                <w:rFonts w:cs="Calibri"/>
                <w:sz w:val="18"/>
                <w:szCs w:val="18"/>
              </w:rPr>
              <w:t>E. BLÜCHER</w:t>
            </w:r>
          </w:p>
        </w:tc>
        <w:tc>
          <w:tcPr>
            <w:tcW w:w="2976" w:type="dxa"/>
          </w:tcPr>
          <w:p w14:paraId="3CA2AE9B" w14:textId="77777777" w:rsidR="006E278A" w:rsidRPr="00A2248E" w:rsidRDefault="006E278A" w:rsidP="00C177C8">
            <w:pPr>
              <w:rPr>
                <w:rFonts w:cs="Calibri"/>
                <w:sz w:val="18"/>
                <w:szCs w:val="18"/>
              </w:rPr>
            </w:pPr>
            <w:r w:rsidRPr="00A2248E">
              <w:rPr>
                <w:rFonts w:cs="Calibri"/>
                <w:sz w:val="18"/>
                <w:szCs w:val="18"/>
              </w:rPr>
              <w:t>ESTAMPA</w:t>
            </w:r>
          </w:p>
        </w:tc>
      </w:tr>
      <w:tr w:rsidR="006E278A" w:rsidRPr="00A2248E" w14:paraId="1F9F9F5C" w14:textId="77777777" w:rsidTr="006E278A">
        <w:trPr>
          <w:trHeight w:val="20"/>
        </w:trPr>
        <w:tc>
          <w:tcPr>
            <w:tcW w:w="3114" w:type="dxa"/>
          </w:tcPr>
          <w:p w14:paraId="59621078" w14:textId="77777777" w:rsidR="006E278A" w:rsidRPr="00A2248E" w:rsidRDefault="006E278A" w:rsidP="00C177C8">
            <w:pPr>
              <w:rPr>
                <w:rFonts w:cs="Calibri"/>
                <w:sz w:val="18"/>
                <w:szCs w:val="18"/>
              </w:rPr>
            </w:pPr>
            <w:r w:rsidRPr="00A2248E">
              <w:rPr>
                <w:rFonts w:cs="Calibri"/>
                <w:sz w:val="18"/>
                <w:szCs w:val="18"/>
              </w:rPr>
              <w:t>ARTMED</w:t>
            </w:r>
          </w:p>
        </w:tc>
        <w:tc>
          <w:tcPr>
            <w:tcW w:w="3544" w:type="dxa"/>
          </w:tcPr>
          <w:p w14:paraId="221EAA01"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E.P.U.</w:t>
            </w:r>
          </w:p>
        </w:tc>
        <w:tc>
          <w:tcPr>
            <w:tcW w:w="2976" w:type="dxa"/>
          </w:tcPr>
          <w:p w14:paraId="0D6CBD1C" w14:textId="77777777" w:rsidR="006E278A" w:rsidRPr="00A2248E" w:rsidRDefault="006E278A" w:rsidP="00C177C8">
            <w:pPr>
              <w:rPr>
                <w:rFonts w:cs="Calibri"/>
                <w:sz w:val="18"/>
                <w:szCs w:val="18"/>
              </w:rPr>
            </w:pPr>
            <w:r w:rsidRPr="00A2248E">
              <w:rPr>
                <w:rFonts w:cs="Calibri"/>
                <w:sz w:val="18"/>
                <w:szCs w:val="18"/>
              </w:rPr>
              <w:t>Estefânia Gonçalves</w:t>
            </w:r>
          </w:p>
        </w:tc>
      </w:tr>
      <w:tr w:rsidR="006E278A" w:rsidRPr="00A2248E" w14:paraId="21D82982" w14:textId="77777777" w:rsidTr="006E278A">
        <w:trPr>
          <w:trHeight w:val="20"/>
        </w:trPr>
        <w:tc>
          <w:tcPr>
            <w:tcW w:w="3114" w:type="dxa"/>
          </w:tcPr>
          <w:p w14:paraId="49B14B23" w14:textId="77777777" w:rsidR="006E278A" w:rsidRPr="00A2248E" w:rsidRDefault="006E278A" w:rsidP="00C177C8">
            <w:pPr>
              <w:rPr>
                <w:rFonts w:cs="Calibri"/>
                <w:sz w:val="18"/>
                <w:szCs w:val="18"/>
              </w:rPr>
            </w:pPr>
            <w:r w:rsidRPr="00A2248E">
              <w:rPr>
                <w:rFonts w:cs="Calibri"/>
                <w:sz w:val="18"/>
                <w:szCs w:val="18"/>
              </w:rPr>
              <w:t>ATHENEU</w:t>
            </w:r>
          </w:p>
        </w:tc>
        <w:tc>
          <w:tcPr>
            <w:tcW w:w="3544" w:type="dxa"/>
          </w:tcPr>
          <w:p w14:paraId="319C58D4" w14:textId="77777777" w:rsidR="006E278A" w:rsidRPr="00A2248E" w:rsidRDefault="006E278A" w:rsidP="00C177C8">
            <w:pPr>
              <w:rPr>
                <w:rFonts w:cs="Calibri"/>
                <w:sz w:val="18"/>
                <w:szCs w:val="18"/>
                <w:lang w:val="en-US"/>
              </w:rPr>
            </w:pPr>
            <w:r w:rsidRPr="00A2248E">
              <w:rPr>
                <w:rFonts w:cs="Calibri"/>
                <w:sz w:val="18"/>
                <w:szCs w:val="18"/>
                <w:lang w:val="en-US"/>
              </w:rPr>
              <w:t>Ed. 34</w:t>
            </w:r>
          </w:p>
        </w:tc>
        <w:tc>
          <w:tcPr>
            <w:tcW w:w="2976" w:type="dxa"/>
          </w:tcPr>
          <w:p w14:paraId="5608920F" w14:textId="77777777" w:rsidR="006E278A" w:rsidRPr="00A2248E" w:rsidRDefault="006E278A" w:rsidP="00C177C8">
            <w:pPr>
              <w:rPr>
                <w:rFonts w:cs="Calibri"/>
                <w:sz w:val="18"/>
                <w:szCs w:val="18"/>
                <w:lang w:val="en-US"/>
              </w:rPr>
            </w:pPr>
            <w:r w:rsidRPr="00A2248E">
              <w:rPr>
                <w:rFonts w:cs="Calibri"/>
                <w:sz w:val="18"/>
                <w:szCs w:val="18"/>
                <w:lang w:val="en-US"/>
              </w:rPr>
              <w:t>FAAUSP</w:t>
            </w:r>
          </w:p>
        </w:tc>
      </w:tr>
      <w:tr w:rsidR="006E278A" w:rsidRPr="00A2248E" w14:paraId="5C61B7BD" w14:textId="77777777" w:rsidTr="006E278A">
        <w:trPr>
          <w:trHeight w:val="20"/>
        </w:trPr>
        <w:tc>
          <w:tcPr>
            <w:tcW w:w="3114" w:type="dxa"/>
          </w:tcPr>
          <w:p w14:paraId="7CBD34D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ÁTICA</w:t>
            </w:r>
          </w:p>
        </w:tc>
        <w:tc>
          <w:tcPr>
            <w:tcW w:w="3544" w:type="dxa"/>
          </w:tcPr>
          <w:p w14:paraId="01A038E8"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AMER FISHERIES SOCIETY</w:t>
            </w:r>
          </w:p>
        </w:tc>
        <w:tc>
          <w:tcPr>
            <w:tcW w:w="2976" w:type="dxa"/>
          </w:tcPr>
          <w:p w14:paraId="7AB3BCDF"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Facta</w:t>
            </w:r>
            <w:proofErr w:type="spellEnd"/>
          </w:p>
        </w:tc>
      </w:tr>
      <w:tr w:rsidR="006E278A" w:rsidRPr="00A2248E" w14:paraId="31802669" w14:textId="77777777" w:rsidTr="006E278A">
        <w:trPr>
          <w:trHeight w:val="20"/>
        </w:trPr>
        <w:tc>
          <w:tcPr>
            <w:tcW w:w="3114" w:type="dxa"/>
          </w:tcPr>
          <w:p w14:paraId="2BD2B54A"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ATLAS</w:t>
            </w:r>
          </w:p>
        </w:tc>
        <w:tc>
          <w:tcPr>
            <w:tcW w:w="3544" w:type="dxa"/>
          </w:tcPr>
          <w:p w14:paraId="4D819360"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AS</w:t>
            </w:r>
          </w:p>
        </w:tc>
        <w:tc>
          <w:tcPr>
            <w:tcW w:w="2976" w:type="dxa"/>
          </w:tcPr>
          <w:p w14:paraId="7EFFAC41" w14:textId="77777777" w:rsidR="006E278A" w:rsidRPr="00A2248E" w:rsidRDefault="006E278A" w:rsidP="00C177C8">
            <w:pPr>
              <w:autoSpaceDE w:val="0"/>
              <w:autoSpaceDN w:val="0"/>
              <w:adjustRightInd w:val="0"/>
              <w:rPr>
                <w:rFonts w:cs="Calibri"/>
                <w:sz w:val="18"/>
                <w:szCs w:val="18"/>
              </w:rPr>
            </w:pPr>
            <w:r w:rsidRPr="00A2248E">
              <w:rPr>
                <w:rStyle w:val="st"/>
                <w:rFonts w:cs="Calibri"/>
                <w:sz w:val="18"/>
                <w:szCs w:val="18"/>
              </w:rPr>
              <w:t>FAENZA EDITRICE</w:t>
            </w:r>
          </w:p>
        </w:tc>
      </w:tr>
      <w:tr w:rsidR="006E278A" w:rsidRPr="00A2248E" w14:paraId="272CB4C2" w14:textId="77777777" w:rsidTr="006E278A">
        <w:trPr>
          <w:trHeight w:val="20"/>
        </w:trPr>
        <w:tc>
          <w:tcPr>
            <w:tcW w:w="3114" w:type="dxa"/>
          </w:tcPr>
          <w:p w14:paraId="1C4E5A18"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ÁTOMO</w:t>
            </w:r>
          </w:p>
        </w:tc>
        <w:tc>
          <w:tcPr>
            <w:tcW w:w="3544" w:type="dxa"/>
          </w:tcPr>
          <w:p w14:paraId="04E31D4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BLACKWELL SCIENCE</w:t>
            </w:r>
          </w:p>
        </w:tc>
        <w:tc>
          <w:tcPr>
            <w:tcW w:w="2976" w:type="dxa"/>
          </w:tcPr>
          <w:p w14:paraId="17E7802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FAESP</w:t>
            </w:r>
          </w:p>
        </w:tc>
      </w:tr>
      <w:tr w:rsidR="006E278A" w:rsidRPr="00A2248E" w14:paraId="0329BAF9" w14:textId="77777777" w:rsidTr="006E278A">
        <w:trPr>
          <w:trHeight w:val="20"/>
        </w:trPr>
        <w:tc>
          <w:tcPr>
            <w:tcW w:w="3114" w:type="dxa"/>
          </w:tcPr>
          <w:p w14:paraId="791F46B9"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ATUAL</w:t>
            </w:r>
          </w:p>
        </w:tc>
        <w:tc>
          <w:tcPr>
            <w:tcW w:w="3544" w:type="dxa"/>
          </w:tcPr>
          <w:p w14:paraId="3FE915A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DO IMPA</w:t>
            </w:r>
          </w:p>
        </w:tc>
        <w:tc>
          <w:tcPr>
            <w:tcW w:w="2976" w:type="dxa"/>
          </w:tcPr>
          <w:p w14:paraId="6BF0779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FAPESP/IBAMA</w:t>
            </w:r>
          </w:p>
        </w:tc>
      </w:tr>
      <w:tr w:rsidR="006E278A" w:rsidRPr="00A2248E" w14:paraId="27CECB5B" w14:textId="77777777" w:rsidTr="006E278A">
        <w:trPr>
          <w:trHeight w:val="20"/>
        </w:trPr>
        <w:tc>
          <w:tcPr>
            <w:tcW w:w="3114" w:type="dxa"/>
          </w:tcPr>
          <w:p w14:paraId="72F69C86" w14:textId="77777777" w:rsidR="006E278A" w:rsidRPr="00A2248E" w:rsidRDefault="006E278A" w:rsidP="00C177C8">
            <w:pPr>
              <w:rPr>
                <w:rFonts w:cs="Calibri"/>
                <w:sz w:val="18"/>
                <w:szCs w:val="18"/>
              </w:rPr>
            </w:pPr>
            <w:r w:rsidRPr="00A2248E">
              <w:rPr>
                <w:rFonts w:cs="Calibri"/>
                <w:sz w:val="18"/>
                <w:szCs w:val="18"/>
              </w:rPr>
              <w:t>Autêntica</w:t>
            </w:r>
          </w:p>
        </w:tc>
        <w:tc>
          <w:tcPr>
            <w:tcW w:w="3544" w:type="dxa"/>
          </w:tcPr>
          <w:p w14:paraId="79DFB81D"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ED. EDUFBA</w:t>
            </w:r>
          </w:p>
        </w:tc>
        <w:tc>
          <w:tcPr>
            <w:tcW w:w="2976" w:type="dxa"/>
          </w:tcPr>
          <w:p w14:paraId="16A735FC" w14:textId="77777777" w:rsidR="006E278A" w:rsidRPr="00A2248E" w:rsidRDefault="006E278A" w:rsidP="00C177C8">
            <w:pPr>
              <w:autoSpaceDE w:val="0"/>
              <w:autoSpaceDN w:val="0"/>
              <w:adjustRightInd w:val="0"/>
              <w:rPr>
                <w:rFonts w:cs="Calibri"/>
                <w:sz w:val="18"/>
                <w:szCs w:val="18"/>
              </w:rPr>
            </w:pPr>
            <w:r w:rsidRPr="00A2248E">
              <w:rPr>
                <w:rStyle w:val="st"/>
                <w:rFonts w:cs="Calibri"/>
                <w:sz w:val="18"/>
                <w:szCs w:val="18"/>
              </w:rPr>
              <w:t>FAZENDO ARTE</w:t>
            </w:r>
          </w:p>
        </w:tc>
      </w:tr>
      <w:tr w:rsidR="006E278A" w:rsidRPr="00A2248E" w14:paraId="0DFC02CD" w14:textId="77777777" w:rsidTr="006E278A">
        <w:trPr>
          <w:trHeight w:val="20"/>
        </w:trPr>
        <w:tc>
          <w:tcPr>
            <w:tcW w:w="3114" w:type="dxa"/>
          </w:tcPr>
          <w:p w14:paraId="435C2E7C"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AUTORES ASSOCIADOS</w:t>
            </w:r>
          </w:p>
        </w:tc>
        <w:tc>
          <w:tcPr>
            <w:tcW w:w="3544" w:type="dxa"/>
          </w:tcPr>
          <w:p w14:paraId="42702F60"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EDUSP</w:t>
            </w:r>
          </w:p>
        </w:tc>
        <w:tc>
          <w:tcPr>
            <w:tcW w:w="2976" w:type="dxa"/>
          </w:tcPr>
          <w:p w14:paraId="64D6580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FEALQ</w:t>
            </w:r>
          </w:p>
        </w:tc>
      </w:tr>
      <w:tr w:rsidR="006E278A" w:rsidRPr="00A2248E" w14:paraId="24072830" w14:textId="77777777" w:rsidTr="006E278A">
        <w:trPr>
          <w:trHeight w:val="20"/>
        </w:trPr>
        <w:tc>
          <w:tcPr>
            <w:tcW w:w="3114" w:type="dxa"/>
          </w:tcPr>
          <w:p w14:paraId="1804286C"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AVERCAMP</w:t>
            </w:r>
          </w:p>
        </w:tc>
        <w:tc>
          <w:tcPr>
            <w:tcW w:w="3544" w:type="dxa"/>
          </w:tcPr>
          <w:p w14:paraId="728F88AE"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EXPRESSÃO GRÁFICA</w:t>
            </w:r>
          </w:p>
        </w:tc>
        <w:tc>
          <w:tcPr>
            <w:tcW w:w="2976" w:type="dxa"/>
          </w:tcPr>
          <w:p w14:paraId="077B6610" w14:textId="77777777" w:rsidR="006E278A" w:rsidRPr="00A2248E" w:rsidRDefault="006E278A" w:rsidP="00C177C8">
            <w:pPr>
              <w:rPr>
                <w:rFonts w:cs="Calibri"/>
                <w:sz w:val="18"/>
                <w:szCs w:val="18"/>
                <w:lang w:val="en-US"/>
              </w:rPr>
            </w:pPr>
            <w:r w:rsidRPr="00A2248E">
              <w:rPr>
                <w:rFonts w:cs="Calibri"/>
                <w:sz w:val="18"/>
                <w:szCs w:val="18"/>
                <w:lang w:val="en-US"/>
              </w:rPr>
              <w:t xml:space="preserve">FEBRASGO </w:t>
            </w:r>
          </w:p>
        </w:tc>
      </w:tr>
      <w:tr w:rsidR="006E278A" w:rsidRPr="00A2248E" w14:paraId="38C4408A" w14:textId="77777777" w:rsidTr="006E278A">
        <w:trPr>
          <w:trHeight w:val="20"/>
        </w:trPr>
        <w:tc>
          <w:tcPr>
            <w:tcW w:w="3114" w:type="dxa"/>
          </w:tcPr>
          <w:p w14:paraId="419D920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BAGAÇO</w:t>
            </w:r>
          </w:p>
        </w:tc>
        <w:tc>
          <w:tcPr>
            <w:tcW w:w="3544" w:type="dxa"/>
          </w:tcPr>
          <w:p w14:paraId="54F6FEAA"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ED. GENTE</w:t>
            </w:r>
          </w:p>
        </w:tc>
        <w:tc>
          <w:tcPr>
            <w:tcW w:w="2976" w:type="dxa"/>
          </w:tcPr>
          <w:p w14:paraId="2294927B" w14:textId="77777777" w:rsidR="006E278A" w:rsidRPr="00A2248E" w:rsidRDefault="006E278A" w:rsidP="00C177C8">
            <w:pPr>
              <w:rPr>
                <w:rFonts w:cs="Calibri"/>
                <w:sz w:val="18"/>
                <w:szCs w:val="18"/>
                <w:lang w:val="en-US"/>
              </w:rPr>
            </w:pPr>
            <w:r w:rsidRPr="00A2248E">
              <w:rPr>
                <w:rFonts w:cs="Calibri"/>
                <w:sz w:val="18"/>
                <w:szCs w:val="18"/>
                <w:lang w:val="en-US"/>
              </w:rPr>
              <w:t>FEDAP</w:t>
            </w:r>
          </w:p>
        </w:tc>
      </w:tr>
      <w:tr w:rsidR="006E278A" w:rsidRPr="00A2248E" w14:paraId="62C5AF89" w14:textId="77777777" w:rsidTr="006E278A">
        <w:trPr>
          <w:trHeight w:val="20"/>
        </w:trPr>
        <w:tc>
          <w:tcPr>
            <w:tcW w:w="3114" w:type="dxa"/>
          </w:tcPr>
          <w:p w14:paraId="5BECCF63"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BARAUNA</w:t>
            </w:r>
          </w:p>
        </w:tc>
        <w:tc>
          <w:tcPr>
            <w:tcW w:w="3544" w:type="dxa"/>
          </w:tcPr>
          <w:p w14:paraId="26DD0054" w14:textId="77777777" w:rsidR="006E278A" w:rsidRPr="00A2248E" w:rsidRDefault="006E278A" w:rsidP="00C177C8">
            <w:pPr>
              <w:rPr>
                <w:rFonts w:cs="Calibri"/>
                <w:sz w:val="18"/>
                <w:szCs w:val="18"/>
              </w:rPr>
            </w:pPr>
            <w:r w:rsidRPr="00A2248E">
              <w:rPr>
                <w:rFonts w:cs="Calibri"/>
                <w:sz w:val="18"/>
                <w:szCs w:val="18"/>
                <w:shd w:val="clear" w:color="auto" w:fill="EFF0F4"/>
              </w:rPr>
              <w:t>Ed. GSP</w:t>
            </w:r>
          </w:p>
        </w:tc>
        <w:tc>
          <w:tcPr>
            <w:tcW w:w="2976" w:type="dxa"/>
          </w:tcPr>
          <w:p w14:paraId="0762578F"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FEPMVZ</w:t>
            </w:r>
          </w:p>
        </w:tc>
      </w:tr>
      <w:tr w:rsidR="006E278A" w:rsidRPr="00A2248E" w14:paraId="5AA24B38" w14:textId="77777777" w:rsidTr="006E278A">
        <w:trPr>
          <w:trHeight w:val="20"/>
        </w:trPr>
        <w:tc>
          <w:tcPr>
            <w:tcW w:w="3114" w:type="dxa"/>
          </w:tcPr>
          <w:p w14:paraId="54EC0983" w14:textId="77777777" w:rsidR="006E278A" w:rsidRPr="00A2248E" w:rsidRDefault="006E278A" w:rsidP="00C177C8">
            <w:pPr>
              <w:rPr>
                <w:rFonts w:cs="Calibri"/>
                <w:sz w:val="18"/>
                <w:szCs w:val="18"/>
              </w:rPr>
            </w:pPr>
            <w:r w:rsidRPr="00A2248E">
              <w:rPr>
                <w:rFonts w:cs="Calibri"/>
                <w:sz w:val="18"/>
                <w:szCs w:val="18"/>
              </w:rPr>
              <w:t>BARCELONA</w:t>
            </w:r>
          </w:p>
        </w:tc>
        <w:tc>
          <w:tcPr>
            <w:tcW w:w="3544" w:type="dxa"/>
          </w:tcPr>
          <w:p w14:paraId="7E35D24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LETRA D'ÁGUA</w:t>
            </w:r>
          </w:p>
        </w:tc>
        <w:tc>
          <w:tcPr>
            <w:tcW w:w="2976" w:type="dxa"/>
          </w:tcPr>
          <w:p w14:paraId="71D02EDA"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FERMATA</w:t>
            </w:r>
          </w:p>
        </w:tc>
      </w:tr>
      <w:tr w:rsidR="006E278A" w:rsidRPr="00A2248E" w14:paraId="3D2927F4" w14:textId="77777777" w:rsidTr="006E278A">
        <w:trPr>
          <w:trHeight w:val="20"/>
        </w:trPr>
        <w:tc>
          <w:tcPr>
            <w:tcW w:w="3114" w:type="dxa"/>
          </w:tcPr>
          <w:p w14:paraId="1F2C7E16" w14:textId="77777777" w:rsidR="006E278A" w:rsidRPr="00A2248E" w:rsidRDefault="006E278A" w:rsidP="00C177C8">
            <w:pPr>
              <w:rPr>
                <w:rFonts w:cs="Calibri"/>
                <w:sz w:val="18"/>
                <w:szCs w:val="18"/>
              </w:rPr>
            </w:pPr>
            <w:r w:rsidRPr="00A2248E">
              <w:rPr>
                <w:rFonts w:cs="Calibri"/>
                <w:sz w:val="18"/>
                <w:szCs w:val="18"/>
              </w:rPr>
              <w:t>Bei Comunicação</w:t>
            </w:r>
          </w:p>
        </w:tc>
        <w:tc>
          <w:tcPr>
            <w:tcW w:w="3544" w:type="dxa"/>
          </w:tcPr>
          <w:p w14:paraId="08EDC433" w14:textId="77777777" w:rsidR="006E278A" w:rsidRPr="00A2248E" w:rsidRDefault="006E278A" w:rsidP="00C177C8">
            <w:pPr>
              <w:rPr>
                <w:rFonts w:cs="Calibri"/>
                <w:sz w:val="18"/>
                <w:szCs w:val="18"/>
                <w:lang w:val="en-US"/>
              </w:rPr>
            </w:pPr>
            <w:r w:rsidRPr="00A2248E">
              <w:rPr>
                <w:rFonts w:cs="Calibri"/>
                <w:sz w:val="18"/>
                <w:szCs w:val="18"/>
                <w:lang w:val="en-US"/>
              </w:rPr>
              <w:t xml:space="preserve">Ed. </w:t>
            </w:r>
            <w:proofErr w:type="spellStart"/>
            <w:r w:rsidRPr="00A2248E">
              <w:rPr>
                <w:rFonts w:cs="Calibri"/>
                <w:sz w:val="18"/>
                <w:szCs w:val="18"/>
                <w:lang w:val="en-US"/>
              </w:rPr>
              <w:t>Leya</w:t>
            </w:r>
            <w:proofErr w:type="spellEnd"/>
            <w:r w:rsidRPr="00A2248E">
              <w:rPr>
                <w:rFonts w:cs="Calibri"/>
                <w:sz w:val="18"/>
                <w:szCs w:val="18"/>
                <w:lang w:val="en-US"/>
              </w:rPr>
              <w:t xml:space="preserve"> Brasil</w:t>
            </w:r>
          </w:p>
        </w:tc>
        <w:tc>
          <w:tcPr>
            <w:tcW w:w="2976" w:type="dxa"/>
          </w:tcPr>
          <w:p w14:paraId="248C8077" w14:textId="77777777" w:rsidR="006E278A" w:rsidRPr="00A2248E" w:rsidRDefault="006E278A" w:rsidP="00C177C8">
            <w:pPr>
              <w:rPr>
                <w:rFonts w:cs="Calibri"/>
                <w:sz w:val="18"/>
                <w:szCs w:val="18"/>
              </w:rPr>
            </w:pPr>
            <w:r w:rsidRPr="00A2248E">
              <w:rPr>
                <w:rFonts w:cs="Calibri"/>
                <w:sz w:val="18"/>
                <w:szCs w:val="18"/>
              </w:rPr>
              <w:t>Ferreira</w:t>
            </w:r>
          </w:p>
        </w:tc>
      </w:tr>
      <w:tr w:rsidR="006E278A" w:rsidRPr="00A2248E" w14:paraId="4679CE14" w14:textId="77777777" w:rsidTr="006E278A">
        <w:trPr>
          <w:trHeight w:val="20"/>
        </w:trPr>
        <w:tc>
          <w:tcPr>
            <w:tcW w:w="3114" w:type="dxa"/>
          </w:tcPr>
          <w:p w14:paraId="6EEE837F"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BELAS LETRAS</w:t>
            </w:r>
          </w:p>
        </w:tc>
        <w:tc>
          <w:tcPr>
            <w:tcW w:w="3544" w:type="dxa"/>
          </w:tcPr>
          <w:p w14:paraId="4F37806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TEXTOS</w:t>
            </w:r>
          </w:p>
        </w:tc>
        <w:tc>
          <w:tcPr>
            <w:tcW w:w="2976" w:type="dxa"/>
          </w:tcPr>
          <w:p w14:paraId="1F4573D7"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FGV</w:t>
            </w:r>
          </w:p>
        </w:tc>
      </w:tr>
      <w:tr w:rsidR="006E278A" w:rsidRPr="00A2248E" w14:paraId="363DCDC4" w14:textId="77777777" w:rsidTr="006E278A">
        <w:trPr>
          <w:trHeight w:val="20"/>
        </w:trPr>
        <w:tc>
          <w:tcPr>
            <w:tcW w:w="3114" w:type="dxa"/>
          </w:tcPr>
          <w:p w14:paraId="49E3C056"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BERTRAND BRASIL</w:t>
            </w:r>
          </w:p>
        </w:tc>
        <w:tc>
          <w:tcPr>
            <w:tcW w:w="3544" w:type="dxa"/>
          </w:tcPr>
          <w:p w14:paraId="415692BC"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UFLA</w:t>
            </w:r>
          </w:p>
        </w:tc>
        <w:tc>
          <w:tcPr>
            <w:tcW w:w="2976" w:type="dxa"/>
          </w:tcPr>
          <w:p w14:paraId="31481AE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FIO CRUZ</w:t>
            </w:r>
          </w:p>
        </w:tc>
      </w:tr>
      <w:tr w:rsidR="006E278A" w:rsidRPr="00A2248E" w14:paraId="7D3C3BEE" w14:textId="77777777" w:rsidTr="006E278A">
        <w:trPr>
          <w:trHeight w:val="20"/>
        </w:trPr>
        <w:tc>
          <w:tcPr>
            <w:tcW w:w="3114" w:type="dxa"/>
          </w:tcPr>
          <w:p w14:paraId="7C0B9F9B" w14:textId="77777777" w:rsidR="006E278A" w:rsidRPr="00A2248E" w:rsidRDefault="006E278A" w:rsidP="00C177C8">
            <w:pPr>
              <w:rPr>
                <w:rFonts w:cs="Calibri"/>
                <w:sz w:val="18"/>
                <w:szCs w:val="18"/>
              </w:rPr>
            </w:pPr>
            <w:r w:rsidRPr="00A2248E">
              <w:rPr>
                <w:rFonts w:cs="Calibri"/>
                <w:sz w:val="18"/>
                <w:szCs w:val="18"/>
              </w:rPr>
              <w:t xml:space="preserve">Best </w:t>
            </w:r>
            <w:proofErr w:type="spellStart"/>
            <w:r w:rsidRPr="00A2248E">
              <w:rPr>
                <w:rFonts w:cs="Calibri"/>
                <w:sz w:val="18"/>
                <w:szCs w:val="18"/>
              </w:rPr>
              <w:t>Seller</w:t>
            </w:r>
            <w:proofErr w:type="spellEnd"/>
          </w:p>
        </w:tc>
        <w:tc>
          <w:tcPr>
            <w:tcW w:w="3544" w:type="dxa"/>
          </w:tcPr>
          <w:p w14:paraId="64F7017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UFMG</w:t>
            </w:r>
          </w:p>
        </w:tc>
        <w:tc>
          <w:tcPr>
            <w:tcW w:w="2976" w:type="dxa"/>
          </w:tcPr>
          <w:p w14:paraId="7300B568"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Fisiobrasil</w:t>
            </w:r>
            <w:proofErr w:type="spellEnd"/>
          </w:p>
        </w:tc>
      </w:tr>
      <w:tr w:rsidR="006E278A" w:rsidRPr="00A2248E" w14:paraId="3F260C85" w14:textId="77777777" w:rsidTr="006E278A">
        <w:trPr>
          <w:trHeight w:val="20"/>
        </w:trPr>
        <w:tc>
          <w:tcPr>
            <w:tcW w:w="3114" w:type="dxa"/>
          </w:tcPr>
          <w:p w14:paraId="0AD4220F" w14:textId="77777777" w:rsidR="006E278A" w:rsidRPr="00A2248E" w:rsidRDefault="006E278A" w:rsidP="00C177C8">
            <w:pPr>
              <w:rPr>
                <w:rFonts w:cs="Calibri"/>
                <w:sz w:val="18"/>
                <w:szCs w:val="18"/>
              </w:rPr>
            </w:pPr>
            <w:r w:rsidRPr="00A2248E">
              <w:rPr>
                <w:rFonts w:cs="Calibri"/>
                <w:sz w:val="18"/>
                <w:szCs w:val="18"/>
              </w:rPr>
              <w:t>BESTBOLSO</w:t>
            </w:r>
          </w:p>
        </w:tc>
        <w:tc>
          <w:tcPr>
            <w:tcW w:w="3544" w:type="dxa"/>
          </w:tcPr>
          <w:p w14:paraId="072B520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UFPEL</w:t>
            </w:r>
          </w:p>
        </w:tc>
        <w:tc>
          <w:tcPr>
            <w:tcW w:w="2976" w:type="dxa"/>
          </w:tcPr>
          <w:p w14:paraId="23F668FA"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FOCO JURÍDICO</w:t>
            </w:r>
          </w:p>
        </w:tc>
      </w:tr>
      <w:tr w:rsidR="006E278A" w:rsidRPr="00A2248E" w14:paraId="1232260C" w14:textId="77777777" w:rsidTr="006E278A">
        <w:trPr>
          <w:trHeight w:val="20"/>
        </w:trPr>
        <w:tc>
          <w:tcPr>
            <w:tcW w:w="3114" w:type="dxa"/>
          </w:tcPr>
          <w:p w14:paraId="31BB3205"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Blücher</w:t>
            </w:r>
            <w:proofErr w:type="spellEnd"/>
          </w:p>
        </w:tc>
        <w:tc>
          <w:tcPr>
            <w:tcW w:w="3544" w:type="dxa"/>
          </w:tcPr>
          <w:p w14:paraId="757AAC4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UFPR</w:t>
            </w:r>
          </w:p>
        </w:tc>
        <w:tc>
          <w:tcPr>
            <w:tcW w:w="2976" w:type="dxa"/>
          </w:tcPr>
          <w:p w14:paraId="7E2FFE0D" w14:textId="77777777" w:rsidR="006E278A" w:rsidRPr="00A2248E" w:rsidRDefault="006E278A" w:rsidP="00C177C8">
            <w:pPr>
              <w:rPr>
                <w:rFonts w:cs="Calibri"/>
                <w:sz w:val="18"/>
                <w:szCs w:val="18"/>
              </w:rPr>
            </w:pPr>
            <w:r w:rsidRPr="00A2248E">
              <w:rPr>
                <w:rFonts w:cs="Calibri"/>
                <w:sz w:val="18"/>
                <w:szCs w:val="18"/>
              </w:rPr>
              <w:t>FONTOURA</w:t>
            </w:r>
          </w:p>
        </w:tc>
      </w:tr>
      <w:tr w:rsidR="006E278A" w:rsidRPr="00A2248E" w14:paraId="79547266" w14:textId="77777777" w:rsidTr="006E278A">
        <w:trPr>
          <w:trHeight w:val="20"/>
        </w:trPr>
        <w:tc>
          <w:tcPr>
            <w:tcW w:w="3114" w:type="dxa"/>
          </w:tcPr>
          <w:p w14:paraId="28EA4E70" w14:textId="77777777" w:rsidR="006E278A" w:rsidRPr="00A2248E" w:rsidRDefault="006E278A" w:rsidP="00C177C8">
            <w:pPr>
              <w:autoSpaceDE w:val="0"/>
              <w:autoSpaceDN w:val="0"/>
              <w:adjustRightInd w:val="0"/>
              <w:rPr>
                <w:rFonts w:cs="Calibri"/>
                <w:bCs/>
                <w:sz w:val="18"/>
                <w:szCs w:val="18"/>
              </w:rPr>
            </w:pPr>
            <w:r w:rsidRPr="00A2248E">
              <w:rPr>
                <w:rFonts w:cs="Calibri"/>
                <w:bCs/>
                <w:sz w:val="18"/>
                <w:szCs w:val="18"/>
              </w:rPr>
              <w:t>BOITEMPO</w:t>
            </w:r>
          </w:p>
        </w:tc>
        <w:tc>
          <w:tcPr>
            <w:tcW w:w="3544" w:type="dxa"/>
          </w:tcPr>
          <w:p w14:paraId="3FCFDB6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UFRGS</w:t>
            </w:r>
          </w:p>
        </w:tc>
        <w:tc>
          <w:tcPr>
            <w:tcW w:w="2976" w:type="dxa"/>
          </w:tcPr>
          <w:p w14:paraId="241FF706"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FORENSE</w:t>
            </w:r>
          </w:p>
        </w:tc>
      </w:tr>
      <w:tr w:rsidR="006E278A" w:rsidRPr="00A2248E" w14:paraId="7AF16B3C" w14:textId="77777777" w:rsidTr="006E278A">
        <w:trPr>
          <w:trHeight w:val="20"/>
        </w:trPr>
        <w:tc>
          <w:tcPr>
            <w:tcW w:w="3114" w:type="dxa"/>
          </w:tcPr>
          <w:p w14:paraId="37B5AF5D" w14:textId="77777777" w:rsidR="006E278A" w:rsidRPr="00A2248E" w:rsidRDefault="006E278A" w:rsidP="00C177C8">
            <w:pPr>
              <w:rPr>
                <w:rFonts w:cs="Calibri"/>
                <w:sz w:val="18"/>
                <w:szCs w:val="18"/>
              </w:rPr>
            </w:pPr>
            <w:r w:rsidRPr="00A2248E">
              <w:rPr>
                <w:rFonts w:cs="Calibri"/>
                <w:sz w:val="18"/>
                <w:szCs w:val="18"/>
              </w:rPr>
              <w:t>BOOKMAN</w:t>
            </w:r>
          </w:p>
        </w:tc>
        <w:tc>
          <w:tcPr>
            <w:tcW w:w="3544" w:type="dxa"/>
          </w:tcPr>
          <w:p w14:paraId="50154373" w14:textId="77777777" w:rsidR="006E278A" w:rsidRPr="00A2248E" w:rsidRDefault="006E278A" w:rsidP="00C177C8">
            <w:pPr>
              <w:rPr>
                <w:rFonts w:cs="Calibri"/>
                <w:sz w:val="18"/>
                <w:szCs w:val="18"/>
              </w:rPr>
            </w:pPr>
            <w:r w:rsidRPr="00A2248E">
              <w:rPr>
                <w:rFonts w:cs="Calibri"/>
                <w:sz w:val="18"/>
                <w:szCs w:val="18"/>
              </w:rPr>
              <w:t>Ed. UFSC</w:t>
            </w:r>
          </w:p>
        </w:tc>
        <w:tc>
          <w:tcPr>
            <w:tcW w:w="2976" w:type="dxa"/>
          </w:tcPr>
          <w:p w14:paraId="5AC96340"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FÓRUM</w:t>
            </w:r>
          </w:p>
        </w:tc>
      </w:tr>
      <w:tr w:rsidR="006E278A" w:rsidRPr="00A2248E" w14:paraId="6D0EDFF8" w14:textId="77777777" w:rsidTr="006E278A">
        <w:trPr>
          <w:trHeight w:val="20"/>
        </w:trPr>
        <w:tc>
          <w:tcPr>
            <w:tcW w:w="3114" w:type="dxa"/>
          </w:tcPr>
          <w:p w14:paraId="1AABC699"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BRASILEIRENSE</w:t>
            </w:r>
          </w:p>
        </w:tc>
        <w:tc>
          <w:tcPr>
            <w:tcW w:w="3544" w:type="dxa"/>
          </w:tcPr>
          <w:p w14:paraId="4AEEA15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UFSM</w:t>
            </w:r>
          </w:p>
        </w:tc>
        <w:tc>
          <w:tcPr>
            <w:tcW w:w="2976" w:type="dxa"/>
          </w:tcPr>
          <w:p w14:paraId="3FB06491" w14:textId="77777777" w:rsidR="006E278A" w:rsidRPr="00A2248E" w:rsidRDefault="006E278A" w:rsidP="00C177C8">
            <w:pPr>
              <w:rPr>
                <w:rFonts w:cs="Calibri"/>
                <w:sz w:val="18"/>
                <w:szCs w:val="18"/>
              </w:rPr>
            </w:pPr>
            <w:r w:rsidRPr="00A2248E">
              <w:rPr>
                <w:rFonts w:cs="Calibri"/>
                <w:sz w:val="18"/>
                <w:szCs w:val="18"/>
              </w:rPr>
              <w:t>Frase</w:t>
            </w:r>
          </w:p>
        </w:tc>
      </w:tr>
      <w:tr w:rsidR="006E278A" w:rsidRPr="00A2248E" w14:paraId="67F03657" w14:textId="77777777" w:rsidTr="006E278A">
        <w:trPr>
          <w:trHeight w:val="20"/>
        </w:trPr>
        <w:tc>
          <w:tcPr>
            <w:tcW w:w="3114" w:type="dxa"/>
          </w:tcPr>
          <w:p w14:paraId="6EB3305E"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BRASPORT</w:t>
            </w:r>
          </w:p>
        </w:tc>
        <w:tc>
          <w:tcPr>
            <w:tcW w:w="3544" w:type="dxa"/>
          </w:tcPr>
          <w:p w14:paraId="6B5368F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UFV</w:t>
            </w:r>
          </w:p>
        </w:tc>
        <w:tc>
          <w:tcPr>
            <w:tcW w:w="2976" w:type="dxa"/>
          </w:tcPr>
          <w:p w14:paraId="79EF2F2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FREITAS BASTOS</w:t>
            </w:r>
          </w:p>
        </w:tc>
      </w:tr>
      <w:tr w:rsidR="006E278A" w:rsidRPr="00A2248E" w14:paraId="637374F7" w14:textId="77777777" w:rsidTr="006E278A">
        <w:trPr>
          <w:trHeight w:val="20"/>
        </w:trPr>
        <w:tc>
          <w:tcPr>
            <w:tcW w:w="3114" w:type="dxa"/>
          </w:tcPr>
          <w:p w14:paraId="0561A5B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BRIQUET DE LEMOS</w:t>
            </w:r>
          </w:p>
        </w:tc>
        <w:tc>
          <w:tcPr>
            <w:tcW w:w="3544" w:type="dxa"/>
          </w:tcPr>
          <w:p w14:paraId="0E1F057F"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ED. UNESP</w:t>
            </w:r>
          </w:p>
        </w:tc>
        <w:tc>
          <w:tcPr>
            <w:tcW w:w="2976" w:type="dxa"/>
          </w:tcPr>
          <w:p w14:paraId="57228C76" w14:textId="77777777" w:rsidR="006E278A" w:rsidRPr="00A2248E" w:rsidRDefault="006E278A" w:rsidP="00C177C8">
            <w:pPr>
              <w:rPr>
                <w:rFonts w:cs="Calibri"/>
                <w:sz w:val="18"/>
                <w:szCs w:val="18"/>
              </w:rPr>
            </w:pPr>
            <w:r w:rsidRPr="00A2248E">
              <w:rPr>
                <w:rFonts w:cs="Calibri"/>
                <w:sz w:val="18"/>
                <w:szCs w:val="18"/>
              </w:rPr>
              <w:t>FTD</w:t>
            </w:r>
          </w:p>
        </w:tc>
      </w:tr>
      <w:tr w:rsidR="006E278A" w:rsidRPr="00A2248E" w14:paraId="4684E88A" w14:textId="77777777" w:rsidTr="006E278A">
        <w:trPr>
          <w:trHeight w:val="20"/>
        </w:trPr>
        <w:tc>
          <w:tcPr>
            <w:tcW w:w="3114" w:type="dxa"/>
          </w:tcPr>
          <w:p w14:paraId="5F5B095C"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CACAU</w:t>
            </w:r>
          </w:p>
        </w:tc>
        <w:tc>
          <w:tcPr>
            <w:tcW w:w="3544" w:type="dxa"/>
          </w:tcPr>
          <w:p w14:paraId="42830243"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 UNICAMP</w:t>
            </w:r>
          </w:p>
        </w:tc>
        <w:tc>
          <w:tcPr>
            <w:tcW w:w="2976" w:type="dxa"/>
          </w:tcPr>
          <w:p w14:paraId="36FA9723"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Fundação Calouste Gulbenkian</w:t>
            </w:r>
          </w:p>
        </w:tc>
      </w:tr>
      <w:tr w:rsidR="006E278A" w:rsidRPr="00A2248E" w14:paraId="6B475C20" w14:textId="77777777" w:rsidTr="006E278A">
        <w:trPr>
          <w:trHeight w:val="20"/>
        </w:trPr>
        <w:tc>
          <w:tcPr>
            <w:tcW w:w="3114" w:type="dxa"/>
          </w:tcPr>
          <w:p w14:paraId="73D9D344"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CAMPUS</w:t>
            </w:r>
          </w:p>
        </w:tc>
        <w:tc>
          <w:tcPr>
            <w:tcW w:w="3544" w:type="dxa"/>
          </w:tcPr>
          <w:p w14:paraId="068ACF71" w14:textId="77777777" w:rsidR="006E278A" w:rsidRPr="00A2248E" w:rsidRDefault="006E278A" w:rsidP="00C177C8">
            <w:pPr>
              <w:rPr>
                <w:rFonts w:cs="Calibri"/>
                <w:sz w:val="18"/>
                <w:szCs w:val="18"/>
              </w:rPr>
            </w:pPr>
            <w:r w:rsidRPr="00A2248E">
              <w:rPr>
                <w:rFonts w:cs="Calibri"/>
                <w:sz w:val="18"/>
                <w:szCs w:val="18"/>
              </w:rPr>
              <w:t>Ed. UNIVALI</w:t>
            </w:r>
          </w:p>
        </w:tc>
        <w:tc>
          <w:tcPr>
            <w:tcW w:w="2976" w:type="dxa"/>
          </w:tcPr>
          <w:p w14:paraId="1644DFB8"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Fundação Christiano Ottoni</w:t>
            </w:r>
          </w:p>
        </w:tc>
      </w:tr>
      <w:tr w:rsidR="006E278A" w:rsidRPr="00A2248E" w14:paraId="5540BC27" w14:textId="77777777" w:rsidTr="006E278A">
        <w:trPr>
          <w:trHeight w:val="20"/>
        </w:trPr>
        <w:tc>
          <w:tcPr>
            <w:tcW w:w="3114" w:type="dxa"/>
          </w:tcPr>
          <w:p w14:paraId="2BA62000"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Fundação Roberto Marinho</w:t>
            </w:r>
          </w:p>
        </w:tc>
        <w:tc>
          <w:tcPr>
            <w:tcW w:w="3544" w:type="dxa"/>
          </w:tcPr>
          <w:p w14:paraId="1F267AE4"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LAFONTE</w:t>
            </w:r>
          </w:p>
        </w:tc>
        <w:tc>
          <w:tcPr>
            <w:tcW w:w="2976" w:type="dxa"/>
          </w:tcPr>
          <w:p w14:paraId="22453CF8" w14:textId="77777777" w:rsidR="006E278A" w:rsidRPr="00566120" w:rsidRDefault="006E278A" w:rsidP="00C177C8">
            <w:pPr>
              <w:rPr>
                <w:rFonts w:cs="Calibri"/>
                <w:sz w:val="18"/>
                <w:szCs w:val="18"/>
              </w:rPr>
            </w:pPr>
            <w:r w:rsidRPr="00566120">
              <w:rPr>
                <w:rFonts w:cs="Calibri"/>
                <w:sz w:val="18"/>
                <w:szCs w:val="18"/>
              </w:rPr>
              <w:t>Objetiva</w:t>
            </w:r>
          </w:p>
        </w:tc>
      </w:tr>
      <w:tr w:rsidR="006E278A" w:rsidRPr="00A2248E" w14:paraId="55692067" w14:textId="77777777" w:rsidTr="006E278A">
        <w:trPr>
          <w:trHeight w:val="20"/>
        </w:trPr>
        <w:tc>
          <w:tcPr>
            <w:tcW w:w="3114" w:type="dxa"/>
          </w:tcPr>
          <w:p w14:paraId="2F7EF7A4"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FUNDEP</w:t>
            </w:r>
          </w:p>
        </w:tc>
        <w:tc>
          <w:tcPr>
            <w:tcW w:w="3544" w:type="dxa"/>
          </w:tcPr>
          <w:p w14:paraId="34EF0F64"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LAMPARINA</w:t>
            </w:r>
          </w:p>
        </w:tc>
        <w:tc>
          <w:tcPr>
            <w:tcW w:w="2976" w:type="dxa"/>
          </w:tcPr>
          <w:p w14:paraId="522E4DBD"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ODEBRECHT</w:t>
            </w:r>
          </w:p>
        </w:tc>
      </w:tr>
      <w:tr w:rsidR="006E278A" w:rsidRPr="00A2248E" w14:paraId="5689371B" w14:textId="77777777" w:rsidTr="006E278A">
        <w:trPr>
          <w:trHeight w:val="20"/>
        </w:trPr>
        <w:tc>
          <w:tcPr>
            <w:tcW w:w="3114" w:type="dxa"/>
          </w:tcPr>
          <w:p w14:paraId="3D0CF9F7"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FUNENSEG</w:t>
            </w:r>
          </w:p>
        </w:tc>
        <w:tc>
          <w:tcPr>
            <w:tcW w:w="3544" w:type="dxa"/>
          </w:tcPr>
          <w:p w14:paraId="35DE5DCF" w14:textId="77777777" w:rsidR="006E278A" w:rsidRPr="00566120" w:rsidRDefault="006E278A" w:rsidP="00C177C8">
            <w:pPr>
              <w:pStyle w:val="Ttulo2"/>
              <w:shd w:val="clear" w:color="auto" w:fill="FFFFFF"/>
              <w:rPr>
                <w:rFonts w:ascii="Calibri" w:hAnsi="Calibri" w:cs="Calibri"/>
                <w:b w:val="0"/>
                <w:sz w:val="18"/>
                <w:szCs w:val="18"/>
              </w:rPr>
            </w:pPr>
            <w:r w:rsidRPr="00566120">
              <w:rPr>
                <w:rFonts w:ascii="Calibri" w:hAnsi="Calibri" w:cs="Calibri"/>
                <w:b w:val="0"/>
                <w:sz w:val="18"/>
                <w:szCs w:val="18"/>
              </w:rPr>
              <w:t>LDIBE</w:t>
            </w:r>
          </w:p>
        </w:tc>
        <w:tc>
          <w:tcPr>
            <w:tcW w:w="2976" w:type="dxa"/>
          </w:tcPr>
          <w:p w14:paraId="2EC1A950"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OFICINA DE TEXTOS</w:t>
            </w:r>
          </w:p>
        </w:tc>
      </w:tr>
      <w:tr w:rsidR="006E278A" w:rsidRPr="00A2248E" w14:paraId="6DA24FAB" w14:textId="77777777" w:rsidTr="006E278A">
        <w:trPr>
          <w:trHeight w:val="20"/>
        </w:trPr>
        <w:tc>
          <w:tcPr>
            <w:tcW w:w="3114" w:type="dxa"/>
          </w:tcPr>
          <w:p w14:paraId="6913E6DD"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FUNEP</w:t>
            </w:r>
          </w:p>
        </w:tc>
        <w:tc>
          <w:tcPr>
            <w:tcW w:w="3544" w:type="dxa"/>
          </w:tcPr>
          <w:p w14:paraId="3B8CA73E" w14:textId="77777777" w:rsidR="006E278A" w:rsidRPr="00566120" w:rsidRDefault="006E278A" w:rsidP="00C177C8">
            <w:pPr>
              <w:rPr>
                <w:rFonts w:cs="Calibri"/>
                <w:sz w:val="18"/>
                <w:szCs w:val="18"/>
              </w:rPr>
            </w:pPr>
            <w:r w:rsidRPr="00566120">
              <w:rPr>
                <w:rFonts w:cs="Calibri"/>
                <w:sz w:val="18"/>
                <w:szCs w:val="18"/>
              </w:rPr>
              <w:t>LE ROBERT</w:t>
            </w:r>
          </w:p>
        </w:tc>
        <w:tc>
          <w:tcPr>
            <w:tcW w:w="2976" w:type="dxa"/>
          </w:tcPr>
          <w:p w14:paraId="1DF8D223" w14:textId="77777777" w:rsidR="006E278A" w:rsidRPr="00566120" w:rsidRDefault="006E278A" w:rsidP="00C177C8">
            <w:pPr>
              <w:rPr>
                <w:rFonts w:cs="Calibri"/>
                <w:sz w:val="18"/>
                <w:szCs w:val="18"/>
              </w:rPr>
            </w:pPr>
            <w:r w:rsidRPr="00566120">
              <w:rPr>
                <w:rFonts w:cs="Calibri"/>
                <w:sz w:val="18"/>
                <w:szCs w:val="18"/>
              </w:rPr>
              <w:t>Pai da Tribo</w:t>
            </w:r>
          </w:p>
        </w:tc>
      </w:tr>
      <w:tr w:rsidR="006E278A" w:rsidRPr="00A2248E" w14:paraId="3686B96C" w14:textId="77777777" w:rsidTr="006E278A">
        <w:trPr>
          <w:trHeight w:val="20"/>
        </w:trPr>
        <w:tc>
          <w:tcPr>
            <w:tcW w:w="3114" w:type="dxa"/>
          </w:tcPr>
          <w:p w14:paraId="06D753DA"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FUPEF - Fund Pesq. Florestais do Para</w:t>
            </w:r>
          </w:p>
        </w:tc>
        <w:tc>
          <w:tcPr>
            <w:tcW w:w="3544" w:type="dxa"/>
          </w:tcPr>
          <w:p w14:paraId="0DB88812"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 xml:space="preserve">LEAN INSTITUTE </w:t>
            </w:r>
          </w:p>
        </w:tc>
        <w:tc>
          <w:tcPr>
            <w:tcW w:w="2976" w:type="dxa"/>
          </w:tcPr>
          <w:p w14:paraId="7B48E504"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PAISAGEM DO SUL</w:t>
            </w:r>
          </w:p>
        </w:tc>
      </w:tr>
      <w:tr w:rsidR="006E278A" w:rsidRPr="00A2248E" w14:paraId="57B42B30" w14:textId="77777777" w:rsidTr="006E278A">
        <w:trPr>
          <w:trHeight w:val="20"/>
        </w:trPr>
        <w:tc>
          <w:tcPr>
            <w:tcW w:w="3114" w:type="dxa"/>
          </w:tcPr>
          <w:p w14:paraId="69843E85"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lastRenderedPageBreak/>
              <w:t>GAIA (BRASIL)</w:t>
            </w:r>
          </w:p>
        </w:tc>
        <w:tc>
          <w:tcPr>
            <w:tcW w:w="3544" w:type="dxa"/>
          </w:tcPr>
          <w:p w14:paraId="115F6FCD" w14:textId="77777777" w:rsidR="006E278A" w:rsidRPr="00566120" w:rsidRDefault="006E278A" w:rsidP="00C177C8">
            <w:pPr>
              <w:rPr>
                <w:rFonts w:cs="Calibri"/>
                <w:sz w:val="18"/>
                <w:szCs w:val="18"/>
                <w:lang w:val="en-US"/>
              </w:rPr>
            </w:pPr>
            <w:r w:rsidRPr="00566120">
              <w:rPr>
                <w:rFonts w:cs="Calibri"/>
                <w:sz w:val="18"/>
                <w:szCs w:val="18"/>
              </w:rPr>
              <w:t>Lemos Informação e Comunicação</w:t>
            </w:r>
          </w:p>
        </w:tc>
        <w:tc>
          <w:tcPr>
            <w:tcW w:w="2976" w:type="dxa"/>
          </w:tcPr>
          <w:p w14:paraId="1550CC24" w14:textId="77777777" w:rsidR="006E278A" w:rsidRPr="00566120" w:rsidRDefault="006E278A" w:rsidP="00C177C8">
            <w:pPr>
              <w:rPr>
                <w:rFonts w:cs="Calibri"/>
                <w:sz w:val="18"/>
                <w:szCs w:val="18"/>
              </w:rPr>
            </w:pPr>
            <w:r w:rsidRPr="00566120">
              <w:rPr>
                <w:rFonts w:cs="Calibri"/>
                <w:sz w:val="18"/>
                <w:szCs w:val="18"/>
              </w:rPr>
              <w:t>Palas Athena</w:t>
            </w:r>
          </w:p>
        </w:tc>
      </w:tr>
      <w:tr w:rsidR="006E278A" w:rsidRPr="00A2248E" w14:paraId="27CF2F81" w14:textId="77777777" w:rsidTr="006E278A">
        <w:trPr>
          <w:trHeight w:val="20"/>
        </w:trPr>
        <w:tc>
          <w:tcPr>
            <w:tcW w:w="3114" w:type="dxa"/>
          </w:tcPr>
          <w:p w14:paraId="35E9AD6D" w14:textId="77777777" w:rsidR="006E278A" w:rsidRPr="00566120" w:rsidRDefault="006E278A" w:rsidP="00C177C8">
            <w:pPr>
              <w:rPr>
                <w:rFonts w:cs="Calibri"/>
                <w:sz w:val="18"/>
                <w:szCs w:val="18"/>
              </w:rPr>
            </w:pPr>
            <w:proofErr w:type="spellStart"/>
            <w:r w:rsidRPr="00566120">
              <w:rPr>
                <w:rFonts w:cs="Calibri"/>
                <w:sz w:val="18"/>
                <w:szCs w:val="18"/>
              </w:rPr>
              <w:t>Garamond</w:t>
            </w:r>
            <w:proofErr w:type="spellEnd"/>
          </w:p>
        </w:tc>
        <w:tc>
          <w:tcPr>
            <w:tcW w:w="3544" w:type="dxa"/>
          </w:tcPr>
          <w:p w14:paraId="60AEF208" w14:textId="77777777" w:rsidR="006E278A" w:rsidRPr="00566120" w:rsidRDefault="006E278A" w:rsidP="00C177C8">
            <w:pPr>
              <w:rPr>
                <w:rFonts w:cs="Calibri"/>
                <w:sz w:val="18"/>
                <w:szCs w:val="18"/>
              </w:rPr>
            </w:pPr>
            <w:r w:rsidRPr="00566120">
              <w:rPr>
                <w:rFonts w:cs="Calibri"/>
                <w:sz w:val="18"/>
                <w:szCs w:val="18"/>
              </w:rPr>
              <w:t>LEUD</w:t>
            </w:r>
          </w:p>
        </w:tc>
        <w:tc>
          <w:tcPr>
            <w:tcW w:w="2976" w:type="dxa"/>
          </w:tcPr>
          <w:p w14:paraId="32880907" w14:textId="77777777" w:rsidR="006E278A" w:rsidRPr="00566120" w:rsidRDefault="006E278A" w:rsidP="00C177C8">
            <w:pPr>
              <w:autoSpaceDE w:val="0"/>
              <w:autoSpaceDN w:val="0"/>
              <w:adjustRightInd w:val="0"/>
              <w:rPr>
                <w:rFonts w:cs="Calibri"/>
                <w:sz w:val="18"/>
                <w:szCs w:val="18"/>
              </w:rPr>
            </w:pPr>
            <w:proofErr w:type="spellStart"/>
            <w:r w:rsidRPr="00566120">
              <w:rPr>
                <w:rFonts w:cs="Calibri"/>
                <w:sz w:val="18"/>
                <w:szCs w:val="18"/>
                <w:lang w:val="en-US"/>
              </w:rPr>
              <w:t>Pallotti</w:t>
            </w:r>
            <w:proofErr w:type="spellEnd"/>
          </w:p>
        </w:tc>
      </w:tr>
      <w:tr w:rsidR="006E278A" w:rsidRPr="00A2248E" w14:paraId="34B96D00" w14:textId="77777777" w:rsidTr="006E278A">
        <w:trPr>
          <w:trHeight w:val="20"/>
        </w:trPr>
        <w:tc>
          <w:tcPr>
            <w:tcW w:w="3114" w:type="dxa"/>
          </w:tcPr>
          <w:p w14:paraId="525E3929"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GARAMOND</w:t>
            </w:r>
          </w:p>
        </w:tc>
        <w:tc>
          <w:tcPr>
            <w:tcW w:w="3544" w:type="dxa"/>
          </w:tcPr>
          <w:p w14:paraId="03C3B6CF"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LIBRETOS</w:t>
            </w:r>
          </w:p>
        </w:tc>
        <w:tc>
          <w:tcPr>
            <w:tcW w:w="2976" w:type="dxa"/>
          </w:tcPr>
          <w:p w14:paraId="0648DFAC" w14:textId="77777777" w:rsidR="006E278A" w:rsidRPr="00566120" w:rsidRDefault="006E278A" w:rsidP="00C177C8">
            <w:pPr>
              <w:rPr>
                <w:rFonts w:cs="Calibri"/>
                <w:sz w:val="18"/>
                <w:szCs w:val="18"/>
              </w:rPr>
            </w:pPr>
            <w:r w:rsidRPr="00566120">
              <w:rPr>
                <w:rFonts w:cs="Calibri"/>
                <w:sz w:val="18"/>
                <w:szCs w:val="18"/>
              </w:rPr>
              <w:t>Panda Books</w:t>
            </w:r>
          </w:p>
        </w:tc>
      </w:tr>
      <w:tr w:rsidR="006E278A" w:rsidRPr="00A2248E" w14:paraId="72F71C03" w14:textId="77777777" w:rsidTr="006E278A">
        <w:trPr>
          <w:trHeight w:val="20"/>
        </w:trPr>
        <w:tc>
          <w:tcPr>
            <w:tcW w:w="3114" w:type="dxa"/>
          </w:tcPr>
          <w:p w14:paraId="48977696"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GFM</w:t>
            </w:r>
          </w:p>
        </w:tc>
        <w:tc>
          <w:tcPr>
            <w:tcW w:w="3544" w:type="dxa"/>
          </w:tcPr>
          <w:p w14:paraId="75AD2D4F"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LIDEL</w:t>
            </w:r>
          </w:p>
        </w:tc>
        <w:tc>
          <w:tcPr>
            <w:tcW w:w="2976" w:type="dxa"/>
          </w:tcPr>
          <w:p w14:paraId="0FB02138"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PAPIRUS</w:t>
            </w:r>
          </w:p>
        </w:tc>
      </w:tr>
      <w:tr w:rsidR="006E278A" w:rsidRPr="00A2248E" w14:paraId="718A6359" w14:textId="77777777" w:rsidTr="006E278A">
        <w:trPr>
          <w:trHeight w:val="20"/>
        </w:trPr>
        <w:tc>
          <w:tcPr>
            <w:tcW w:w="3114" w:type="dxa"/>
          </w:tcPr>
          <w:p w14:paraId="0CFA818D" w14:textId="77777777" w:rsidR="006E278A" w:rsidRPr="00566120" w:rsidRDefault="006E278A" w:rsidP="00C177C8">
            <w:pPr>
              <w:rPr>
                <w:rFonts w:cs="Calibri"/>
                <w:sz w:val="18"/>
                <w:szCs w:val="18"/>
              </w:rPr>
            </w:pPr>
            <w:r w:rsidRPr="00566120">
              <w:rPr>
                <w:rFonts w:cs="Calibri"/>
                <w:sz w:val="18"/>
                <w:szCs w:val="18"/>
              </w:rPr>
              <w:t>GHILI E GHILI</w:t>
            </w:r>
          </w:p>
        </w:tc>
        <w:tc>
          <w:tcPr>
            <w:tcW w:w="3544" w:type="dxa"/>
          </w:tcPr>
          <w:p w14:paraId="0148A56A"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LITTERIS</w:t>
            </w:r>
          </w:p>
        </w:tc>
        <w:tc>
          <w:tcPr>
            <w:tcW w:w="2976" w:type="dxa"/>
          </w:tcPr>
          <w:p w14:paraId="5AFE86E8" w14:textId="77777777" w:rsidR="006E278A" w:rsidRPr="00566120" w:rsidRDefault="006E278A" w:rsidP="00C177C8">
            <w:pPr>
              <w:rPr>
                <w:rFonts w:cs="Calibri"/>
                <w:sz w:val="18"/>
                <w:szCs w:val="18"/>
              </w:rPr>
            </w:pPr>
            <w:r w:rsidRPr="00566120">
              <w:rPr>
                <w:rFonts w:cs="Calibri"/>
                <w:sz w:val="18"/>
                <w:szCs w:val="18"/>
              </w:rPr>
              <w:t>PARÁBOLA</w:t>
            </w:r>
          </w:p>
        </w:tc>
      </w:tr>
      <w:tr w:rsidR="006E278A" w:rsidRPr="00A2248E" w14:paraId="5FE4124F" w14:textId="77777777" w:rsidTr="006E278A">
        <w:trPr>
          <w:trHeight w:val="20"/>
        </w:trPr>
        <w:tc>
          <w:tcPr>
            <w:tcW w:w="3114" w:type="dxa"/>
          </w:tcPr>
          <w:p w14:paraId="6512364E"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GLOBO</w:t>
            </w:r>
          </w:p>
        </w:tc>
        <w:tc>
          <w:tcPr>
            <w:tcW w:w="3544" w:type="dxa"/>
          </w:tcPr>
          <w:p w14:paraId="06BA3A9C" w14:textId="77777777" w:rsidR="006E278A" w:rsidRPr="00566120" w:rsidRDefault="006E278A" w:rsidP="00C177C8">
            <w:pPr>
              <w:pStyle w:val="Ttulo2"/>
              <w:shd w:val="clear" w:color="auto" w:fill="FFFFFF"/>
              <w:rPr>
                <w:rFonts w:ascii="Calibri" w:hAnsi="Calibri" w:cs="Calibri"/>
                <w:b w:val="0"/>
                <w:sz w:val="18"/>
                <w:szCs w:val="18"/>
              </w:rPr>
            </w:pPr>
            <w:r w:rsidRPr="00566120">
              <w:rPr>
                <w:rFonts w:ascii="Calibri" w:hAnsi="Calibri" w:cs="Calibri"/>
                <w:b w:val="0"/>
                <w:sz w:val="18"/>
                <w:szCs w:val="18"/>
              </w:rPr>
              <w:t>LIVRARIA DA FÍSICA</w:t>
            </w:r>
          </w:p>
        </w:tc>
        <w:tc>
          <w:tcPr>
            <w:tcW w:w="2976" w:type="dxa"/>
          </w:tcPr>
          <w:p w14:paraId="31673835"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PAZ E TERRA</w:t>
            </w:r>
          </w:p>
        </w:tc>
      </w:tr>
      <w:tr w:rsidR="006E278A" w:rsidRPr="00A2248E" w14:paraId="15F72AA4" w14:textId="77777777" w:rsidTr="006E278A">
        <w:trPr>
          <w:trHeight w:val="20"/>
        </w:trPr>
        <w:tc>
          <w:tcPr>
            <w:tcW w:w="3114" w:type="dxa"/>
          </w:tcPr>
          <w:p w14:paraId="4B9F3E5C"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GRIFOS</w:t>
            </w:r>
          </w:p>
        </w:tc>
        <w:tc>
          <w:tcPr>
            <w:tcW w:w="3544" w:type="dxa"/>
          </w:tcPr>
          <w:p w14:paraId="37282B36" w14:textId="77777777" w:rsidR="006E278A" w:rsidRPr="00566120" w:rsidRDefault="006E278A" w:rsidP="00C177C8">
            <w:pPr>
              <w:pStyle w:val="Ttulo2"/>
              <w:shd w:val="clear" w:color="auto" w:fill="FFFFFF"/>
              <w:rPr>
                <w:rFonts w:ascii="Calibri" w:hAnsi="Calibri" w:cs="Calibri"/>
                <w:b w:val="0"/>
                <w:sz w:val="18"/>
                <w:szCs w:val="18"/>
              </w:rPr>
            </w:pPr>
            <w:proofErr w:type="spellStart"/>
            <w:r w:rsidRPr="00566120">
              <w:rPr>
                <w:rFonts w:ascii="Calibri" w:hAnsi="Calibri" w:cs="Calibri"/>
                <w:b w:val="0"/>
                <w:sz w:val="18"/>
                <w:szCs w:val="18"/>
              </w:rPr>
              <w:t>Livroceres</w:t>
            </w:r>
            <w:proofErr w:type="spellEnd"/>
          </w:p>
        </w:tc>
        <w:tc>
          <w:tcPr>
            <w:tcW w:w="2976" w:type="dxa"/>
          </w:tcPr>
          <w:p w14:paraId="1B0E7DA7"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PEARSON</w:t>
            </w:r>
          </w:p>
        </w:tc>
      </w:tr>
      <w:tr w:rsidR="006E278A" w:rsidRPr="00A2248E" w14:paraId="043003CF" w14:textId="77777777" w:rsidTr="006E278A">
        <w:trPr>
          <w:trHeight w:val="20"/>
        </w:trPr>
        <w:tc>
          <w:tcPr>
            <w:tcW w:w="3114" w:type="dxa"/>
          </w:tcPr>
          <w:p w14:paraId="462B872E"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GUANABARA</w:t>
            </w:r>
          </w:p>
        </w:tc>
        <w:tc>
          <w:tcPr>
            <w:tcW w:w="3544" w:type="dxa"/>
          </w:tcPr>
          <w:p w14:paraId="0EEDD2FF" w14:textId="77777777" w:rsidR="006E278A" w:rsidRPr="00566120" w:rsidRDefault="006E278A" w:rsidP="00C177C8">
            <w:pPr>
              <w:rPr>
                <w:rFonts w:cs="Calibri"/>
                <w:sz w:val="18"/>
                <w:szCs w:val="18"/>
              </w:rPr>
            </w:pPr>
            <w:r w:rsidRPr="00566120">
              <w:rPr>
                <w:rFonts w:cs="Calibri"/>
                <w:sz w:val="18"/>
                <w:szCs w:val="18"/>
              </w:rPr>
              <w:t>Livros Técnicos e Científicos</w:t>
            </w:r>
          </w:p>
        </w:tc>
        <w:tc>
          <w:tcPr>
            <w:tcW w:w="2976" w:type="dxa"/>
          </w:tcPr>
          <w:p w14:paraId="54C42799" w14:textId="77777777" w:rsidR="006E278A" w:rsidRPr="00566120" w:rsidRDefault="006E278A" w:rsidP="00C177C8">
            <w:pPr>
              <w:rPr>
                <w:rFonts w:cs="Calibri"/>
                <w:sz w:val="18"/>
                <w:szCs w:val="18"/>
                <w:lang w:val="en-US"/>
              </w:rPr>
            </w:pPr>
            <w:r w:rsidRPr="00566120">
              <w:rPr>
                <w:rFonts w:cs="Calibri"/>
                <w:sz w:val="18"/>
                <w:szCs w:val="18"/>
                <w:lang w:val="en-US"/>
              </w:rPr>
              <w:t>Pearson Education</w:t>
            </w:r>
          </w:p>
        </w:tc>
      </w:tr>
      <w:tr w:rsidR="006E278A" w:rsidRPr="00A2248E" w14:paraId="7B45DA79" w14:textId="77777777" w:rsidTr="006E278A">
        <w:trPr>
          <w:trHeight w:val="20"/>
        </w:trPr>
        <w:tc>
          <w:tcPr>
            <w:tcW w:w="3114" w:type="dxa"/>
          </w:tcPr>
          <w:p w14:paraId="410ECCE7"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GUANABARA DOIS</w:t>
            </w:r>
          </w:p>
        </w:tc>
        <w:tc>
          <w:tcPr>
            <w:tcW w:w="3544" w:type="dxa"/>
          </w:tcPr>
          <w:p w14:paraId="6FD7964D" w14:textId="77777777" w:rsidR="006E278A" w:rsidRPr="00566120" w:rsidRDefault="006E278A" w:rsidP="00C177C8">
            <w:pPr>
              <w:rPr>
                <w:rFonts w:cs="Calibri"/>
                <w:sz w:val="18"/>
                <w:szCs w:val="18"/>
              </w:rPr>
            </w:pPr>
            <w:proofErr w:type="spellStart"/>
            <w:r w:rsidRPr="00566120">
              <w:rPr>
                <w:rFonts w:cs="Calibri"/>
                <w:sz w:val="18"/>
                <w:szCs w:val="18"/>
              </w:rPr>
              <w:t>Lovise</w:t>
            </w:r>
            <w:proofErr w:type="spellEnd"/>
          </w:p>
        </w:tc>
        <w:tc>
          <w:tcPr>
            <w:tcW w:w="2976" w:type="dxa"/>
          </w:tcPr>
          <w:p w14:paraId="3CAE06C0" w14:textId="77777777" w:rsidR="006E278A" w:rsidRPr="00566120" w:rsidRDefault="006E278A" w:rsidP="00C177C8">
            <w:pPr>
              <w:rPr>
                <w:rFonts w:cs="Calibri"/>
                <w:sz w:val="18"/>
                <w:szCs w:val="18"/>
                <w:lang w:val="en-US"/>
              </w:rPr>
            </w:pPr>
            <w:r w:rsidRPr="00566120">
              <w:rPr>
                <w:rFonts w:cs="Calibri"/>
                <w:sz w:val="18"/>
                <w:szCs w:val="18"/>
                <w:lang w:val="en-US"/>
              </w:rPr>
              <w:t xml:space="preserve">Pearson </w:t>
            </w:r>
            <w:proofErr w:type="spellStart"/>
            <w:r w:rsidRPr="00566120">
              <w:rPr>
                <w:rFonts w:cs="Calibri"/>
                <w:sz w:val="18"/>
                <w:szCs w:val="18"/>
                <w:lang w:val="en-US"/>
              </w:rPr>
              <w:t>Makron</w:t>
            </w:r>
            <w:proofErr w:type="spellEnd"/>
            <w:r w:rsidRPr="00566120">
              <w:rPr>
                <w:rFonts w:cs="Calibri"/>
                <w:sz w:val="18"/>
                <w:szCs w:val="18"/>
                <w:lang w:val="en-US"/>
              </w:rPr>
              <w:t xml:space="preserve"> Books</w:t>
            </w:r>
          </w:p>
        </w:tc>
      </w:tr>
      <w:tr w:rsidR="006E278A" w:rsidRPr="00A2248E" w14:paraId="51066F39" w14:textId="77777777" w:rsidTr="006E278A">
        <w:trPr>
          <w:trHeight w:val="20"/>
        </w:trPr>
        <w:tc>
          <w:tcPr>
            <w:tcW w:w="3114" w:type="dxa"/>
          </w:tcPr>
          <w:p w14:paraId="41DB5549"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GUANABARA KOOGAN</w:t>
            </w:r>
          </w:p>
        </w:tc>
        <w:tc>
          <w:tcPr>
            <w:tcW w:w="3544" w:type="dxa"/>
          </w:tcPr>
          <w:p w14:paraId="166398C7"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LOYOLA</w:t>
            </w:r>
          </w:p>
        </w:tc>
        <w:tc>
          <w:tcPr>
            <w:tcW w:w="2976" w:type="dxa"/>
          </w:tcPr>
          <w:p w14:paraId="05E8DA2C" w14:textId="77777777" w:rsidR="006E278A" w:rsidRPr="00566120" w:rsidRDefault="006E278A" w:rsidP="00C177C8">
            <w:pPr>
              <w:rPr>
                <w:rFonts w:cs="Calibri"/>
                <w:sz w:val="18"/>
                <w:szCs w:val="18"/>
                <w:lang w:val="en-US"/>
              </w:rPr>
            </w:pPr>
            <w:r w:rsidRPr="00566120">
              <w:rPr>
                <w:rFonts w:cs="Calibri"/>
                <w:sz w:val="18"/>
                <w:szCs w:val="18"/>
                <w:lang w:val="en-US"/>
              </w:rPr>
              <w:t>Pearson Prentice Hall</w:t>
            </w:r>
          </w:p>
        </w:tc>
      </w:tr>
      <w:tr w:rsidR="006E278A" w:rsidRPr="00A2248E" w14:paraId="717E3DCB" w14:textId="77777777" w:rsidTr="006E278A">
        <w:trPr>
          <w:trHeight w:val="20"/>
        </w:trPr>
        <w:tc>
          <w:tcPr>
            <w:tcW w:w="3114" w:type="dxa"/>
          </w:tcPr>
          <w:p w14:paraId="7EE5C21C" w14:textId="77777777" w:rsidR="006E278A" w:rsidRPr="00566120" w:rsidRDefault="006E278A" w:rsidP="00C177C8">
            <w:pPr>
              <w:rPr>
                <w:rFonts w:cs="Calibri"/>
                <w:sz w:val="18"/>
                <w:szCs w:val="18"/>
              </w:rPr>
            </w:pPr>
            <w:r w:rsidRPr="00566120">
              <w:rPr>
                <w:rFonts w:cs="Calibri"/>
                <w:sz w:val="18"/>
                <w:szCs w:val="18"/>
              </w:rPr>
              <w:t>GUSTAVO GILI</w:t>
            </w:r>
          </w:p>
        </w:tc>
        <w:tc>
          <w:tcPr>
            <w:tcW w:w="3544" w:type="dxa"/>
          </w:tcPr>
          <w:p w14:paraId="4F54954C"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LTC</w:t>
            </w:r>
          </w:p>
        </w:tc>
        <w:tc>
          <w:tcPr>
            <w:tcW w:w="2976" w:type="dxa"/>
          </w:tcPr>
          <w:p w14:paraId="7AF05873" w14:textId="77777777" w:rsidR="006E278A" w:rsidRPr="00566120" w:rsidRDefault="006E278A" w:rsidP="00C177C8">
            <w:pPr>
              <w:rPr>
                <w:rFonts w:cs="Calibri"/>
                <w:sz w:val="18"/>
                <w:szCs w:val="18"/>
              </w:rPr>
            </w:pPr>
            <w:r w:rsidRPr="00566120">
              <w:rPr>
                <w:rFonts w:cs="Calibri"/>
                <w:sz w:val="18"/>
                <w:szCs w:val="18"/>
              </w:rPr>
              <w:t>PERSPECTIVA</w:t>
            </w:r>
          </w:p>
        </w:tc>
      </w:tr>
      <w:tr w:rsidR="006E278A" w:rsidRPr="00A2248E" w14:paraId="6D53FB3F" w14:textId="77777777" w:rsidTr="006E278A">
        <w:trPr>
          <w:trHeight w:val="20"/>
        </w:trPr>
        <w:tc>
          <w:tcPr>
            <w:tcW w:w="3114" w:type="dxa"/>
          </w:tcPr>
          <w:p w14:paraId="13158511" w14:textId="77777777" w:rsidR="006E278A" w:rsidRPr="00566120" w:rsidRDefault="006E278A" w:rsidP="00C177C8">
            <w:pPr>
              <w:rPr>
                <w:rFonts w:cs="Calibri"/>
                <w:sz w:val="18"/>
                <w:szCs w:val="18"/>
              </w:rPr>
            </w:pPr>
            <w:r w:rsidRPr="00566120">
              <w:rPr>
                <w:rFonts w:cs="Calibri"/>
                <w:sz w:val="18"/>
                <w:szCs w:val="18"/>
              </w:rPr>
              <w:t>HARBRA</w:t>
            </w:r>
          </w:p>
        </w:tc>
        <w:tc>
          <w:tcPr>
            <w:tcW w:w="3544" w:type="dxa"/>
          </w:tcPr>
          <w:p w14:paraId="3B9E9B71"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LTR</w:t>
            </w:r>
          </w:p>
        </w:tc>
        <w:tc>
          <w:tcPr>
            <w:tcW w:w="2976" w:type="dxa"/>
          </w:tcPr>
          <w:p w14:paraId="4EBE15B7"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PHORTE</w:t>
            </w:r>
          </w:p>
        </w:tc>
      </w:tr>
      <w:tr w:rsidR="006E278A" w:rsidRPr="00A2248E" w14:paraId="4A45EECC" w14:textId="77777777" w:rsidTr="006E278A">
        <w:trPr>
          <w:trHeight w:val="20"/>
        </w:trPr>
        <w:tc>
          <w:tcPr>
            <w:tcW w:w="3114" w:type="dxa"/>
          </w:tcPr>
          <w:p w14:paraId="49DAA40F"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HARPER &amp; ROW DO BR</w:t>
            </w:r>
          </w:p>
        </w:tc>
        <w:tc>
          <w:tcPr>
            <w:tcW w:w="3544" w:type="dxa"/>
          </w:tcPr>
          <w:p w14:paraId="63D4BD2C" w14:textId="77777777" w:rsidR="006E278A" w:rsidRPr="00566120" w:rsidRDefault="006E278A" w:rsidP="00C177C8">
            <w:pPr>
              <w:rPr>
                <w:rFonts w:cs="Calibri"/>
                <w:sz w:val="18"/>
                <w:szCs w:val="18"/>
              </w:rPr>
            </w:pPr>
            <w:r w:rsidRPr="00566120">
              <w:rPr>
                <w:rFonts w:cs="Calibri"/>
                <w:sz w:val="18"/>
                <w:szCs w:val="18"/>
              </w:rPr>
              <w:t>Lua de papel</w:t>
            </w:r>
          </w:p>
        </w:tc>
        <w:tc>
          <w:tcPr>
            <w:tcW w:w="2976" w:type="dxa"/>
          </w:tcPr>
          <w:p w14:paraId="736A2622"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 xml:space="preserve">PIONEIRA </w:t>
            </w:r>
          </w:p>
        </w:tc>
      </w:tr>
      <w:tr w:rsidR="006E278A" w:rsidRPr="00A2248E" w14:paraId="2851857F" w14:textId="77777777" w:rsidTr="006E278A">
        <w:trPr>
          <w:trHeight w:val="20"/>
        </w:trPr>
        <w:tc>
          <w:tcPr>
            <w:tcW w:w="3114" w:type="dxa"/>
          </w:tcPr>
          <w:p w14:paraId="77E6D91B" w14:textId="77777777" w:rsidR="006E278A" w:rsidRPr="00566120" w:rsidRDefault="006E278A" w:rsidP="00C177C8">
            <w:pPr>
              <w:rPr>
                <w:rFonts w:cs="Calibri"/>
                <w:sz w:val="18"/>
                <w:szCs w:val="18"/>
                <w:lang w:val="en-US"/>
              </w:rPr>
            </w:pPr>
            <w:r w:rsidRPr="00566120">
              <w:rPr>
                <w:rFonts w:cs="Calibri"/>
                <w:sz w:val="18"/>
                <w:szCs w:val="18"/>
                <w:lang w:val="en-US"/>
              </w:rPr>
              <w:t>Health</w:t>
            </w:r>
          </w:p>
        </w:tc>
        <w:tc>
          <w:tcPr>
            <w:tcW w:w="3544" w:type="dxa"/>
          </w:tcPr>
          <w:p w14:paraId="6E23C835"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LUMEN JÚRIS</w:t>
            </w:r>
          </w:p>
        </w:tc>
        <w:tc>
          <w:tcPr>
            <w:tcW w:w="2976" w:type="dxa"/>
          </w:tcPr>
          <w:p w14:paraId="6DC48C91" w14:textId="77777777" w:rsidR="006E278A" w:rsidRPr="00566120" w:rsidRDefault="006E278A" w:rsidP="00C177C8">
            <w:pPr>
              <w:rPr>
                <w:rFonts w:cs="Calibri"/>
                <w:sz w:val="18"/>
                <w:szCs w:val="18"/>
              </w:rPr>
            </w:pPr>
            <w:r w:rsidRPr="00566120">
              <w:rPr>
                <w:rFonts w:cs="Calibri"/>
                <w:sz w:val="18"/>
                <w:szCs w:val="18"/>
              </w:rPr>
              <w:t>Planeta</w:t>
            </w:r>
          </w:p>
        </w:tc>
      </w:tr>
      <w:tr w:rsidR="006E278A" w:rsidRPr="00A2248E" w14:paraId="44CE25FC" w14:textId="77777777" w:rsidTr="006E278A">
        <w:trPr>
          <w:trHeight w:val="20"/>
        </w:trPr>
        <w:tc>
          <w:tcPr>
            <w:tcW w:w="3114" w:type="dxa"/>
          </w:tcPr>
          <w:p w14:paraId="5A7B257D"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HEMUS</w:t>
            </w:r>
          </w:p>
        </w:tc>
        <w:tc>
          <w:tcPr>
            <w:tcW w:w="3544" w:type="dxa"/>
          </w:tcPr>
          <w:p w14:paraId="415A09C5"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LUMIAR EDITORA</w:t>
            </w:r>
          </w:p>
        </w:tc>
        <w:tc>
          <w:tcPr>
            <w:tcW w:w="2976" w:type="dxa"/>
          </w:tcPr>
          <w:p w14:paraId="3635B0D8"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Planta</w:t>
            </w:r>
          </w:p>
        </w:tc>
      </w:tr>
      <w:tr w:rsidR="006E278A" w:rsidRPr="00A2248E" w14:paraId="0AC0EBC2" w14:textId="77777777" w:rsidTr="006E278A">
        <w:trPr>
          <w:trHeight w:val="20"/>
        </w:trPr>
        <w:tc>
          <w:tcPr>
            <w:tcW w:w="3114" w:type="dxa"/>
          </w:tcPr>
          <w:p w14:paraId="33941462"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HERBÁRIO BARBOSA RODRIGUES</w:t>
            </w:r>
          </w:p>
        </w:tc>
        <w:tc>
          <w:tcPr>
            <w:tcW w:w="3544" w:type="dxa"/>
          </w:tcPr>
          <w:p w14:paraId="52DEB34A" w14:textId="77777777" w:rsidR="006E278A" w:rsidRPr="00566120" w:rsidRDefault="006E278A" w:rsidP="00C177C8">
            <w:pPr>
              <w:rPr>
                <w:rFonts w:cs="Calibri"/>
                <w:sz w:val="18"/>
                <w:szCs w:val="18"/>
              </w:rPr>
            </w:pPr>
            <w:r w:rsidRPr="00566120">
              <w:rPr>
                <w:rFonts w:cs="Calibri"/>
                <w:sz w:val="18"/>
                <w:szCs w:val="18"/>
              </w:rPr>
              <w:t>LUSIADA</w:t>
            </w:r>
          </w:p>
        </w:tc>
        <w:tc>
          <w:tcPr>
            <w:tcW w:w="2976" w:type="dxa"/>
          </w:tcPr>
          <w:p w14:paraId="449106DB"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PLANTARUM</w:t>
            </w:r>
          </w:p>
        </w:tc>
      </w:tr>
      <w:tr w:rsidR="006E278A" w:rsidRPr="00A2248E" w14:paraId="46EBF260" w14:textId="77777777" w:rsidTr="006E278A">
        <w:trPr>
          <w:trHeight w:val="20"/>
        </w:trPr>
        <w:tc>
          <w:tcPr>
            <w:tcW w:w="3114" w:type="dxa"/>
          </w:tcPr>
          <w:p w14:paraId="2621300B"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HOLOS</w:t>
            </w:r>
          </w:p>
        </w:tc>
        <w:tc>
          <w:tcPr>
            <w:tcW w:w="3544" w:type="dxa"/>
          </w:tcPr>
          <w:p w14:paraId="623CE32C"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MAKRON BOOKS</w:t>
            </w:r>
          </w:p>
        </w:tc>
        <w:tc>
          <w:tcPr>
            <w:tcW w:w="2976" w:type="dxa"/>
          </w:tcPr>
          <w:p w14:paraId="54E3EC45" w14:textId="77777777" w:rsidR="006E278A" w:rsidRPr="00566120" w:rsidRDefault="006E278A" w:rsidP="00C177C8">
            <w:pPr>
              <w:pStyle w:val="Ttulo2"/>
              <w:shd w:val="clear" w:color="auto" w:fill="FFFFFF"/>
              <w:rPr>
                <w:rFonts w:ascii="Calibri" w:hAnsi="Calibri" w:cs="Calibri"/>
                <w:b w:val="0"/>
                <w:sz w:val="18"/>
                <w:szCs w:val="18"/>
              </w:rPr>
            </w:pPr>
            <w:r w:rsidRPr="00566120">
              <w:rPr>
                <w:rFonts w:ascii="Calibri" w:hAnsi="Calibri" w:cs="Calibri"/>
                <w:b w:val="0"/>
                <w:sz w:val="18"/>
                <w:szCs w:val="18"/>
              </w:rPr>
              <w:t>PLD LIVROS DIDÁTICOS</w:t>
            </w:r>
          </w:p>
        </w:tc>
      </w:tr>
      <w:tr w:rsidR="006E278A" w:rsidRPr="00A2248E" w14:paraId="281F7A1E" w14:textId="77777777" w:rsidTr="006E278A">
        <w:trPr>
          <w:trHeight w:val="20"/>
        </w:trPr>
        <w:tc>
          <w:tcPr>
            <w:tcW w:w="3114" w:type="dxa"/>
          </w:tcPr>
          <w:p w14:paraId="64BE2883" w14:textId="77777777" w:rsidR="006E278A" w:rsidRPr="00566120" w:rsidRDefault="006E278A" w:rsidP="00C177C8">
            <w:pPr>
              <w:rPr>
                <w:rFonts w:cs="Calibri"/>
                <w:sz w:val="18"/>
                <w:szCs w:val="18"/>
              </w:rPr>
            </w:pPr>
            <w:r w:rsidRPr="00566120">
              <w:rPr>
                <w:rFonts w:cs="Calibri"/>
                <w:sz w:val="18"/>
                <w:szCs w:val="18"/>
              </w:rPr>
              <w:t>HUCITEC</w:t>
            </w:r>
          </w:p>
        </w:tc>
        <w:tc>
          <w:tcPr>
            <w:tcW w:w="3544" w:type="dxa"/>
          </w:tcPr>
          <w:p w14:paraId="6E25090C"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MALHEIROS</w:t>
            </w:r>
          </w:p>
        </w:tc>
        <w:tc>
          <w:tcPr>
            <w:tcW w:w="2976" w:type="dxa"/>
          </w:tcPr>
          <w:p w14:paraId="1DD8FAF0" w14:textId="77777777" w:rsidR="006E278A" w:rsidRPr="00566120" w:rsidRDefault="006E278A" w:rsidP="00C177C8">
            <w:pPr>
              <w:pStyle w:val="Ttulo2"/>
              <w:shd w:val="clear" w:color="auto" w:fill="FFFFFF"/>
              <w:rPr>
                <w:rFonts w:ascii="Calibri" w:hAnsi="Calibri" w:cs="Calibri"/>
                <w:b w:val="0"/>
                <w:sz w:val="18"/>
                <w:szCs w:val="18"/>
              </w:rPr>
            </w:pPr>
            <w:proofErr w:type="spellStart"/>
            <w:r w:rsidRPr="00566120">
              <w:rPr>
                <w:rFonts w:ascii="Calibri" w:hAnsi="Calibri" w:cs="Calibri"/>
                <w:b w:val="0"/>
                <w:sz w:val="18"/>
                <w:szCs w:val="18"/>
              </w:rPr>
              <w:t>Plejade</w:t>
            </w:r>
            <w:proofErr w:type="spellEnd"/>
          </w:p>
        </w:tc>
      </w:tr>
      <w:tr w:rsidR="006E278A" w:rsidRPr="00A2248E" w14:paraId="0614E0F2" w14:textId="77777777" w:rsidTr="006E278A">
        <w:trPr>
          <w:trHeight w:val="20"/>
        </w:trPr>
        <w:tc>
          <w:tcPr>
            <w:tcW w:w="3114" w:type="dxa"/>
          </w:tcPr>
          <w:p w14:paraId="5A9C9BD3" w14:textId="77777777" w:rsidR="006E278A" w:rsidRPr="00566120" w:rsidRDefault="006E278A" w:rsidP="00C177C8">
            <w:pPr>
              <w:rPr>
                <w:rFonts w:cs="Calibri"/>
                <w:sz w:val="18"/>
                <w:szCs w:val="18"/>
              </w:rPr>
            </w:pPr>
            <w:r w:rsidRPr="00566120">
              <w:rPr>
                <w:rFonts w:cs="Calibri"/>
                <w:sz w:val="18"/>
                <w:szCs w:val="18"/>
              </w:rPr>
              <w:t>IAPAR</w:t>
            </w:r>
          </w:p>
        </w:tc>
        <w:tc>
          <w:tcPr>
            <w:tcW w:w="3544" w:type="dxa"/>
          </w:tcPr>
          <w:p w14:paraId="4512E011" w14:textId="77777777" w:rsidR="006E278A" w:rsidRPr="00566120" w:rsidRDefault="006E278A" w:rsidP="00C177C8">
            <w:pPr>
              <w:rPr>
                <w:rFonts w:cs="Calibri"/>
                <w:sz w:val="18"/>
                <w:szCs w:val="18"/>
              </w:rPr>
            </w:pPr>
            <w:r w:rsidRPr="00566120">
              <w:rPr>
                <w:rFonts w:cs="Calibri"/>
                <w:sz w:val="18"/>
                <w:szCs w:val="18"/>
              </w:rPr>
              <w:t>Mandarim</w:t>
            </w:r>
          </w:p>
        </w:tc>
        <w:tc>
          <w:tcPr>
            <w:tcW w:w="2976" w:type="dxa"/>
          </w:tcPr>
          <w:p w14:paraId="002AD408" w14:textId="77777777" w:rsidR="006E278A" w:rsidRPr="00566120" w:rsidRDefault="006E278A" w:rsidP="00C177C8">
            <w:pPr>
              <w:rPr>
                <w:rFonts w:cs="Calibri"/>
                <w:sz w:val="18"/>
                <w:szCs w:val="18"/>
              </w:rPr>
            </w:pPr>
            <w:r w:rsidRPr="00566120">
              <w:rPr>
                <w:rFonts w:cs="Calibri"/>
                <w:sz w:val="18"/>
                <w:szCs w:val="18"/>
              </w:rPr>
              <w:t>PLEXUS</w:t>
            </w:r>
          </w:p>
        </w:tc>
      </w:tr>
      <w:tr w:rsidR="006E278A" w:rsidRPr="00A2248E" w14:paraId="0BEE8F50" w14:textId="77777777" w:rsidTr="006E278A">
        <w:trPr>
          <w:trHeight w:val="20"/>
        </w:trPr>
        <w:tc>
          <w:tcPr>
            <w:tcW w:w="3114" w:type="dxa"/>
          </w:tcPr>
          <w:p w14:paraId="6A065391" w14:textId="77777777" w:rsidR="006E278A" w:rsidRPr="00566120" w:rsidRDefault="006E278A" w:rsidP="00C177C8">
            <w:pPr>
              <w:rPr>
                <w:rFonts w:cs="Calibri"/>
                <w:sz w:val="18"/>
                <w:szCs w:val="18"/>
              </w:rPr>
            </w:pPr>
            <w:r w:rsidRPr="00566120">
              <w:rPr>
                <w:rFonts w:cs="Calibri"/>
                <w:sz w:val="18"/>
                <w:szCs w:val="18"/>
              </w:rPr>
              <w:t>IBGE</w:t>
            </w:r>
          </w:p>
        </w:tc>
        <w:tc>
          <w:tcPr>
            <w:tcW w:w="3544" w:type="dxa"/>
          </w:tcPr>
          <w:p w14:paraId="0FC0DDF9"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MANOLE</w:t>
            </w:r>
          </w:p>
        </w:tc>
        <w:tc>
          <w:tcPr>
            <w:tcW w:w="2976" w:type="dxa"/>
          </w:tcPr>
          <w:p w14:paraId="75104330" w14:textId="77777777" w:rsidR="006E278A" w:rsidRPr="00566120" w:rsidRDefault="006E278A" w:rsidP="00C177C8">
            <w:pPr>
              <w:rPr>
                <w:rFonts w:cs="Calibri"/>
                <w:sz w:val="18"/>
                <w:szCs w:val="18"/>
              </w:rPr>
            </w:pPr>
            <w:r w:rsidRPr="00566120">
              <w:rPr>
                <w:rFonts w:cs="Calibri"/>
                <w:sz w:val="18"/>
                <w:szCs w:val="18"/>
              </w:rPr>
              <w:t>Ponto</w:t>
            </w:r>
          </w:p>
        </w:tc>
      </w:tr>
      <w:tr w:rsidR="006E278A" w:rsidRPr="00A2248E" w14:paraId="6B76B86D" w14:textId="77777777" w:rsidTr="006E278A">
        <w:trPr>
          <w:trHeight w:val="20"/>
        </w:trPr>
        <w:tc>
          <w:tcPr>
            <w:tcW w:w="3114" w:type="dxa"/>
          </w:tcPr>
          <w:p w14:paraId="59FCA1BD"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IBPEX</w:t>
            </w:r>
          </w:p>
        </w:tc>
        <w:tc>
          <w:tcPr>
            <w:tcW w:w="3544" w:type="dxa"/>
          </w:tcPr>
          <w:p w14:paraId="4BD5B9E8" w14:textId="77777777" w:rsidR="006E278A" w:rsidRPr="00566120" w:rsidRDefault="006E278A" w:rsidP="00C177C8">
            <w:pPr>
              <w:rPr>
                <w:rFonts w:cs="Calibri"/>
                <w:sz w:val="18"/>
                <w:szCs w:val="18"/>
              </w:rPr>
            </w:pPr>
            <w:r w:rsidRPr="00566120">
              <w:rPr>
                <w:rFonts w:cs="Calibri"/>
                <w:sz w:val="18"/>
                <w:szCs w:val="18"/>
              </w:rPr>
              <w:t>Marco Zero</w:t>
            </w:r>
          </w:p>
        </w:tc>
        <w:tc>
          <w:tcPr>
            <w:tcW w:w="2976" w:type="dxa"/>
          </w:tcPr>
          <w:p w14:paraId="6149E8D9" w14:textId="77777777" w:rsidR="006E278A" w:rsidRPr="00566120" w:rsidRDefault="006E278A" w:rsidP="00C177C8">
            <w:pPr>
              <w:rPr>
                <w:rFonts w:cs="Calibri"/>
                <w:sz w:val="18"/>
                <w:szCs w:val="18"/>
              </w:rPr>
            </w:pPr>
            <w:r w:rsidRPr="00566120">
              <w:rPr>
                <w:rFonts w:cs="Calibri"/>
                <w:sz w:val="18"/>
                <w:szCs w:val="18"/>
              </w:rPr>
              <w:t>Porter</w:t>
            </w:r>
          </w:p>
        </w:tc>
      </w:tr>
      <w:tr w:rsidR="006E278A" w:rsidRPr="00A2248E" w14:paraId="75EF6176" w14:textId="77777777" w:rsidTr="006E278A">
        <w:trPr>
          <w:trHeight w:val="20"/>
        </w:trPr>
        <w:tc>
          <w:tcPr>
            <w:tcW w:w="3114" w:type="dxa"/>
          </w:tcPr>
          <w:p w14:paraId="448E2782"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IBPEX</w:t>
            </w:r>
          </w:p>
        </w:tc>
        <w:tc>
          <w:tcPr>
            <w:tcW w:w="3544" w:type="dxa"/>
          </w:tcPr>
          <w:p w14:paraId="1C8E6E16"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MARTIN CLARET</w:t>
            </w:r>
          </w:p>
        </w:tc>
        <w:tc>
          <w:tcPr>
            <w:tcW w:w="2976" w:type="dxa"/>
          </w:tcPr>
          <w:p w14:paraId="1F21FCE3" w14:textId="77777777" w:rsidR="006E278A" w:rsidRPr="00566120" w:rsidRDefault="006E278A" w:rsidP="00C177C8">
            <w:pPr>
              <w:rPr>
                <w:rFonts w:cs="Calibri"/>
                <w:sz w:val="18"/>
                <w:szCs w:val="18"/>
              </w:rPr>
            </w:pPr>
            <w:r w:rsidRPr="00566120">
              <w:rPr>
                <w:rFonts w:cs="Calibri"/>
                <w:sz w:val="18"/>
                <w:szCs w:val="18"/>
              </w:rPr>
              <w:t>Premier</w:t>
            </w:r>
          </w:p>
        </w:tc>
      </w:tr>
      <w:tr w:rsidR="006E278A" w:rsidRPr="00A2248E" w14:paraId="6F2F14B4" w14:textId="77777777" w:rsidTr="006E278A">
        <w:trPr>
          <w:trHeight w:val="20"/>
        </w:trPr>
        <w:tc>
          <w:tcPr>
            <w:tcW w:w="3114" w:type="dxa"/>
          </w:tcPr>
          <w:p w14:paraId="7B7AD344"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IBRAQUI</w:t>
            </w:r>
          </w:p>
        </w:tc>
        <w:tc>
          <w:tcPr>
            <w:tcW w:w="3544" w:type="dxa"/>
          </w:tcPr>
          <w:p w14:paraId="3207CB05"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MARTINS EDITORA</w:t>
            </w:r>
          </w:p>
        </w:tc>
        <w:tc>
          <w:tcPr>
            <w:tcW w:w="2976" w:type="dxa"/>
          </w:tcPr>
          <w:p w14:paraId="70044745" w14:textId="77777777" w:rsidR="006E278A" w:rsidRPr="00566120" w:rsidRDefault="006E278A" w:rsidP="00C177C8">
            <w:pPr>
              <w:rPr>
                <w:rFonts w:cs="Calibri"/>
                <w:sz w:val="18"/>
                <w:szCs w:val="18"/>
              </w:rPr>
            </w:pPr>
            <w:r w:rsidRPr="00566120">
              <w:rPr>
                <w:rFonts w:cs="Calibri"/>
                <w:sz w:val="18"/>
                <w:szCs w:val="18"/>
              </w:rPr>
              <w:t>Prentice Hall</w:t>
            </w:r>
          </w:p>
        </w:tc>
      </w:tr>
      <w:tr w:rsidR="006E278A" w:rsidRPr="00A2248E" w14:paraId="04E2B06A" w14:textId="77777777" w:rsidTr="006E278A">
        <w:trPr>
          <w:trHeight w:val="20"/>
        </w:trPr>
        <w:tc>
          <w:tcPr>
            <w:tcW w:w="3114" w:type="dxa"/>
          </w:tcPr>
          <w:p w14:paraId="7C3A3A4B" w14:textId="77777777" w:rsidR="006E278A" w:rsidRPr="00566120" w:rsidRDefault="006E278A" w:rsidP="00C177C8">
            <w:pPr>
              <w:rPr>
                <w:rFonts w:cs="Calibri"/>
                <w:sz w:val="18"/>
                <w:szCs w:val="18"/>
                <w:lang w:val="en-US"/>
              </w:rPr>
            </w:pPr>
            <w:r w:rsidRPr="00566120">
              <w:rPr>
                <w:rFonts w:cs="Calibri"/>
                <w:sz w:val="18"/>
                <w:szCs w:val="18"/>
                <w:lang w:val="en-US"/>
              </w:rPr>
              <w:t>IBRASA</w:t>
            </w:r>
          </w:p>
        </w:tc>
        <w:tc>
          <w:tcPr>
            <w:tcW w:w="3544" w:type="dxa"/>
          </w:tcPr>
          <w:p w14:paraId="60DB47A7"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 xml:space="preserve">MARTINS FONTES </w:t>
            </w:r>
          </w:p>
        </w:tc>
        <w:tc>
          <w:tcPr>
            <w:tcW w:w="2976" w:type="dxa"/>
          </w:tcPr>
          <w:p w14:paraId="5758CDF9" w14:textId="77777777" w:rsidR="006E278A" w:rsidRPr="00566120" w:rsidRDefault="006E278A" w:rsidP="00C177C8">
            <w:pPr>
              <w:rPr>
                <w:rFonts w:cs="Calibri"/>
                <w:sz w:val="18"/>
                <w:szCs w:val="18"/>
              </w:rPr>
            </w:pPr>
            <w:r w:rsidRPr="00566120">
              <w:rPr>
                <w:rFonts w:cs="Calibri"/>
                <w:sz w:val="18"/>
                <w:szCs w:val="18"/>
              </w:rPr>
              <w:t>PRESENÇA</w:t>
            </w:r>
          </w:p>
        </w:tc>
      </w:tr>
      <w:tr w:rsidR="006E278A" w:rsidRPr="00A2248E" w14:paraId="04826D53" w14:textId="77777777" w:rsidTr="006E278A">
        <w:trPr>
          <w:trHeight w:val="20"/>
        </w:trPr>
        <w:tc>
          <w:tcPr>
            <w:tcW w:w="3114" w:type="dxa"/>
          </w:tcPr>
          <w:p w14:paraId="079675A7"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ÍCONE</w:t>
            </w:r>
          </w:p>
        </w:tc>
        <w:tc>
          <w:tcPr>
            <w:tcW w:w="3544" w:type="dxa"/>
          </w:tcPr>
          <w:p w14:paraId="322C426A" w14:textId="77777777" w:rsidR="006E278A" w:rsidRPr="00566120" w:rsidRDefault="006E278A" w:rsidP="00C177C8">
            <w:pPr>
              <w:rPr>
                <w:rFonts w:cs="Calibri"/>
                <w:sz w:val="18"/>
                <w:szCs w:val="18"/>
              </w:rPr>
            </w:pPr>
            <w:r w:rsidRPr="00566120">
              <w:rPr>
                <w:rFonts w:cs="Calibri"/>
                <w:sz w:val="18"/>
                <w:szCs w:val="18"/>
              </w:rPr>
              <w:t>MASQUATRO</w:t>
            </w:r>
          </w:p>
        </w:tc>
        <w:tc>
          <w:tcPr>
            <w:tcW w:w="2976" w:type="dxa"/>
          </w:tcPr>
          <w:p w14:paraId="66FC9F91" w14:textId="77777777" w:rsidR="006E278A" w:rsidRPr="00566120" w:rsidRDefault="006E278A" w:rsidP="00C177C8">
            <w:pPr>
              <w:rPr>
                <w:rFonts w:cs="Calibri"/>
                <w:sz w:val="18"/>
                <w:szCs w:val="18"/>
              </w:rPr>
            </w:pPr>
            <w:proofErr w:type="spellStart"/>
            <w:r w:rsidRPr="00566120">
              <w:rPr>
                <w:rFonts w:cs="Calibri"/>
                <w:sz w:val="18"/>
                <w:szCs w:val="18"/>
              </w:rPr>
              <w:t>Prolibera</w:t>
            </w:r>
            <w:proofErr w:type="spellEnd"/>
          </w:p>
        </w:tc>
      </w:tr>
      <w:tr w:rsidR="006E278A" w:rsidRPr="00A2248E" w14:paraId="5B48ADD7" w14:textId="77777777" w:rsidTr="006E278A">
        <w:trPr>
          <w:trHeight w:val="20"/>
        </w:trPr>
        <w:tc>
          <w:tcPr>
            <w:tcW w:w="3114" w:type="dxa"/>
          </w:tcPr>
          <w:p w14:paraId="1AA8AEFE"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IDEA EDITORA</w:t>
            </w:r>
          </w:p>
        </w:tc>
        <w:tc>
          <w:tcPr>
            <w:tcW w:w="3544" w:type="dxa"/>
          </w:tcPr>
          <w:p w14:paraId="544E15B2"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lang w:val="en-US"/>
              </w:rPr>
              <w:t>MCGRAW-HILL</w:t>
            </w:r>
          </w:p>
        </w:tc>
        <w:tc>
          <w:tcPr>
            <w:tcW w:w="2976" w:type="dxa"/>
          </w:tcPr>
          <w:p w14:paraId="52A33C2F" w14:textId="77777777" w:rsidR="006E278A" w:rsidRPr="00566120" w:rsidRDefault="006E278A" w:rsidP="00C177C8">
            <w:pPr>
              <w:autoSpaceDE w:val="0"/>
              <w:autoSpaceDN w:val="0"/>
              <w:adjustRightInd w:val="0"/>
              <w:ind w:left="360"/>
              <w:rPr>
                <w:rFonts w:cs="Calibri"/>
                <w:sz w:val="18"/>
                <w:szCs w:val="18"/>
                <w:lang w:val="en-US"/>
              </w:rPr>
            </w:pPr>
            <w:r w:rsidRPr="00566120">
              <w:rPr>
                <w:rFonts w:cs="Calibri"/>
                <w:sz w:val="18"/>
                <w:szCs w:val="18"/>
                <w:lang w:val="en-US"/>
              </w:rPr>
              <w:t>PUBLIFOLHA</w:t>
            </w:r>
          </w:p>
        </w:tc>
      </w:tr>
      <w:tr w:rsidR="006E278A" w:rsidRPr="00A2248E" w14:paraId="5858659B" w14:textId="77777777" w:rsidTr="006E278A">
        <w:trPr>
          <w:trHeight w:val="20"/>
        </w:trPr>
        <w:tc>
          <w:tcPr>
            <w:tcW w:w="3114" w:type="dxa"/>
          </w:tcPr>
          <w:p w14:paraId="0E41F7FC" w14:textId="77777777" w:rsidR="006E278A" w:rsidRPr="00566120" w:rsidRDefault="006E278A" w:rsidP="00C177C8">
            <w:pPr>
              <w:pStyle w:val="Ttulo2"/>
              <w:shd w:val="clear" w:color="auto" w:fill="FFFFFF"/>
              <w:rPr>
                <w:rFonts w:ascii="Calibri" w:hAnsi="Calibri" w:cs="Calibri"/>
                <w:b w:val="0"/>
                <w:sz w:val="18"/>
                <w:szCs w:val="18"/>
              </w:rPr>
            </w:pPr>
            <w:r w:rsidRPr="00566120">
              <w:rPr>
                <w:rFonts w:ascii="Calibri" w:hAnsi="Calibri" w:cs="Calibri"/>
                <w:b w:val="0"/>
                <w:sz w:val="18"/>
                <w:szCs w:val="18"/>
              </w:rPr>
              <w:t>IESDE</w:t>
            </w:r>
          </w:p>
        </w:tc>
        <w:tc>
          <w:tcPr>
            <w:tcW w:w="3544" w:type="dxa"/>
          </w:tcPr>
          <w:p w14:paraId="13D34116" w14:textId="77777777" w:rsidR="006E278A" w:rsidRPr="00566120" w:rsidRDefault="006E278A" w:rsidP="00C177C8">
            <w:pPr>
              <w:rPr>
                <w:rFonts w:cs="Calibri"/>
                <w:sz w:val="18"/>
                <w:szCs w:val="18"/>
              </w:rPr>
            </w:pPr>
            <w:r w:rsidRPr="00566120">
              <w:rPr>
                <w:rFonts w:cs="Calibri"/>
                <w:sz w:val="18"/>
                <w:szCs w:val="18"/>
              </w:rPr>
              <w:t>Mediação</w:t>
            </w:r>
          </w:p>
        </w:tc>
        <w:tc>
          <w:tcPr>
            <w:tcW w:w="2976" w:type="dxa"/>
          </w:tcPr>
          <w:p w14:paraId="2A74A7DC" w14:textId="77777777" w:rsidR="006E278A" w:rsidRPr="00566120" w:rsidRDefault="006E278A" w:rsidP="00C177C8">
            <w:pPr>
              <w:rPr>
                <w:rFonts w:cs="Calibri"/>
                <w:sz w:val="18"/>
                <w:szCs w:val="18"/>
              </w:rPr>
            </w:pPr>
            <w:proofErr w:type="spellStart"/>
            <w:r w:rsidRPr="00566120">
              <w:rPr>
                <w:rFonts w:cs="Calibri"/>
                <w:sz w:val="18"/>
                <w:szCs w:val="18"/>
              </w:rPr>
              <w:t>Publindústria</w:t>
            </w:r>
            <w:proofErr w:type="spellEnd"/>
          </w:p>
        </w:tc>
      </w:tr>
      <w:tr w:rsidR="006E278A" w:rsidRPr="00A2248E" w14:paraId="1C80A9E1" w14:textId="77777777" w:rsidTr="006E278A">
        <w:trPr>
          <w:trHeight w:val="20"/>
        </w:trPr>
        <w:tc>
          <w:tcPr>
            <w:tcW w:w="3114" w:type="dxa"/>
          </w:tcPr>
          <w:p w14:paraId="523EDE79" w14:textId="77777777" w:rsidR="006E278A" w:rsidRPr="00566120" w:rsidRDefault="006E278A" w:rsidP="00C177C8">
            <w:pPr>
              <w:rPr>
                <w:rFonts w:cs="Calibri"/>
                <w:color w:val="FF0000"/>
                <w:sz w:val="18"/>
                <w:szCs w:val="18"/>
              </w:rPr>
            </w:pPr>
            <w:r w:rsidRPr="00566120">
              <w:rPr>
                <w:rFonts w:cs="Calibri"/>
                <w:sz w:val="18"/>
                <w:szCs w:val="18"/>
              </w:rPr>
              <w:t>IESDEA</w:t>
            </w:r>
          </w:p>
        </w:tc>
        <w:tc>
          <w:tcPr>
            <w:tcW w:w="3544" w:type="dxa"/>
          </w:tcPr>
          <w:p w14:paraId="50E9A8C4"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MEDICINA NACIONAIS</w:t>
            </w:r>
          </w:p>
        </w:tc>
        <w:tc>
          <w:tcPr>
            <w:tcW w:w="2976" w:type="dxa"/>
          </w:tcPr>
          <w:p w14:paraId="2EFC34C1" w14:textId="77777777" w:rsidR="006E278A" w:rsidRPr="00566120" w:rsidRDefault="006E278A" w:rsidP="00C177C8">
            <w:pPr>
              <w:rPr>
                <w:rFonts w:cs="Calibri"/>
                <w:sz w:val="18"/>
                <w:szCs w:val="18"/>
              </w:rPr>
            </w:pPr>
            <w:proofErr w:type="spellStart"/>
            <w:r w:rsidRPr="00566120">
              <w:rPr>
                <w:rFonts w:cs="Calibri"/>
                <w:sz w:val="18"/>
                <w:szCs w:val="18"/>
              </w:rPr>
              <w:t>Qualitymark</w:t>
            </w:r>
            <w:proofErr w:type="spellEnd"/>
          </w:p>
        </w:tc>
      </w:tr>
      <w:tr w:rsidR="006E278A" w:rsidRPr="00A2248E" w14:paraId="3B9F6388" w14:textId="77777777" w:rsidTr="006E278A">
        <w:trPr>
          <w:trHeight w:val="20"/>
        </w:trPr>
        <w:tc>
          <w:tcPr>
            <w:tcW w:w="3114" w:type="dxa"/>
          </w:tcPr>
          <w:p w14:paraId="0F01E772" w14:textId="77777777" w:rsidR="006E278A" w:rsidRPr="00566120" w:rsidRDefault="006E278A" w:rsidP="00C177C8">
            <w:pPr>
              <w:rPr>
                <w:rFonts w:cs="Calibri"/>
                <w:sz w:val="18"/>
                <w:szCs w:val="18"/>
                <w:lang w:val="en-US"/>
              </w:rPr>
            </w:pPr>
            <w:r w:rsidRPr="00566120">
              <w:rPr>
                <w:rFonts w:cs="Calibri"/>
                <w:sz w:val="18"/>
                <w:szCs w:val="18"/>
                <w:lang w:val="en-US"/>
              </w:rPr>
              <w:t>Imago</w:t>
            </w:r>
          </w:p>
        </w:tc>
        <w:tc>
          <w:tcPr>
            <w:tcW w:w="3544" w:type="dxa"/>
          </w:tcPr>
          <w:p w14:paraId="5718B78F" w14:textId="77777777" w:rsidR="006E278A" w:rsidRPr="00566120" w:rsidRDefault="006E278A" w:rsidP="00C177C8">
            <w:pPr>
              <w:rPr>
                <w:rFonts w:cs="Calibri"/>
                <w:sz w:val="18"/>
                <w:szCs w:val="18"/>
              </w:rPr>
            </w:pPr>
            <w:r w:rsidRPr="00566120">
              <w:rPr>
                <w:rFonts w:cs="Calibri"/>
                <w:sz w:val="18"/>
                <w:szCs w:val="18"/>
              </w:rPr>
              <w:t>MEDSI</w:t>
            </w:r>
          </w:p>
        </w:tc>
        <w:tc>
          <w:tcPr>
            <w:tcW w:w="2976" w:type="dxa"/>
          </w:tcPr>
          <w:p w14:paraId="6A46DD29" w14:textId="77777777" w:rsidR="006E278A" w:rsidRPr="00566120" w:rsidRDefault="006E278A" w:rsidP="00C177C8">
            <w:pPr>
              <w:rPr>
                <w:rFonts w:cs="Calibri"/>
                <w:sz w:val="18"/>
                <w:szCs w:val="18"/>
              </w:rPr>
            </w:pPr>
            <w:r w:rsidRPr="00566120">
              <w:rPr>
                <w:rFonts w:cs="Calibri"/>
                <w:sz w:val="18"/>
                <w:szCs w:val="18"/>
              </w:rPr>
              <w:t>RECORD</w:t>
            </w:r>
          </w:p>
        </w:tc>
      </w:tr>
      <w:tr w:rsidR="006E278A" w:rsidRPr="00A2248E" w14:paraId="73D2A114" w14:textId="77777777" w:rsidTr="006E278A">
        <w:trPr>
          <w:trHeight w:val="20"/>
        </w:trPr>
        <w:tc>
          <w:tcPr>
            <w:tcW w:w="3114" w:type="dxa"/>
          </w:tcPr>
          <w:p w14:paraId="6CBA38FD"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IMPERIAL</w:t>
            </w:r>
          </w:p>
        </w:tc>
        <w:tc>
          <w:tcPr>
            <w:tcW w:w="3544" w:type="dxa"/>
          </w:tcPr>
          <w:p w14:paraId="3F2920EB"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MEDVET</w:t>
            </w:r>
          </w:p>
        </w:tc>
        <w:tc>
          <w:tcPr>
            <w:tcW w:w="2976" w:type="dxa"/>
          </w:tcPr>
          <w:p w14:paraId="27E0BD80" w14:textId="77777777" w:rsidR="006E278A" w:rsidRPr="00566120" w:rsidRDefault="006E278A" w:rsidP="00C177C8">
            <w:pPr>
              <w:rPr>
                <w:rFonts w:cs="Calibri"/>
                <w:sz w:val="18"/>
                <w:szCs w:val="18"/>
              </w:rPr>
            </w:pPr>
            <w:r w:rsidRPr="00566120">
              <w:rPr>
                <w:rFonts w:cs="Calibri"/>
                <w:sz w:val="18"/>
                <w:szCs w:val="18"/>
                <w:lang w:val="en-US"/>
              </w:rPr>
              <w:t>Redes</w:t>
            </w:r>
          </w:p>
        </w:tc>
      </w:tr>
      <w:tr w:rsidR="006E278A" w:rsidRPr="00A2248E" w14:paraId="4303D26A" w14:textId="77777777" w:rsidTr="006E278A">
        <w:trPr>
          <w:trHeight w:val="20"/>
        </w:trPr>
        <w:tc>
          <w:tcPr>
            <w:tcW w:w="3114" w:type="dxa"/>
          </w:tcPr>
          <w:p w14:paraId="727A6457"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IMPETUS</w:t>
            </w:r>
          </w:p>
        </w:tc>
        <w:tc>
          <w:tcPr>
            <w:tcW w:w="3544" w:type="dxa"/>
          </w:tcPr>
          <w:p w14:paraId="5C6842FB" w14:textId="77777777" w:rsidR="006E278A" w:rsidRPr="00566120" w:rsidRDefault="006E278A" w:rsidP="00C177C8">
            <w:pPr>
              <w:rPr>
                <w:rFonts w:cs="Calibri"/>
                <w:sz w:val="18"/>
                <w:szCs w:val="18"/>
              </w:rPr>
            </w:pPr>
            <w:r w:rsidRPr="00566120">
              <w:rPr>
                <w:rFonts w:cs="Calibri"/>
                <w:sz w:val="18"/>
                <w:szCs w:val="18"/>
              </w:rPr>
              <w:t>Melhoramentos</w:t>
            </w:r>
          </w:p>
        </w:tc>
        <w:tc>
          <w:tcPr>
            <w:tcW w:w="2976" w:type="dxa"/>
          </w:tcPr>
          <w:p w14:paraId="26DE8E3F" w14:textId="77777777" w:rsidR="006E278A" w:rsidRPr="00566120" w:rsidRDefault="006E278A" w:rsidP="00C177C8">
            <w:pPr>
              <w:rPr>
                <w:rFonts w:cs="Calibri"/>
                <w:sz w:val="18"/>
                <w:szCs w:val="18"/>
              </w:rPr>
            </w:pPr>
            <w:r w:rsidRPr="00566120">
              <w:rPr>
                <w:rFonts w:cs="Calibri"/>
                <w:sz w:val="18"/>
                <w:szCs w:val="18"/>
              </w:rPr>
              <w:t>REDITAR</w:t>
            </w:r>
          </w:p>
        </w:tc>
      </w:tr>
      <w:tr w:rsidR="006E278A" w:rsidRPr="00A2248E" w14:paraId="5828ED12" w14:textId="77777777" w:rsidTr="006E278A">
        <w:trPr>
          <w:trHeight w:val="20"/>
        </w:trPr>
        <w:tc>
          <w:tcPr>
            <w:tcW w:w="3114" w:type="dxa"/>
          </w:tcPr>
          <w:p w14:paraId="04AC09F3"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INDG</w:t>
            </w:r>
          </w:p>
        </w:tc>
        <w:tc>
          <w:tcPr>
            <w:tcW w:w="3544" w:type="dxa"/>
          </w:tcPr>
          <w:p w14:paraId="57064FCC" w14:textId="77777777" w:rsidR="006E278A" w:rsidRPr="00566120" w:rsidRDefault="006E278A" w:rsidP="00C177C8">
            <w:pPr>
              <w:rPr>
                <w:rFonts w:cs="Calibri"/>
                <w:sz w:val="18"/>
                <w:szCs w:val="18"/>
              </w:rPr>
            </w:pPr>
            <w:r w:rsidRPr="00566120">
              <w:rPr>
                <w:rFonts w:cs="Calibri"/>
                <w:sz w:val="18"/>
                <w:szCs w:val="18"/>
              </w:rPr>
              <w:t>MERCADO ABERTO</w:t>
            </w:r>
          </w:p>
        </w:tc>
        <w:tc>
          <w:tcPr>
            <w:tcW w:w="2976" w:type="dxa"/>
          </w:tcPr>
          <w:p w14:paraId="28301882" w14:textId="77777777" w:rsidR="006E278A" w:rsidRPr="00566120" w:rsidRDefault="006E278A" w:rsidP="00C177C8">
            <w:pPr>
              <w:rPr>
                <w:rFonts w:cs="Calibri"/>
                <w:sz w:val="18"/>
                <w:szCs w:val="18"/>
              </w:rPr>
            </w:pPr>
            <w:proofErr w:type="spellStart"/>
            <w:r w:rsidRPr="00566120">
              <w:rPr>
                <w:rFonts w:cs="Calibri"/>
                <w:sz w:val="18"/>
                <w:szCs w:val="18"/>
              </w:rPr>
              <w:t>Reichamann</w:t>
            </w:r>
            <w:proofErr w:type="spellEnd"/>
            <w:r w:rsidRPr="00566120">
              <w:rPr>
                <w:rFonts w:cs="Calibri"/>
                <w:sz w:val="18"/>
                <w:szCs w:val="18"/>
              </w:rPr>
              <w:t xml:space="preserve"> &amp; Affonso</w:t>
            </w:r>
          </w:p>
        </w:tc>
      </w:tr>
      <w:tr w:rsidR="006E278A" w:rsidRPr="00A2248E" w14:paraId="52729604" w14:textId="77777777" w:rsidTr="006E278A">
        <w:trPr>
          <w:trHeight w:val="20"/>
        </w:trPr>
        <w:tc>
          <w:tcPr>
            <w:tcW w:w="3114" w:type="dxa"/>
          </w:tcPr>
          <w:p w14:paraId="351BAE12" w14:textId="77777777" w:rsidR="006E278A" w:rsidRPr="00566120" w:rsidRDefault="006E278A" w:rsidP="00C177C8">
            <w:pPr>
              <w:rPr>
                <w:rFonts w:cs="Calibri"/>
                <w:sz w:val="18"/>
                <w:szCs w:val="18"/>
                <w:lang w:val="en-US"/>
              </w:rPr>
            </w:pPr>
            <w:proofErr w:type="spellStart"/>
            <w:r w:rsidRPr="00566120">
              <w:rPr>
                <w:rFonts w:cs="Calibri"/>
                <w:sz w:val="18"/>
                <w:szCs w:val="18"/>
                <w:lang w:val="en-US"/>
              </w:rPr>
              <w:t>Inédita</w:t>
            </w:r>
            <w:proofErr w:type="spellEnd"/>
          </w:p>
        </w:tc>
        <w:tc>
          <w:tcPr>
            <w:tcW w:w="3544" w:type="dxa"/>
          </w:tcPr>
          <w:p w14:paraId="01F1BCEA" w14:textId="77777777" w:rsidR="006E278A" w:rsidRPr="00566120" w:rsidRDefault="006E278A" w:rsidP="00C177C8">
            <w:pPr>
              <w:rPr>
                <w:rFonts w:cs="Calibri"/>
                <w:sz w:val="18"/>
                <w:szCs w:val="18"/>
              </w:rPr>
            </w:pPr>
            <w:proofErr w:type="spellStart"/>
            <w:r w:rsidRPr="00566120">
              <w:rPr>
                <w:rFonts w:cs="Calibri"/>
                <w:sz w:val="18"/>
                <w:szCs w:val="18"/>
              </w:rPr>
              <w:t>Meritos</w:t>
            </w:r>
            <w:proofErr w:type="spellEnd"/>
          </w:p>
        </w:tc>
        <w:tc>
          <w:tcPr>
            <w:tcW w:w="2976" w:type="dxa"/>
          </w:tcPr>
          <w:p w14:paraId="31E8FE5A"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REVINTER</w:t>
            </w:r>
          </w:p>
        </w:tc>
      </w:tr>
      <w:tr w:rsidR="006E278A" w:rsidRPr="00A2248E" w14:paraId="6E5C36B1" w14:textId="77777777" w:rsidTr="006E278A">
        <w:trPr>
          <w:trHeight w:val="20"/>
        </w:trPr>
        <w:tc>
          <w:tcPr>
            <w:tcW w:w="3114" w:type="dxa"/>
          </w:tcPr>
          <w:p w14:paraId="10F207B3"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INPE</w:t>
            </w:r>
          </w:p>
        </w:tc>
        <w:tc>
          <w:tcPr>
            <w:tcW w:w="3544" w:type="dxa"/>
          </w:tcPr>
          <w:p w14:paraId="301E1540" w14:textId="77777777" w:rsidR="006E278A" w:rsidRPr="00566120" w:rsidRDefault="006E278A" w:rsidP="00C177C8">
            <w:pPr>
              <w:rPr>
                <w:rFonts w:cs="Calibri"/>
                <w:sz w:val="18"/>
                <w:szCs w:val="18"/>
              </w:rPr>
            </w:pPr>
            <w:r w:rsidRPr="00566120">
              <w:rPr>
                <w:rFonts w:cs="Calibri"/>
                <w:sz w:val="18"/>
                <w:szCs w:val="18"/>
              </w:rPr>
              <w:t>Metodista</w:t>
            </w:r>
          </w:p>
        </w:tc>
        <w:tc>
          <w:tcPr>
            <w:tcW w:w="2976" w:type="dxa"/>
          </w:tcPr>
          <w:p w14:paraId="0D220D12" w14:textId="77777777" w:rsidR="006E278A" w:rsidRPr="00566120" w:rsidRDefault="006E278A" w:rsidP="00C177C8">
            <w:pPr>
              <w:rPr>
                <w:rFonts w:cs="Calibri"/>
                <w:sz w:val="18"/>
                <w:szCs w:val="18"/>
              </w:rPr>
            </w:pPr>
            <w:r w:rsidRPr="00566120">
              <w:rPr>
                <w:rFonts w:cs="Calibri"/>
                <w:sz w:val="18"/>
                <w:szCs w:val="18"/>
              </w:rPr>
              <w:t>Revista dos Tribunais</w:t>
            </w:r>
          </w:p>
        </w:tc>
      </w:tr>
      <w:tr w:rsidR="006E278A" w:rsidRPr="00A2248E" w14:paraId="179AE95A" w14:textId="77777777" w:rsidTr="006E278A">
        <w:trPr>
          <w:trHeight w:val="20"/>
        </w:trPr>
        <w:tc>
          <w:tcPr>
            <w:tcW w:w="3114" w:type="dxa"/>
          </w:tcPr>
          <w:p w14:paraId="62AB0542" w14:textId="77777777" w:rsidR="006E278A" w:rsidRPr="00566120" w:rsidRDefault="006E278A" w:rsidP="00C177C8">
            <w:pPr>
              <w:rPr>
                <w:rFonts w:cs="Calibri"/>
                <w:sz w:val="18"/>
                <w:szCs w:val="18"/>
                <w:lang w:val="en-US"/>
              </w:rPr>
            </w:pPr>
            <w:r w:rsidRPr="00566120">
              <w:rPr>
                <w:rFonts w:cs="Calibri"/>
                <w:sz w:val="18"/>
                <w:szCs w:val="18"/>
                <w:shd w:val="clear" w:color="auto" w:fill="FFFFFF"/>
              </w:rPr>
              <w:t>Instituto Laticínios Cândido Tostes</w:t>
            </w:r>
          </w:p>
        </w:tc>
        <w:tc>
          <w:tcPr>
            <w:tcW w:w="3544" w:type="dxa"/>
          </w:tcPr>
          <w:p w14:paraId="55F5909D" w14:textId="77777777" w:rsidR="006E278A" w:rsidRPr="00566120" w:rsidRDefault="006E278A" w:rsidP="00C177C8">
            <w:pPr>
              <w:shd w:val="clear" w:color="auto" w:fill="FFFFFF"/>
              <w:outlineLvl w:val="1"/>
              <w:rPr>
                <w:rFonts w:cs="Calibri"/>
                <w:sz w:val="18"/>
                <w:szCs w:val="18"/>
              </w:rPr>
            </w:pPr>
            <w:r w:rsidRPr="00566120">
              <w:rPr>
                <w:rFonts w:cs="Calibri"/>
                <w:sz w:val="18"/>
                <w:szCs w:val="18"/>
              </w:rPr>
              <w:t>METODO</w:t>
            </w:r>
          </w:p>
        </w:tc>
        <w:tc>
          <w:tcPr>
            <w:tcW w:w="2976" w:type="dxa"/>
          </w:tcPr>
          <w:p w14:paraId="48B9B67E"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 xml:space="preserve">RICORDI </w:t>
            </w:r>
          </w:p>
        </w:tc>
      </w:tr>
      <w:tr w:rsidR="006E278A" w:rsidRPr="00A2248E" w14:paraId="5D5ECE5C" w14:textId="77777777" w:rsidTr="006E278A">
        <w:trPr>
          <w:trHeight w:val="20"/>
        </w:trPr>
        <w:tc>
          <w:tcPr>
            <w:tcW w:w="3114" w:type="dxa"/>
          </w:tcPr>
          <w:p w14:paraId="2CF6D28D" w14:textId="77777777" w:rsidR="006E278A" w:rsidRPr="00566120" w:rsidRDefault="006E278A" w:rsidP="00C177C8">
            <w:pPr>
              <w:rPr>
                <w:rFonts w:cs="Calibri"/>
                <w:sz w:val="18"/>
                <w:szCs w:val="18"/>
                <w:lang w:val="en-US"/>
              </w:rPr>
            </w:pPr>
            <w:r w:rsidRPr="00566120">
              <w:rPr>
                <w:rFonts w:cs="Calibri"/>
                <w:sz w:val="18"/>
                <w:szCs w:val="18"/>
                <w:lang w:val="en-US"/>
              </w:rPr>
              <w:t>Instituto Piaget</w:t>
            </w:r>
          </w:p>
        </w:tc>
        <w:tc>
          <w:tcPr>
            <w:tcW w:w="3544" w:type="dxa"/>
          </w:tcPr>
          <w:p w14:paraId="13F82F30"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MGHB</w:t>
            </w:r>
          </w:p>
        </w:tc>
        <w:tc>
          <w:tcPr>
            <w:tcW w:w="2976" w:type="dxa"/>
          </w:tcPr>
          <w:p w14:paraId="3336EE40" w14:textId="77777777" w:rsidR="006E278A" w:rsidRPr="00566120" w:rsidRDefault="006E278A" w:rsidP="00C177C8">
            <w:pPr>
              <w:autoSpaceDE w:val="0"/>
              <w:autoSpaceDN w:val="0"/>
              <w:adjustRightInd w:val="0"/>
              <w:rPr>
                <w:rFonts w:cs="Calibri"/>
                <w:bCs/>
                <w:sz w:val="18"/>
                <w:szCs w:val="18"/>
              </w:rPr>
            </w:pPr>
            <w:r w:rsidRPr="00566120">
              <w:rPr>
                <w:rFonts w:cs="Calibri"/>
                <w:sz w:val="18"/>
                <w:szCs w:val="18"/>
              </w:rPr>
              <w:t>RIDEEL</w:t>
            </w:r>
          </w:p>
        </w:tc>
      </w:tr>
      <w:tr w:rsidR="006E278A" w:rsidRPr="00A2248E" w14:paraId="14D399DC" w14:textId="77777777" w:rsidTr="006E278A">
        <w:trPr>
          <w:trHeight w:val="20"/>
        </w:trPr>
        <w:tc>
          <w:tcPr>
            <w:tcW w:w="3114" w:type="dxa"/>
          </w:tcPr>
          <w:p w14:paraId="191F99B5" w14:textId="77777777" w:rsidR="006E278A" w:rsidRPr="00566120" w:rsidRDefault="006E278A" w:rsidP="00C177C8">
            <w:pPr>
              <w:rPr>
                <w:rFonts w:cs="Calibri"/>
                <w:sz w:val="18"/>
                <w:szCs w:val="18"/>
                <w:lang w:val="en-US"/>
              </w:rPr>
            </w:pPr>
            <w:r w:rsidRPr="00566120">
              <w:rPr>
                <w:rFonts w:cs="Calibri"/>
                <w:sz w:val="18"/>
                <w:szCs w:val="18"/>
                <w:lang w:val="en-US"/>
              </w:rPr>
              <w:t>Insular</w:t>
            </w:r>
          </w:p>
        </w:tc>
        <w:tc>
          <w:tcPr>
            <w:tcW w:w="3544" w:type="dxa"/>
          </w:tcPr>
          <w:p w14:paraId="6C587903" w14:textId="77777777" w:rsidR="006E278A" w:rsidRPr="00566120" w:rsidRDefault="006E278A" w:rsidP="00C177C8">
            <w:pPr>
              <w:rPr>
                <w:rFonts w:cs="Calibri"/>
                <w:sz w:val="18"/>
                <w:szCs w:val="18"/>
              </w:rPr>
            </w:pPr>
            <w:proofErr w:type="spellStart"/>
            <w:r w:rsidRPr="00566120">
              <w:rPr>
                <w:rFonts w:cs="Calibri"/>
                <w:sz w:val="18"/>
                <w:szCs w:val="18"/>
              </w:rPr>
              <w:t>Midiograf</w:t>
            </w:r>
            <w:proofErr w:type="spellEnd"/>
          </w:p>
        </w:tc>
        <w:tc>
          <w:tcPr>
            <w:tcW w:w="2976" w:type="dxa"/>
          </w:tcPr>
          <w:p w14:paraId="19275424"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RIMA</w:t>
            </w:r>
          </w:p>
        </w:tc>
      </w:tr>
      <w:tr w:rsidR="006E278A" w:rsidRPr="00A2248E" w14:paraId="7F35F757" w14:textId="77777777" w:rsidTr="006E278A">
        <w:trPr>
          <w:trHeight w:val="20"/>
        </w:trPr>
        <w:tc>
          <w:tcPr>
            <w:tcW w:w="3114" w:type="dxa"/>
          </w:tcPr>
          <w:p w14:paraId="14C249EB"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INTERCIÊNCIA</w:t>
            </w:r>
          </w:p>
        </w:tc>
        <w:tc>
          <w:tcPr>
            <w:tcW w:w="3544" w:type="dxa"/>
          </w:tcPr>
          <w:p w14:paraId="7C9A6A4C"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Millenium</w:t>
            </w:r>
          </w:p>
        </w:tc>
        <w:tc>
          <w:tcPr>
            <w:tcW w:w="2976" w:type="dxa"/>
          </w:tcPr>
          <w:p w14:paraId="4AECF313"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ROCA</w:t>
            </w:r>
          </w:p>
        </w:tc>
      </w:tr>
      <w:tr w:rsidR="006E278A" w:rsidRPr="00A2248E" w14:paraId="22128CCA" w14:textId="77777777" w:rsidTr="006E278A">
        <w:trPr>
          <w:trHeight w:val="20"/>
        </w:trPr>
        <w:tc>
          <w:tcPr>
            <w:tcW w:w="3114" w:type="dxa"/>
          </w:tcPr>
          <w:p w14:paraId="545EC3D5" w14:textId="77777777" w:rsidR="006E278A" w:rsidRPr="00566120" w:rsidRDefault="006E278A" w:rsidP="00C177C8">
            <w:pPr>
              <w:rPr>
                <w:rFonts w:cs="Calibri"/>
                <w:sz w:val="18"/>
                <w:szCs w:val="18"/>
                <w:lang w:val="en-US"/>
              </w:rPr>
            </w:pPr>
            <w:r w:rsidRPr="00566120">
              <w:rPr>
                <w:rFonts w:cs="Calibri"/>
                <w:sz w:val="18"/>
                <w:szCs w:val="18"/>
                <w:lang w:val="en-US"/>
              </w:rPr>
              <w:t>Intercom</w:t>
            </w:r>
          </w:p>
        </w:tc>
        <w:tc>
          <w:tcPr>
            <w:tcW w:w="3544" w:type="dxa"/>
          </w:tcPr>
          <w:p w14:paraId="528BACB4" w14:textId="77777777" w:rsidR="006E278A" w:rsidRPr="00566120" w:rsidRDefault="006E278A" w:rsidP="00C177C8">
            <w:pPr>
              <w:autoSpaceDE w:val="0"/>
              <w:autoSpaceDN w:val="0"/>
              <w:adjustRightInd w:val="0"/>
              <w:ind w:left="360"/>
              <w:rPr>
                <w:rFonts w:cs="Calibri"/>
                <w:sz w:val="18"/>
                <w:szCs w:val="18"/>
                <w:lang w:val="en-US"/>
              </w:rPr>
            </w:pPr>
            <w:r w:rsidRPr="00566120">
              <w:rPr>
                <w:rFonts w:cs="Calibri"/>
                <w:sz w:val="18"/>
                <w:szCs w:val="18"/>
                <w:lang w:val="en-US"/>
              </w:rPr>
              <w:t>MODERNA</w:t>
            </w:r>
          </w:p>
        </w:tc>
        <w:tc>
          <w:tcPr>
            <w:tcW w:w="2976" w:type="dxa"/>
          </w:tcPr>
          <w:p w14:paraId="536D4590" w14:textId="77777777" w:rsidR="006E278A" w:rsidRPr="00566120" w:rsidRDefault="006E278A" w:rsidP="00C177C8">
            <w:pPr>
              <w:rPr>
                <w:rFonts w:cs="Calibri"/>
                <w:sz w:val="18"/>
                <w:szCs w:val="18"/>
              </w:rPr>
            </w:pPr>
            <w:r w:rsidRPr="00566120">
              <w:rPr>
                <w:rFonts w:cs="Calibri"/>
                <w:sz w:val="18"/>
                <w:szCs w:val="18"/>
              </w:rPr>
              <w:t>ROCCO</w:t>
            </w:r>
          </w:p>
        </w:tc>
      </w:tr>
      <w:tr w:rsidR="006E278A" w:rsidRPr="00A2248E" w14:paraId="394FEBB2" w14:textId="77777777" w:rsidTr="006E278A">
        <w:trPr>
          <w:trHeight w:val="20"/>
        </w:trPr>
        <w:tc>
          <w:tcPr>
            <w:tcW w:w="3114" w:type="dxa"/>
          </w:tcPr>
          <w:p w14:paraId="3CAFF54E" w14:textId="77777777" w:rsidR="006E278A" w:rsidRPr="00566120" w:rsidRDefault="006E278A" w:rsidP="00C177C8">
            <w:pPr>
              <w:autoSpaceDE w:val="0"/>
              <w:autoSpaceDN w:val="0"/>
              <w:adjustRightInd w:val="0"/>
              <w:rPr>
                <w:rFonts w:cs="Calibri"/>
                <w:bCs/>
                <w:sz w:val="18"/>
                <w:szCs w:val="18"/>
              </w:rPr>
            </w:pPr>
            <w:r w:rsidRPr="00566120">
              <w:rPr>
                <w:rFonts w:cs="Calibri"/>
                <w:sz w:val="18"/>
                <w:szCs w:val="18"/>
              </w:rPr>
              <w:t>INTERSABERES</w:t>
            </w:r>
          </w:p>
        </w:tc>
        <w:tc>
          <w:tcPr>
            <w:tcW w:w="3544" w:type="dxa"/>
          </w:tcPr>
          <w:p w14:paraId="45627598" w14:textId="77777777" w:rsidR="006E278A" w:rsidRPr="00566120" w:rsidRDefault="006E278A" w:rsidP="00C177C8">
            <w:pPr>
              <w:rPr>
                <w:rFonts w:cs="Calibri"/>
                <w:sz w:val="18"/>
                <w:szCs w:val="18"/>
              </w:rPr>
            </w:pPr>
            <w:r w:rsidRPr="00566120">
              <w:rPr>
                <w:rFonts w:cs="Calibri"/>
                <w:sz w:val="18"/>
                <w:szCs w:val="18"/>
              </w:rPr>
              <w:t>MONSA</w:t>
            </w:r>
          </w:p>
        </w:tc>
        <w:tc>
          <w:tcPr>
            <w:tcW w:w="2976" w:type="dxa"/>
          </w:tcPr>
          <w:p w14:paraId="6D463443" w14:textId="77777777" w:rsidR="006E278A" w:rsidRPr="00566120" w:rsidRDefault="006E278A" w:rsidP="00C177C8">
            <w:pPr>
              <w:rPr>
                <w:rFonts w:cs="Calibri"/>
                <w:sz w:val="18"/>
                <w:szCs w:val="18"/>
              </w:rPr>
            </w:pPr>
            <w:proofErr w:type="spellStart"/>
            <w:r w:rsidRPr="00566120">
              <w:rPr>
                <w:rFonts w:cs="Calibri"/>
                <w:sz w:val="18"/>
                <w:szCs w:val="18"/>
              </w:rPr>
              <w:t>Rubio</w:t>
            </w:r>
            <w:proofErr w:type="spellEnd"/>
          </w:p>
        </w:tc>
      </w:tr>
      <w:tr w:rsidR="006E278A" w:rsidRPr="00A2248E" w14:paraId="39DC535C" w14:textId="77777777" w:rsidTr="006E278A">
        <w:trPr>
          <w:trHeight w:val="20"/>
        </w:trPr>
        <w:tc>
          <w:tcPr>
            <w:tcW w:w="3114" w:type="dxa"/>
          </w:tcPr>
          <w:p w14:paraId="4A11E128" w14:textId="77777777" w:rsidR="006E278A" w:rsidRPr="00566120" w:rsidRDefault="006E278A" w:rsidP="00C177C8">
            <w:pPr>
              <w:rPr>
                <w:rFonts w:cs="Calibri"/>
                <w:sz w:val="18"/>
                <w:szCs w:val="18"/>
              </w:rPr>
            </w:pPr>
            <w:r w:rsidRPr="00566120">
              <w:rPr>
                <w:rFonts w:cs="Calibri"/>
                <w:sz w:val="18"/>
                <w:szCs w:val="18"/>
              </w:rPr>
              <w:t>INTRÍNSICA</w:t>
            </w:r>
          </w:p>
        </w:tc>
        <w:tc>
          <w:tcPr>
            <w:tcW w:w="3544" w:type="dxa"/>
          </w:tcPr>
          <w:p w14:paraId="2AF79F0A" w14:textId="77777777" w:rsidR="006E278A" w:rsidRPr="00566120" w:rsidRDefault="006E278A" w:rsidP="00C177C8">
            <w:pPr>
              <w:rPr>
                <w:rFonts w:cs="Calibri"/>
                <w:sz w:val="18"/>
                <w:szCs w:val="18"/>
              </w:rPr>
            </w:pPr>
            <w:r w:rsidRPr="00566120">
              <w:rPr>
                <w:rFonts w:cs="Calibri"/>
                <w:sz w:val="18"/>
                <w:szCs w:val="18"/>
              </w:rPr>
              <w:t>Movimento</w:t>
            </w:r>
          </w:p>
        </w:tc>
        <w:tc>
          <w:tcPr>
            <w:tcW w:w="2976" w:type="dxa"/>
          </w:tcPr>
          <w:p w14:paraId="789CFE7F"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 xml:space="preserve">SABERES </w:t>
            </w:r>
          </w:p>
        </w:tc>
      </w:tr>
      <w:tr w:rsidR="006E278A" w:rsidRPr="00A2248E" w14:paraId="61C642ED" w14:textId="77777777" w:rsidTr="006E278A">
        <w:trPr>
          <w:trHeight w:val="20"/>
        </w:trPr>
        <w:tc>
          <w:tcPr>
            <w:tcW w:w="3114" w:type="dxa"/>
          </w:tcPr>
          <w:p w14:paraId="5476C8C3"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IPQM</w:t>
            </w:r>
          </w:p>
        </w:tc>
        <w:tc>
          <w:tcPr>
            <w:tcW w:w="3544" w:type="dxa"/>
          </w:tcPr>
          <w:p w14:paraId="6C00C099"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MULTIMAIS</w:t>
            </w:r>
          </w:p>
        </w:tc>
        <w:tc>
          <w:tcPr>
            <w:tcW w:w="2976" w:type="dxa"/>
          </w:tcPr>
          <w:p w14:paraId="73E98CAA" w14:textId="77777777" w:rsidR="006E278A" w:rsidRPr="00566120" w:rsidRDefault="006E278A" w:rsidP="00C177C8">
            <w:pPr>
              <w:rPr>
                <w:rFonts w:cs="Calibri"/>
                <w:sz w:val="18"/>
                <w:szCs w:val="18"/>
              </w:rPr>
            </w:pPr>
            <w:r w:rsidRPr="00566120">
              <w:rPr>
                <w:rFonts w:cs="Calibri"/>
                <w:sz w:val="18"/>
                <w:szCs w:val="18"/>
              </w:rPr>
              <w:t>Sabida</w:t>
            </w:r>
          </w:p>
        </w:tc>
      </w:tr>
      <w:tr w:rsidR="006E278A" w:rsidRPr="00A2248E" w14:paraId="794D1702" w14:textId="77777777" w:rsidTr="006E278A">
        <w:trPr>
          <w:trHeight w:val="20"/>
        </w:trPr>
        <w:tc>
          <w:tcPr>
            <w:tcW w:w="3114" w:type="dxa"/>
          </w:tcPr>
          <w:p w14:paraId="0E0270F7"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IPT</w:t>
            </w:r>
          </w:p>
        </w:tc>
        <w:tc>
          <w:tcPr>
            <w:tcW w:w="3544" w:type="dxa"/>
          </w:tcPr>
          <w:p w14:paraId="0EB478AB"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MUSIMED</w:t>
            </w:r>
          </w:p>
        </w:tc>
        <w:tc>
          <w:tcPr>
            <w:tcW w:w="2976" w:type="dxa"/>
          </w:tcPr>
          <w:p w14:paraId="3C85EFCB" w14:textId="77777777" w:rsidR="006E278A" w:rsidRPr="00566120" w:rsidRDefault="006E278A" w:rsidP="00C177C8">
            <w:pPr>
              <w:rPr>
                <w:rFonts w:cs="Calibri"/>
                <w:sz w:val="18"/>
                <w:szCs w:val="18"/>
              </w:rPr>
            </w:pPr>
            <w:proofErr w:type="spellStart"/>
            <w:r w:rsidRPr="00566120">
              <w:rPr>
                <w:rFonts w:cs="Calibri"/>
                <w:sz w:val="18"/>
                <w:szCs w:val="18"/>
              </w:rPr>
              <w:t>Sage</w:t>
            </w:r>
            <w:proofErr w:type="spellEnd"/>
          </w:p>
        </w:tc>
      </w:tr>
      <w:tr w:rsidR="006E278A" w:rsidRPr="00A2248E" w14:paraId="7DFE7A4C" w14:textId="77777777" w:rsidTr="006E278A">
        <w:trPr>
          <w:trHeight w:val="20"/>
        </w:trPr>
        <w:tc>
          <w:tcPr>
            <w:tcW w:w="3114" w:type="dxa"/>
          </w:tcPr>
          <w:p w14:paraId="1D78A6E2" w14:textId="77777777" w:rsidR="006E278A" w:rsidRPr="00566120" w:rsidRDefault="006E278A" w:rsidP="00C177C8">
            <w:pPr>
              <w:rPr>
                <w:rFonts w:cs="Calibri"/>
                <w:sz w:val="18"/>
                <w:szCs w:val="18"/>
              </w:rPr>
            </w:pPr>
            <w:r w:rsidRPr="00566120">
              <w:rPr>
                <w:rFonts w:cs="Calibri"/>
                <w:sz w:val="18"/>
                <w:szCs w:val="18"/>
              </w:rPr>
              <w:t>IPT/PINI</w:t>
            </w:r>
          </w:p>
        </w:tc>
        <w:tc>
          <w:tcPr>
            <w:tcW w:w="3544" w:type="dxa"/>
          </w:tcPr>
          <w:p w14:paraId="38A6E905" w14:textId="77777777" w:rsidR="006E278A" w:rsidRPr="00566120" w:rsidRDefault="006E278A" w:rsidP="00C177C8">
            <w:pPr>
              <w:pStyle w:val="Ttulo2"/>
              <w:shd w:val="clear" w:color="auto" w:fill="FFFFFF"/>
              <w:rPr>
                <w:rFonts w:ascii="Calibri" w:hAnsi="Calibri" w:cs="Calibri"/>
                <w:b w:val="0"/>
                <w:sz w:val="18"/>
                <w:szCs w:val="18"/>
              </w:rPr>
            </w:pPr>
            <w:r w:rsidRPr="00566120">
              <w:rPr>
                <w:rFonts w:ascii="Calibri" w:hAnsi="Calibri" w:cs="Calibri"/>
                <w:b w:val="0"/>
                <w:sz w:val="18"/>
                <w:szCs w:val="18"/>
              </w:rPr>
              <w:t>Nacional</w:t>
            </w:r>
          </w:p>
        </w:tc>
        <w:tc>
          <w:tcPr>
            <w:tcW w:w="2976" w:type="dxa"/>
          </w:tcPr>
          <w:p w14:paraId="76463224" w14:textId="77777777" w:rsidR="006E278A" w:rsidRPr="00566120" w:rsidRDefault="006E278A" w:rsidP="00C177C8">
            <w:pPr>
              <w:rPr>
                <w:rFonts w:cs="Calibri"/>
                <w:sz w:val="18"/>
                <w:szCs w:val="18"/>
              </w:rPr>
            </w:pPr>
            <w:r w:rsidRPr="00566120">
              <w:rPr>
                <w:rFonts w:cs="Calibri"/>
                <w:sz w:val="18"/>
                <w:szCs w:val="18"/>
              </w:rPr>
              <w:t xml:space="preserve">Sagra </w:t>
            </w:r>
            <w:proofErr w:type="spellStart"/>
            <w:r w:rsidRPr="00566120">
              <w:rPr>
                <w:rFonts w:cs="Calibri"/>
                <w:sz w:val="18"/>
                <w:szCs w:val="18"/>
              </w:rPr>
              <w:t>Luzzatto</w:t>
            </w:r>
            <w:proofErr w:type="spellEnd"/>
          </w:p>
        </w:tc>
      </w:tr>
      <w:tr w:rsidR="006E278A" w:rsidRPr="00A2248E" w14:paraId="67746B40" w14:textId="77777777" w:rsidTr="006E278A">
        <w:trPr>
          <w:trHeight w:val="20"/>
        </w:trPr>
        <w:tc>
          <w:tcPr>
            <w:tcW w:w="3114" w:type="dxa"/>
          </w:tcPr>
          <w:p w14:paraId="26A6B31E"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IRMAOS VITALE</w:t>
            </w:r>
          </w:p>
        </w:tc>
        <w:tc>
          <w:tcPr>
            <w:tcW w:w="3544" w:type="dxa"/>
          </w:tcPr>
          <w:p w14:paraId="643242F7" w14:textId="77777777" w:rsidR="006E278A" w:rsidRPr="00566120" w:rsidRDefault="006E278A" w:rsidP="00C177C8">
            <w:pPr>
              <w:rPr>
                <w:rFonts w:cs="Calibri"/>
                <w:sz w:val="18"/>
                <w:szCs w:val="18"/>
              </w:rPr>
            </w:pPr>
            <w:r w:rsidRPr="00566120">
              <w:rPr>
                <w:rFonts w:cs="Calibri"/>
                <w:sz w:val="18"/>
                <w:szCs w:val="18"/>
              </w:rPr>
              <w:t>NOBEL</w:t>
            </w:r>
          </w:p>
        </w:tc>
        <w:tc>
          <w:tcPr>
            <w:tcW w:w="2976" w:type="dxa"/>
          </w:tcPr>
          <w:p w14:paraId="773FD8FD"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SANTOS ED.</w:t>
            </w:r>
          </w:p>
        </w:tc>
      </w:tr>
      <w:tr w:rsidR="006E278A" w:rsidRPr="00A2248E" w14:paraId="1FE50699" w14:textId="77777777" w:rsidTr="006E278A">
        <w:trPr>
          <w:trHeight w:val="20"/>
        </w:trPr>
        <w:tc>
          <w:tcPr>
            <w:tcW w:w="3114" w:type="dxa"/>
          </w:tcPr>
          <w:p w14:paraId="78437480" w14:textId="77777777" w:rsidR="006E278A" w:rsidRPr="00566120" w:rsidRDefault="006E278A" w:rsidP="00C177C8">
            <w:pPr>
              <w:rPr>
                <w:rFonts w:cs="Calibri"/>
                <w:sz w:val="18"/>
                <w:szCs w:val="18"/>
                <w:lang w:val="en-US"/>
              </w:rPr>
            </w:pPr>
            <w:r w:rsidRPr="00566120">
              <w:rPr>
                <w:rFonts w:cs="Calibri"/>
                <w:sz w:val="18"/>
                <w:szCs w:val="18"/>
                <w:lang w:val="en-US"/>
              </w:rPr>
              <w:t xml:space="preserve">J. </w:t>
            </w:r>
            <w:proofErr w:type="spellStart"/>
            <w:r w:rsidRPr="00566120">
              <w:rPr>
                <w:rFonts w:cs="Calibri"/>
                <w:sz w:val="18"/>
                <w:szCs w:val="18"/>
                <w:lang w:val="en-US"/>
              </w:rPr>
              <w:t>Olympio</w:t>
            </w:r>
            <w:proofErr w:type="spellEnd"/>
          </w:p>
        </w:tc>
        <w:tc>
          <w:tcPr>
            <w:tcW w:w="3544" w:type="dxa"/>
          </w:tcPr>
          <w:p w14:paraId="4ED9552D" w14:textId="77777777" w:rsidR="006E278A" w:rsidRPr="00566120" w:rsidRDefault="00E11B58" w:rsidP="00C177C8">
            <w:pPr>
              <w:rPr>
                <w:rFonts w:cs="Calibri"/>
                <w:sz w:val="18"/>
                <w:szCs w:val="18"/>
              </w:rPr>
            </w:pPr>
            <w:hyperlink r:id="rId16" w:history="1">
              <w:r w:rsidR="006E278A" w:rsidRPr="00566120">
                <w:rPr>
                  <w:rFonts w:cs="Calibri"/>
                  <w:bCs/>
                  <w:sz w:val="18"/>
                  <w:szCs w:val="18"/>
                </w:rPr>
                <w:t>NÓRDICA</w:t>
              </w:r>
            </w:hyperlink>
          </w:p>
        </w:tc>
        <w:tc>
          <w:tcPr>
            <w:tcW w:w="2976" w:type="dxa"/>
          </w:tcPr>
          <w:p w14:paraId="02A570CC" w14:textId="77777777" w:rsidR="006E278A" w:rsidRPr="00566120" w:rsidRDefault="006E278A" w:rsidP="00C177C8">
            <w:pPr>
              <w:rPr>
                <w:rFonts w:cs="Calibri"/>
                <w:sz w:val="18"/>
                <w:szCs w:val="18"/>
              </w:rPr>
            </w:pPr>
            <w:r w:rsidRPr="00566120">
              <w:rPr>
                <w:rFonts w:cs="Calibri"/>
                <w:sz w:val="18"/>
                <w:szCs w:val="18"/>
              </w:rPr>
              <w:t xml:space="preserve">Santos </w:t>
            </w:r>
            <w:proofErr w:type="spellStart"/>
            <w:r w:rsidRPr="00566120">
              <w:rPr>
                <w:rFonts w:cs="Calibri"/>
                <w:sz w:val="18"/>
                <w:szCs w:val="18"/>
              </w:rPr>
              <w:t>Maltese</w:t>
            </w:r>
            <w:proofErr w:type="spellEnd"/>
          </w:p>
        </w:tc>
      </w:tr>
      <w:tr w:rsidR="006E278A" w:rsidRPr="00A2248E" w14:paraId="75E01D5A" w14:textId="77777777" w:rsidTr="006E278A">
        <w:trPr>
          <w:trHeight w:val="20"/>
        </w:trPr>
        <w:tc>
          <w:tcPr>
            <w:tcW w:w="3114" w:type="dxa"/>
          </w:tcPr>
          <w:p w14:paraId="303ACFD0"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lang w:val="en-US"/>
              </w:rPr>
              <w:t>JUNQUEIRA&amp;MARIN</w:t>
            </w:r>
          </w:p>
        </w:tc>
        <w:tc>
          <w:tcPr>
            <w:tcW w:w="3544" w:type="dxa"/>
          </w:tcPr>
          <w:p w14:paraId="5B4319D4"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NOVA FRONTEIRA</w:t>
            </w:r>
          </w:p>
        </w:tc>
        <w:tc>
          <w:tcPr>
            <w:tcW w:w="2976" w:type="dxa"/>
          </w:tcPr>
          <w:p w14:paraId="3842CDDB" w14:textId="77777777" w:rsidR="006E278A" w:rsidRPr="00566120" w:rsidRDefault="006E278A" w:rsidP="00C177C8">
            <w:pPr>
              <w:rPr>
                <w:rFonts w:cs="Calibri"/>
                <w:sz w:val="18"/>
                <w:szCs w:val="18"/>
              </w:rPr>
            </w:pPr>
            <w:r w:rsidRPr="00566120">
              <w:rPr>
                <w:rFonts w:cs="Calibri"/>
                <w:sz w:val="18"/>
                <w:szCs w:val="18"/>
              </w:rPr>
              <w:t>SARAIVA</w:t>
            </w:r>
          </w:p>
        </w:tc>
      </w:tr>
      <w:tr w:rsidR="006E278A" w:rsidRPr="00A2248E" w14:paraId="6BA7FB49" w14:textId="77777777" w:rsidTr="006E278A">
        <w:trPr>
          <w:trHeight w:val="20"/>
        </w:trPr>
        <w:tc>
          <w:tcPr>
            <w:tcW w:w="3114" w:type="dxa"/>
          </w:tcPr>
          <w:p w14:paraId="31D2FAE2" w14:textId="77777777" w:rsidR="006E278A" w:rsidRPr="00566120" w:rsidRDefault="006E278A" w:rsidP="00C177C8">
            <w:pPr>
              <w:rPr>
                <w:rFonts w:cs="Calibri"/>
                <w:sz w:val="18"/>
                <w:szCs w:val="18"/>
              </w:rPr>
            </w:pPr>
            <w:r w:rsidRPr="00566120">
              <w:rPr>
                <w:rFonts w:cs="Calibri"/>
                <w:sz w:val="18"/>
                <w:szCs w:val="18"/>
              </w:rPr>
              <w:t xml:space="preserve">JURUÁ </w:t>
            </w:r>
          </w:p>
        </w:tc>
        <w:tc>
          <w:tcPr>
            <w:tcW w:w="3544" w:type="dxa"/>
          </w:tcPr>
          <w:p w14:paraId="05EF8D3E" w14:textId="77777777" w:rsidR="006E278A" w:rsidRPr="00566120" w:rsidRDefault="006E278A" w:rsidP="00C177C8">
            <w:pPr>
              <w:rPr>
                <w:rFonts w:cs="Calibri"/>
                <w:sz w:val="18"/>
                <w:szCs w:val="18"/>
              </w:rPr>
            </w:pPr>
            <w:r w:rsidRPr="00566120">
              <w:rPr>
                <w:rFonts w:cs="Calibri"/>
                <w:sz w:val="18"/>
                <w:szCs w:val="18"/>
              </w:rPr>
              <w:t>Nova Letra</w:t>
            </w:r>
          </w:p>
        </w:tc>
        <w:tc>
          <w:tcPr>
            <w:tcW w:w="2976" w:type="dxa"/>
          </w:tcPr>
          <w:p w14:paraId="520A2E88" w14:textId="77777777" w:rsidR="006E278A" w:rsidRPr="00566120" w:rsidRDefault="006E278A" w:rsidP="00C177C8">
            <w:pPr>
              <w:rPr>
                <w:rFonts w:cs="Calibri"/>
                <w:sz w:val="18"/>
                <w:szCs w:val="18"/>
              </w:rPr>
            </w:pPr>
            <w:proofErr w:type="spellStart"/>
            <w:r w:rsidRPr="00566120">
              <w:rPr>
                <w:rFonts w:cs="Calibri"/>
                <w:sz w:val="18"/>
                <w:szCs w:val="18"/>
              </w:rPr>
              <w:t>Sarvier</w:t>
            </w:r>
            <w:proofErr w:type="spellEnd"/>
          </w:p>
        </w:tc>
      </w:tr>
      <w:tr w:rsidR="006E278A" w:rsidRPr="00A2248E" w14:paraId="3E115794" w14:textId="77777777" w:rsidTr="006E278A">
        <w:trPr>
          <w:trHeight w:val="20"/>
        </w:trPr>
        <w:tc>
          <w:tcPr>
            <w:tcW w:w="3114" w:type="dxa"/>
          </w:tcPr>
          <w:p w14:paraId="265FFE3B"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JUSPODIVM</w:t>
            </w:r>
          </w:p>
        </w:tc>
        <w:tc>
          <w:tcPr>
            <w:tcW w:w="3544" w:type="dxa"/>
          </w:tcPr>
          <w:p w14:paraId="4BA8E7B0"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NOVATEC</w:t>
            </w:r>
          </w:p>
        </w:tc>
        <w:tc>
          <w:tcPr>
            <w:tcW w:w="2976" w:type="dxa"/>
          </w:tcPr>
          <w:p w14:paraId="29CD2501"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SCIPIONE</w:t>
            </w:r>
          </w:p>
        </w:tc>
      </w:tr>
      <w:tr w:rsidR="006E278A" w:rsidRPr="00A2248E" w14:paraId="16BDEDF5" w14:textId="77777777" w:rsidTr="006E278A">
        <w:trPr>
          <w:trHeight w:val="20"/>
        </w:trPr>
        <w:tc>
          <w:tcPr>
            <w:tcW w:w="3114" w:type="dxa"/>
          </w:tcPr>
          <w:p w14:paraId="3A5995CB" w14:textId="77777777" w:rsidR="006E278A" w:rsidRPr="00566120" w:rsidRDefault="006E278A" w:rsidP="00C177C8">
            <w:pPr>
              <w:pStyle w:val="Ttulo2"/>
              <w:shd w:val="clear" w:color="auto" w:fill="FFFFFF"/>
              <w:rPr>
                <w:rFonts w:ascii="Calibri" w:hAnsi="Calibri" w:cs="Calibri"/>
                <w:b w:val="0"/>
                <w:bCs/>
                <w:sz w:val="18"/>
                <w:szCs w:val="18"/>
              </w:rPr>
            </w:pPr>
            <w:r w:rsidRPr="00566120">
              <w:rPr>
                <w:rFonts w:ascii="Calibri" w:hAnsi="Calibri" w:cs="Calibri"/>
                <w:b w:val="0"/>
                <w:sz w:val="18"/>
                <w:szCs w:val="18"/>
              </w:rPr>
              <w:t>L&amp;PM</w:t>
            </w:r>
          </w:p>
        </w:tc>
        <w:tc>
          <w:tcPr>
            <w:tcW w:w="3544" w:type="dxa"/>
          </w:tcPr>
          <w:p w14:paraId="19D45C19"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NOVATERRA</w:t>
            </w:r>
          </w:p>
        </w:tc>
        <w:tc>
          <w:tcPr>
            <w:tcW w:w="2976" w:type="dxa"/>
          </w:tcPr>
          <w:p w14:paraId="02DDEC46"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SEBRAE</w:t>
            </w:r>
          </w:p>
        </w:tc>
      </w:tr>
      <w:tr w:rsidR="006E278A" w:rsidRPr="00A2248E" w14:paraId="07F0D3B5" w14:textId="77777777" w:rsidTr="006E278A">
        <w:trPr>
          <w:trHeight w:val="20"/>
        </w:trPr>
        <w:tc>
          <w:tcPr>
            <w:tcW w:w="3114" w:type="dxa"/>
          </w:tcPr>
          <w:p w14:paraId="0F5E9026" w14:textId="77777777" w:rsidR="006E278A" w:rsidRPr="00566120" w:rsidRDefault="006E278A" w:rsidP="00C177C8">
            <w:pPr>
              <w:autoSpaceDE w:val="0"/>
              <w:autoSpaceDN w:val="0"/>
              <w:adjustRightInd w:val="0"/>
              <w:rPr>
                <w:rFonts w:cs="Calibri"/>
                <w:sz w:val="18"/>
                <w:szCs w:val="18"/>
                <w:lang w:val="en-US"/>
              </w:rPr>
            </w:pPr>
            <w:r w:rsidRPr="00566120">
              <w:rPr>
                <w:rFonts w:cs="Calibri"/>
                <w:sz w:val="18"/>
                <w:szCs w:val="18"/>
              </w:rPr>
              <w:t>L.F. LIVROS</w:t>
            </w:r>
          </w:p>
        </w:tc>
        <w:tc>
          <w:tcPr>
            <w:tcW w:w="3544" w:type="dxa"/>
          </w:tcPr>
          <w:p w14:paraId="39CCB881"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NOVO MILÊNIO</w:t>
            </w:r>
          </w:p>
        </w:tc>
        <w:tc>
          <w:tcPr>
            <w:tcW w:w="2976" w:type="dxa"/>
          </w:tcPr>
          <w:p w14:paraId="7DCEF743" w14:textId="77777777" w:rsidR="006E278A" w:rsidRPr="00566120" w:rsidRDefault="006E278A" w:rsidP="00C177C8">
            <w:pPr>
              <w:rPr>
                <w:rFonts w:cs="Calibri"/>
                <w:sz w:val="18"/>
                <w:szCs w:val="18"/>
              </w:rPr>
            </w:pPr>
            <w:r w:rsidRPr="00566120">
              <w:rPr>
                <w:rFonts w:cs="Calibri"/>
                <w:sz w:val="18"/>
                <w:szCs w:val="18"/>
              </w:rPr>
              <w:t>SENAC</w:t>
            </w:r>
          </w:p>
        </w:tc>
      </w:tr>
      <w:tr w:rsidR="006E278A" w:rsidRPr="00A2248E" w14:paraId="5EFF82EB" w14:textId="77777777" w:rsidTr="006E278A">
        <w:tc>
          <w:tcPr>
            <w:tcW w:w="3114" w:type="dxa"/>
          </w:tcPr>
          <w:p w14:paraId="3CF67EBA" w14:textId="77777777" w:rsidR="006E278A" w:rsidRPr="00A2248E" w:rsidRDefault="006E278A" w:rsidP="00C177C8">
            <w:pPr>
              <w:rPr>
                <w:rFonts w:cs="Calibri"/>
                <w:sz w:val="18"/>
                <w:szCs w:val="18"/>
              </w:rPr>
            </w:pPr>
            <w:r w:rsidRPr="00A2248E">
              <w:rPr>
                <w:rFonts w:cs="Calibri"/>
                <w:sz w:val="18"/>
                <w:szCs w:val="18"/>
              </w:rPr>
              <w:t>Senac  Nacional</w:t>
            </w:r>
          </w:p>
        </w:tc>
        <w:tc>
          <w:tcPr>
            <w:tcW w:w="3544" w:type="dxa"/>
          </w:tcPr>
          <w:p w14:paraId="57687358"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Terceiro</w:t>
            </w:r>
            <w:proofErr w:type="spellEnd"/>
            <w:r w:rsidRPr="00A2248E">
              <w:rPr>
                <w:rFonts w:cs="Calibri"/>
                <w:sz w:val="18"/>
                <w:szCs w:val="18"/>
                <w:lang w:val="en-US"/>
              </w:rPr>
              <w:t xml:space="preserve"> </w:t>
            </w:r>
            <w:proofErr w:type="spellStart"/>
            <w:r w:rsidRPr="00A2248E">
              <w:rPr>
                <w:rFonts w:cs="Calibri"/>
                <w:sz w:val="18"/>
                <w:szCs w:val="18"/>
                <w:lang w:val="en-US"/>
              </w:rPr>
              <w:t>nome</w:t>
            </w:r>
            <w:proofErr w:type="spellEnd"/>
          </w:p>
        </w:tc>
        <w:tc>
          <w:tcPr>
            <w:tcW w:w="2976" w:type="dxa"/>
          </w:tcPr>
          <w:p w14:paraId="5D1DE5A3"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Yendis</w:t>
            </w:r>
            <w:proofErr w:type="spellEnd"/>
          </w:p>
        </w:tc>
      </w:tr>
      <w:tr w:rsidR="006E278A" w:rsidRPr="00A2248E" w14:paraId="120CF0A3" w14:textId="77777777" w:rsidTr="006E278A">
        <w:tc>
          <w:tcPr>
            <w:tcW w:w="3114" w:type="dxa"/>
          </w:tcPr>
          <w:p w14:paraId="0B4E5002" w14:textId="77777777" w:rsidR="006E278A" w:rsidRPr="00A2248E" w:rsidRDefault="006E278A" w:rsidP="00C177C8">
            <w:pPr>
              <w:rPr>
                <w:rFonts w:cs="Calibri"/>
                <w:sz w:val="18"/>
                <w:szCs w:val="18"/>
              </w:rPr>
            </w:pPr>
            <w:r w:rsidRPr="00A2248E">
              <w:rPr>
                <w:rFonts w:cs="Calibri"/>
                <w:sz w:val="18"/>
                <w:szCs w:val="18"/>
              </w:rPr>
              <w:t>Senac  Rio</w:t>
            </w:r>
          </w:p>
        </w:tc>
        <w:tc>
          <w:tcPr>
            <w:tcW w:w="3544" w:type="dxa"/>
          </w:tcPr>
          <w:p w14:paraId="56602003" w14:textId="77777777" w:rsidR="006E278A" w:rsidRPr="00A2248E" w:rsidRDefault="006E278A" w:rsidP="00C177C8">
            <w:pPr>
              <w:rPr>
                <w:rFonts w:cs="Calibri"/>
                <w:sz w:val="18"/>
                <w:szCs w:val="18"/>
              </w:rPr>
            </w:pPr>
            <w:r w:rsidRPr="00A2248E">
              <w:rPr>
                <w:rFonts w:cs="Calibri"/>
                <w:sz w:val="18"/>
                <w:szCs w:val="18"/>
              </w:rPr>
              <w:t>TERRAMAR</w:t>
            </w:r>
          </w:p>
        </w:tc>
        <w:tc>
          <w:tcPr>
            <w:tcW w:w="2976" w:type="dxa"/>
          </w:tcPr>
          <w:p w14:paraId="40B8F146" w14:textId="77777777" w:rsidR="006E278A" w:rsidRPr="00A2248E" w:rsidRDefault="006E278A" w:rsidP="00C177C8">
            <w:pPr>
              <w:rPr>
                <w:rFonts w:cs="Calibri"/>
                <w:sz w:val="18"/>
                <w:szCs w:val="18"/>
                <w:lang w:val="en-US"/>
              </w:rPr>
            </w:pPr>
            <w:r w:rsidRPr="00A2248E">
              <w:rPr>
                <w:rFonts w:cs="Calibri"/>
                <w:sz w:val="18"/>
                <w:szCs w:val="18"/>
                <w:lang w:val="en-US"/>
              </w:rPr>
              <w:t>ZAHAR</w:t>
            </w:r>
          </w:p>
        </w:tc>
      </w:tr>
      <w:tr w:rsidR="006E278A" w:rsidRPr="00A2248E" w14:paraId="757D3DE9" w14:textId="77777777" w:rsidTr="006E278A">
        <w:trPr>
          <w:trHeight w:val="20"/>
        </w:trPr>
        <w:tc>
          <w:tcPr>
            <w:tcW w:w="3114" w:type="dxa"/>
          </w:tcPr>
          <w:p w14:paraId="15784767" w14:textId="77777777" w:rsidR="006E278A" w:rsidRPr="00A2248E" w:rsidRDefault="006E278A" w:rsidP="00C177C8">
            <w:pPr>
              <w:rPr>
                <w:rFonts w:cs="Calibri"/>
                <w:sz w:val="18"/>
                <w:szCs w:val="18"/>
              </w:rPr>
            </w:pPr>
            <w:r w:rsidRPr="00A2248E">
              <w:rPr>
                <w:rFonts w:cs="Calibri"/>
                <w:sz w:val="18"/>
                <w:szCs w:val="18"/>
              </w:rPr>
              <w:t>Senac  São Paulo</w:t>
            </w:r>
          </w:p>
        </w:tc>
        <w:tc>
          <w:tcPr>
            <w:tcW w:w="3544" w:type="dxa"/>
          </w:tcPr>
          <w:p w14:paraId="4257F802"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THESAURUS</w:t>
            </w:r>
          </w:p>
        </w:tc>
        <w:tc>
          <w:tcPr>
            <w:tcW w:w="2976" w:type="dxa"/>
          </w:tcPr>
          <w:p w14:paraId="43D24A68" w14:textId="77777777" w:rsidR="006E278A" w:rsidRPr="00A2248E" w:rsidRDefault="006E278A" w:rsidP="00C177C8">
            <w:pPr>
              <w:rPr>
                <w:rFonts w:cs="Calibri"/>
                <w:color w:val="FF0000"/>
                <w:sz w:val="18"/>
                <w:szCs w:val="18"/>
              </w:rPr>
            </w:pPr>
            <w:r w:rsidRPr="00A2248E">
              <w:rPr>
                <w:rFonts w:cs="Calibri"/>
                <w:sz w:val="18"/>
                <w:szCs w:val="18"/>
              </w:rPr>
              <w:t>Zigurate</w:t>
            </w:r>
          </w:p>
        </w:tc>
      </w:tr>
      <w:tr w:rsidR="006E278A" w:rsidRPr="00A2248E" w14:paraId="01E4125B" w14:textId="77777777" w:rsidTr="006E278A">
        <w:trPr>
          <w:trHeight w:val="20"/>
        </w:trPr>
        <w:tc>
          <w:tcPr>
            <w:tcW w:w="3114" w:type="dxa"/>
          </w:tcPr>
          <w:p w14:paraId="60BD147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SENAI</w:t>
            </w:r>
          </w:p>
        </w:tc>
        <w:tc>
          <w:tcPr>
            <w:tcW w:w="3544" w:type="dxa"/>
          </w:tcPr>
          <w:p w14:paraId="50C63C8B" w14:textId="77777777" w:rsidR="006E278A" w:rsidRPr="00A2248E" w:rsidRDefault="006E278A" w:rsidP="00C177C8">
            <w:pPr>
              <w:rPr>
                <w:rFonts w:cs="Calibri"/>
                <w:color w:val="FF0000"/>
                <w:sz w:val="18"/>
                <w:szCs w:val="18"/>
              </w:rPr>
            </w:pPr>
            <w:r w:rsidRPr="00A2248E">
              <w:rPr>
                <w:rFonts w:cs="Calibri"/>
                <w:sz w:val="18"/>
                <w:szCs w:val="18"/>
              </w:rPr>
              <w:t>Thomas Nelson Brasil</w:t>
            </w:r>
          </w:p>
        </w:tc>
        <w:tc>
          <w:tcPr>
            <w:tcW w:w="2976" w:type="dxa"/>
          </w:tcPr>
          <w:p w14:paraId="600D863F" w14:textId="77777777" w:rsidR="006E278A" w:rsidRPr="00A2248E" w:rsidRDefault="006E278A" w:rsidP="00C177C8">
            <w:pPr>
              <w:rPr>
                <w:rFonts w:cs="Calibri"/>
                <w:sz w:val="18"/>
                <w:szCs w:val="18"/>
              </w:rPr>
            </w:pPr>
          </w:p>
        </w:tc>
      </w:tr>
      <w:tr w:rsidR="006E278A" w:rsidRPr="00A2248E" w14:paraId="2717650B" w14:textId="77777777" w:rsidTr="006E278A">
        <w:trPr>
          <w:trHeight w:val="20"/>
        </w:trPr>
        <w:tc>
          <w:tcPr>
            <w:tcW w:w="3114" w:type="dxa"/>
          </w:tcPr>
          <w:p w14:paraId="25A0DD04" w14:textId="77777777" w:rsidR="006E278A" w:rsidRPr="00A2248E" w:rsidRDefault="006E278A" w:rsidP="00C177C8">
            <w:pPr>
              <w:rPr>
                <w:rFonts w:cs="Calibri"/>
                <w:sz w:val="18"/>
                <w:szCs w:val="18"/>
                <w:shd w:val="clear" w:color="auto" w:fill="FFFFFF"/>
              </w:rPr>
            </w:pPr>
            <w:r w:rsidRPr="00A2248E">
              <w:rPr>
                <w:rFonts w:cs="Calibri"/>
                <w:sz w:val="18"/>
                <w:szCs w:val="18"/>
                <w:shd w:val="clear" w:color="auto" w:fill="FFFFFF"/>
              </w:rPr>
              <w:t>SENAI/CETEMO</w:t>
            </w:r>
          </w:p>
        </w:tc>
        <w:tc>
          <w:tcPr>
            <w:tcW w:w="3544" w:type="dxa"/>
          </w:tcPr>
          <w:p w14:paraId="274B9F8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THOMPSON</w:t>
            </w:r>
          </w:p>
        </w:tc>
        <w:tc>
          <w:tcPr>
            <w:tcW w:w="2976" w:type="dxa"/>
          </w:tcPr>
          <w:p w14:paraId="1B33A396" w14:textId="77777777" w:rsidR="006E278A" w:rsidRPr="00A2248E" w:rsidRDefault="006E278A" w:rsidP="00C177C8">
            <w:pPr>
              <w:rPr>
                <w:rFonts w:cs="Calibri"/>
                <w:sz w:val="18"/>
                <w:szCs w:val="18"/>
              </w:rPr>
            </w:pPr>
          </w:p>
        </w:tc>
      </w:tr>
      <w:tr w:rsidR="006E278A" w:rsidRPr="00A2248E" w14:paraId="55AE5C89" w14:textId="77777777" w:rsidTr="006E278A">
        <w:trPr>
          <w:trHeight w:val="20"/>
        </w:trPr>
        <w:tc>
          <w:tcPr>
            <w:tcW w:w="3114" w:type="dxa"/>
          </w:tcPr>
          <w:p w14:paraId="478C2FA3" w14:textId="77777777" w:rsidR="006E278A" w:rsidRPr="00A2248E" w:rsidRDefault="006E278A" w:rsidP="00C177C8">
            <w:pPr>
              <w:rPr>
                <w:rFonts w:cs="Calibri"/>
                <w:sz w:val="18"/>
                <w:szCs w:val="18"/>
              </w:rPr>
            </w:pPr>
            <w:r w:rsidRPr="00A2248E">
              <w:rPr>
                <w:rFonts w:cs="Calibri"/>
                <w:sz w:val="18"/>
                <w:szCs w:val="18"/>
              </w:rPr>
              <w:t>SEXTANTE</w:t>
            </w:r>
          </w:p>
        </w:tc>
        <w:tc>
          <w:tcPr>
            <w:tcW w:w="3544" w:type="dxa"/>
          </w:tcPr>
          <w:p w14:paraId="680C557B" w14:textId="77777777" w:rsidR="006E278A" w:rsidRPr="00A2248E" w:rsidRDefault="006E278A" w:rsidP="00C177C8">
            <w:pPr>
              <w:rPr>
                <w:rFonts w:cs="Calibri"/>
                <w:sz w:val="18"/>
                <w:szCs w:val="18"/>
                <w:lang w:val="en-US"/>
              </w:rPr>
            </w:pPr>
            <w:r w:rsidRPr="00A2248E">
              <w:rPr>
                <w:rFonts w:cs="Calibri"/>
                <w:sz w:val="18"/>
                <w:szCs w:val="18"/>
                <w:lang w:val="en-US"/>
              </w:rPr>
              <w:t>Thomson Learning</w:t>
            </w:r>
          </w:p>
        </w:tc>
        <w:tc>
          <w:tcPr>
            <w:tcW w:w="2976" w:type="dxa"/>
          </w:tcPr>
          <w:p w14:paraId="3C3844A6" w14:textId="77777777" w:rsidR="006E278A" w:rsidRPr="00A2248E" w:rsidRDefault="006E278A" w:rsidP="00C177C8">
            <w:pPr>
              <w:autoSpaceDE w:val="0"/>
              <w:autoSpaceDN w:val="0"/>
              <w:adjustRightInd w:val="0"/>
              <w:rPr>
                <w:rFonts w:cs="Calibri"/>
                <w:sz w:val="18"/>
                <w:szCs w:val="18"/>
                <w:lang w:val="en-US"/>
              </w:rPr>
            </w:pPr>
          </w:p>
        </w:tc>
      </w:tr>
      <w:tr w:rsidR="006E278A" w:rsidRPr="00A2248E" w14:paraId="7B876A30" w14:textId="77777777" w:rsidTr="006E278A">
        <w:trPr>
          <w:trHeight w:val="20"/>
        </w:trPr>
        <w:tc>
          <w:tcPr>
            <w:tcW w:w="3114" w:type="dxa"/>
          </w:tcPr>
          <w:p w14:paraId="1D20D182" w14:textId="77777777" w:rsidR="006E278A" w:rsidRPr="00A2248E" w:rsidRDefault="006E278A" w:rsidP="00C177C8">
            <w:pPr>
              <w:rPr>
                <w:rFonts w:cs="Calibri"/>
                <w:sz w:val="18"/>
                <w:szCs w:val="18"/>
              </w:rPr>
            </w:pPr>
            <w:r w:rsidRPr="00A2248E">
              <w:rPr>
                <w:rFonts w:cs="Calibri"/>
                <w:sz w:val="18"/>
                <w:szCs w:val="18"/>
              </w:rPr>
              <w:t>Shape</w:t>
            </w:r>
          </w:p>
        </w:tc>
        <w:tc>
          <w:tcPr>
            <w:tcW w:w="3544" w:type="dxa"/>
          </w:tcPr>
          <w:p w14:paraId="0F12249F" w14:textId="77777777" w:rsidR="006E278A" w:rsidRPr="00A2248E" w:rsidRDefault="006E278A" w:rsidP="00C177C8">
            <w:pPr>
              <w:rPr>
                <w:rFonts w:cs="Calibri"/>
                <w:sz w:val="18"/>
                <w:szCs w:val="18"/>
                <w:lang w:val="en-US"/>
              </w:rPr>
            </w:pPr>
            <w:r w:rsidRPr="00A2248E">
              <w:rPr>
                <w:rFonts w:cs="Calibri"/>
                <w:sz w:val="18"/>
                <w:szCs w:val="18"/>
                <w:lang w:val="en-US"/>
              </w:rPr>
              <w:t xml:space="preserve">Thomson </w:t>
            </w:r>
            <w:proofErr w:type="spellStart"/>
            <w:r w:rsidRPr="00A2248E">
              <w:rPr>
                <w:rFonts w:cs="Calibri"/>
                <w:sz w:val="18"/>
                <w:szCs w:val="18"/>
                <w:lang w:val="en-US"/>
              </w:rPr>
              <w:t>Pioneira</w:t>
            </w:r>
            <w:proofErr w:type="spellEnd"/>
          </w:p>
        </w:tc>
        <w:tc>
          <w:tcPr>
            <w:tcW w:w="2976" w:type="dxa"/>
          </w:tcPr>
          <w:p w14:paraId="4613AAAC" w14:textId="77777777" w:rsidR="006E278A" w:rsidRPr="00A2248E" w:rsidRDefault="006E278A" w:rsidP="00C177C8">
            <w:pPr>
              <w:autoSpaceDE w:val="0"/>
              <w:autoSpaceDN w:val="0"/>
              <w:adjustRightInd w:val="0"/>
              <w:rPr>
                <w:rFonts w:cs="Calibri"/>
                <w:sz w:val="18"/>
                <w:szCs w:val="18"/>
                <w:lang w:val="en-US"/>
              </w:rPr>
            </w:pPr>
          </w:p>
        </w:tc>
      </w:tr>
      <w:tr w:rsidR="006E278A" w:rsidRPr="00A2248E" w14:paraId="5489B93E" w14:textId="77777777" w:rsidTr="006E278A">
        <w:trPr>
          <w:trHeight w:val="20"/>
        </w:trPr>
        <w:tc>
          <w:tcPr>
            <w:tcW w:w="3114" w:type="dxa"/>
          </w:tcPr>
          <w:p w14:paraId="1501AE3F"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SIAM</w:t>
            </w:r>
          </w:p>
        </w:tc>
        <w:tc>
          <w:tcPr>
            <w:tcW w:w="3544" w:type="dxa"/>
          </w:tcPr>
          <w:p w14:paraId="7C8675A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TOM GRAFICA</w:t>
            </w:r>
          </w:p>
        </w:tc>
        <w:tc>
          <w:tcPr>
            <w:tcW w:w="2976" w:type="dxa"/>
          </w:tcPr>
          <w:p w14:paraId="4D5BC462" w14:textId="77777777" w:rsidR="006E278A" w:rsidRPr="00A2248E" w:rsidRDefault="006E278A" w:rsidP="00C177C8">
            <w:pPr>
              <w:pStyle w:val="Ttulo2"/>
              <w:shd w:val="clear" w:color="auto" w:fill="FFFFFF"/>
              <w:rPr>
                <w:rStyle w:val="apple-converted-space"/>
                <w:rFonts w:ascii="Calibri" w:hAnsi="Calibri" w:cs="Calibri"/>
                <w:b w:val="0"/>
                <w:bCs/>
                <w:sz w:val="18"/>
                <w:szCs w:val="18"/>
              </w:rPr>
            </w:pPr>
          </w:p>
        </w:tc>
      </w:tr>
      <w:tr w:rsidR="006E278A" w:rsidRPr="00A2248E" w14:paraId="1B71524A" w14:textId="77777777" w:rsidTr="006E278A">
        <w:trPr>
          <w:trHeight w:val="20"/>
        </w:trPr>
        <w:tc>
          <w:tcPr>
            <w:tcW w:w="3114" w:type="dxa"/>
          </w:tcPr>
          <w:p w14:paraId="429470F7"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rPr>
              <w:t>SIGNUS</w:t>
            </w:r>
          </w:p>
        </w:tc>
        <w:tc>
          <w:tcPr>
            <w:tcW w:w="3544" w:type="dxa"/>
          </w:tcPr>
          <w:p w14:paraId="53BE8DB8"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TOMO EDITORIAL</w:t>
            </w:r>
          </w:p>
        </w:tc>
        <w:tc>
          <w:tcPr>
            <w:tcW w:w="2976" w:type="dxa"/>
          </w:tcPr>
          <w:p w14:paraId="504FAB74" w14:textId="77777777" w:rsidR="006E278A" w:rsidRPr="00A2248E" w:rsidRDefault="006E278A" w:rsidP="00C177C8">
            <w:pPr>
              <w:autoSpaceDE w:val="0"/>
              <w:autoSpaceDN w:val="0"/>
              <w:adjustRightInd w:val="0"/>
              <w:rPr>
                <w:rFonts w:cs="Calibri"/>
                <w:sz w:val="18"/>
                <w:szCs w:val="18"/>
              </w:rPr>
            </w:pPr>
          </w:p>
        </w:tc>
      </w:tr>
      <w:tr w:rsidR="006E278A" w:rsidRPr="00A2248E" w14:paraId="0778FBD1" w14:textId="77777777" w:rsidTr="006E278A">
        <w:trPr>
          <w:trHeight w:val="20"/>
        </w:trPr>
        <w:tc>
          <w:tcPr>
            <w:tcW w:w="3114" w:type="dxa"/>
          </w:tcPr>
          <w:p w14:paraId="656EAFDB" w14:textId="77777777" w:rsidR="006E278A" w:rsidRPr="00A2248E" w:rsidRDefault="006E278A" w:rsidP="00C177C8">
            <w:pPr>
              <w:pStyle w:val="Ttulo2"/>
              <w:shd w:val="clear" w:color="auto" w:fill="FFFFFF"/>
              <w:rPr>
                <w:rStyle w:val="apple-converted-space"/>
                <w:rFonts w:ascii="Calibri" w:hAnsi="Calibri" w:cs="Calibri"/>
                <w:b w:val="0"/>
                <w:bCs/>
                <w:sz w:val="18"/>
                <w:szCs w:val="18"/>
              </w:rPr>
            </w:pPr>
            <w:r w:rsidRPr="00A2248E">
              <w:rPr>
                <w:rFonts w:ascii="Calibri" w:hAnsi="Calibri" w:cs="Calibri"/>
                <w:b w:val="0"/>
                <w:sz w:val="18"/>
                <w:szCs w:val="18"/>
              </w:rPr>
              <w:t>SINODAL</w:t>
            </w:r>
          </w:p>
        </w:tc>
        <w:tc>
          <w:tcPr>
            <w:tcW w:w="3544" w:type="dxa"/>
          </w:tcPr>
          <w:p w14:paraId="625D4FA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UFMG</w:t>
            </w:r>
          </w:p>
        </w:tc>
        <w:tc>
          <w:tcPr>
            <w:tcW w:w="2976" w:type="dxa"/>
          </w:tcPr>
          <w:p w14:paraId="30C4C2FC" w14:textId="77777777" w:rsidR="006E278A" w:rsidRPr="00A2248E" w:rsidRDefault="006E278A" w:rsidP="00C177C8">
            <w:pPr>
              <w:rPr>
                <w:rFonts w:cs="Calibri"/>
                <w:sz w:val="18"/>
                <w:szCs w:val="18"/>
              </w:rPr>
            </w:pPr>
          </w:p>
        </w:tc>
      </w:tr>
      <w:tr w:rsidR="006E278A" w:rsidRPr="00A2248E" w14:paraId="5143A3BB" w14:textId="77777777" w:rsidTr="006E278A">
        <w:tc>
          <w:tcPr>
            <w:tcW w:w="3114" w:type="dxa"/>
          </w:tcPr>
          <w:p w14:paraId="4761323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SOC. BRAS. DE C. SOLO</w:t>
            </w:r>
          </w:p>
        </w:tc>
        <w:tc>
          <w:tcPr>
            <w:tcW w:w="3544" w:type="dxa"/>
          </w:tcPr>
          <w:p w14:paraId="76D0C8D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lang w:val="en-US"/>
              </w:rPr>
              <w:t>UFMS</w:t>
            </w:r>
          </w:p>
        </w:tc>
        <w:tc>
          <w:tcPr>
            <w:tcW w:w="2976" w:type="dxa"/>
          </w:tcPr>
          <w:p w14:paraId="42B5BDEA" w14:textId="77777777" w:rsidR="006E278A" w:rsidRPr="00A2248E" w:rsidRDefault="006E278A" w:rsidP="00C177C8">
            <w:pPr>
              <w:rPr>
                <w:rFonts w:cs="Calibri"/>
                <w:sz w:val="18"/>
                <w:szCs w:val="18"/>
                <w:lang w:val="en-US"/>
              </w:rPr>
            </w:pPr>
          </w:p>
        </w:tc>
      </w:tr>
      <w:tr w:rsidR="006E278A" w:rsidRPr="00A2248E" w14:paraId="65CEAC15" w14:textId="77777777" w:rsidTr="006E278A">
        <w:tc>
          <w:tcPr>
            <w:tcW w:w="3114" w:type="dxa"/>
          </w:tcPr>
          <w:p w14:paraId="2AED2217" w14:textId="77777777" w:rsidR="006E278A" w:rsidRPr="00A2248E" w:rsidRDefault="006E278A" w:rsidP="00C177C8">
            <w:pPr>
              <w:rPr>
                <w:rFonts w:cs="Calibri"/>
                <w:sz w:val="18"/>
                <w:szCs w:val="18"/>
              </w:rPr>
            </w:pPr>
            <w:proofErr w:type="spellStart"/>
            <w:r w:rsidRPr="00A2248E">
              <w:rPr>
                <w:rFonts w:cs="Calibri"/>
                <w:sz w:val="18"/>
                <w:szCs w:val="18"/>
              </w:rPr>
              <w:t>Soriak</w:t>
            </w:r>
            <w:proofErr w:type="spellEnd"/>
          </w:p>
        </w:tc>
        <w:tc>
          <w:tcPr>
            <w:tcW w:w="3544" w:type="dxa"/>
          </w:tcPr>
          <w:p w14:paraId="66418812"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UFPF</w:t>
            </w:r>
          </w:p>
        </w:tc>
        <w:tc>
          <w:tcPr>
            <w:tcW w:w="2976" w:type="dxa"/>
          </w:tcPr>
          <w:p w14:paraId="7B0E11D2" w14:textId="77777777" w:rsidR="006E278A" w:rsidRPr="00A2248E" w:rsidRDefault="006E278A" w:rsidP="00C177C8">
            <w:pPr>
              <w:pStyle w:val="Ttulo2"/>
              <w:shd w:val="clear" w:color="auto" w:fill="FFFFFF"/>
              <w:rPr>
                <w:rFonts w:ascii="Calibri" w:hAnsi="Calibri" w:cs="Calibri"/>
                <w:b w:val="0"/>
                <w:bCs/>
                <w:sz w:val="18"/>
                <w:szCs w:val="18"/>
              </w:rPr>
            </w:pPr>
          </w:p>
        </w:tc>
      </w:tr>
      <w:tr w:rsidR="006E278A" w:rsidRPr="00A2248E" w14:paraId="6BF5753D" w14:textId="77777777" w:rsidTr="006E278A">
        <w:trPr>
          <w:trHeight w:val="20"/>
        </w:trPr>
        <w:tc>
          <w:tcPr>
            <w:tcW w:w="3114" w:type="dxa"/>
          </w:tcPr>
          <w:p w14:paraId="44AC9924" w14:textId="77777777" w:rsidR="006E278A" w:rsidRPr="00A2248E" w:rsidRDefault="006E278A" w:rsidP="00C177C8">
            <w:pPr>
              <w:rPr>
                <w:rFonts w:cs="Calibri"/>
                <w:sz w:val="18"/>
                <w:szCs w:val="18"/>
                <w:lang w:val="en-US"/>
              </w:rPr>
            </w:pPr>
            <w:r w:rsidRPr="00A2248E">
              <w:rPr>
                <w:rFonts w:cs="Calibri"/>
                <w:sz w:val="18"/>
                <w:szCs w:val="18"/>
                <w:lang w:val="en-US"/>
              </w:rPr>
              <w:t xml:space="preserve">Sport Training </w:t>
            </w:r>
            <w:proofErr w:type="spellStart"/>
            <w:r w:rsidRPr="00A2248E">
              <w:rPr>
                <w:rFonts w:cs="Calibri"/>
                <w:sz w:val="18"/>
                <w:szCs w:val="18"/>
                <w:lang w:val="en-US"/>
              </w:rPr>
              <w:t>Ltda</w:t>
            </w:r>
            <w:proofErr w:type="spellEnd"/>
          </w:p>
        </w:tc>
        <w:tc>
          <w:tcPr>
            <w:tcW w:w="3544" w:type="dxa"/>
          </w:tcPr>
          <w:p w14:paraId="2C7BC90E" w14:textId="77777777" w:rsidR="006E278A" w:rsidRPr="00A2248E" w:rsidRDefault="006E278A" w:rsidP="00C177C8">
            <w:pPr>
              <w:rPr>
                <w:rFonts w:cs="Calibri"/>
                <w:sz w:val="18"/>
                <w:szCs w:val="18"/>
              </w:rPr>
            </w:pPr>
            <w:r w:rsidRPr="00A2248E">
              <w:rPr>
                <w:rFonts w:cs="Calibri"/>
                <w:sz w:val="18"/>
                <w:szCs w:val="18"/>
              </w:rPr>
              <w:t>UFRGS</w:t>
            </w:r>
          </w:p>
        </w:tc>
        <w:tc>
          <w:tcPr>
            <w:tcW w:w="2976" w:type="dxa"/>
          </w:tcPr>
          <w:p w14:paraId="23DCE2CC" w14:textId="77777777" w:rsidR="006E278A" w:rsidRPr="00A2248E" w:rsidRDefault="006E278A" w:rsidP="00C177C8">
            <w:pPr>
              <w:rPr>
                <w:rFonts w:cs="Calibri"/>
                <w:sz w:val="18"/>
                <w:szCs w:val="18"/>
                <w:lang w:val="en-US"/>
              </w:rPr>
            </w:pPr>
          </w:p>
        </w:tc>
      </w:tr>
      <w:tr w:rsidR="006E278A" w:rsidRPr="00A2248E" w14:paraId="34B63DD7" w14:textId="77777777" w:rsidTr="006E278A">
        <w:tc>
          <w:tcPr>
            <w:tcW w:w="3114" w:type="dxa"/>
          </w:tcPr>
          <w:p w14:paraId="429F89CA" w14:textId="77777777" w:rsidR="006E278A" w:rsidRPr="00A2248E" w:rsidRDefault="006E278A" w:rsidP="00C177C8">
            <w:pPr>
              <w:pStyle w:val="Ttulo2"/>
              <w:shd w:val="clear" w:color="auto" w:fill="FFFFFF"/>
              <w:rPr>
                <w:rFonts w:ascii="Calibri" w:hAnsi="Calibri" w:cs="Calibri"/>
                <w:b w:val="0"/>
                <w:bCs/>
                <w:sz w:val="18"/>
                <w:szCs w:val="18"/>
              </w:rPr>
            </w:pPr>
            <w:r w:rsidRPr="00A2248E">
              <w:rPr>
                <w:rStyle w:val="apple-converted-space"/>
                <w:rFonts w:ascii="Calibri" w:hAnsi="Calibri" w:cs="Calibri"/>
                <w:sz w:val="18"/>
                <w:szCs w:val="18"/>
              </w:rPr>
              <w:lastRenderedPageBreak/>
              <w:t> </w:t>
            </w:r>
            <w:r w:rsidRPr="00A2248E">
              <w:rPr>
                <w:rFonts w:ascii="Calibri" w:hAnsi="Calibri" w:cs="Calibri"/>
                <w:b w:val="0"/>
                <w:sz w:val="18"/>
                <w:szCs w:val="18"/>
              </w:rPr>
              <w:t>SPRINT</w:t>
            </w:r>
          </w:p>
        </w:tc>
        <w:tc>
          <w:tcPr>
            <w:tcW w:w="3544" w:type="dxa"/>
          </w:tcPr>
          <w:p w14:paraId="7D75E21F" w14:textId="77777777" w:rsidR="006E278A" w:rsidRPr="00A2248E" w:rsidRDefault="006E278A" w:rsidP="00C177C8">
            <w:pPr>
              <w:rPr>
                <w:rFonts w:cs="Calibri"/>
                <w:sz w:val="18"/>
                <w:szCs w:val="18"/>
              </w:rPr>
            </w:pPr>
            <w:r w:rsidRPr="00A2248E">
              <w:rPr>
                <w:rFonts w:cs="Calibri"/>
                <w:sz w:val="18"/>
                <w:szCs w:val="18"/>
              </w:rPr>
              <w:t>UFSCAR</w:t>
            </w:r>
          </w:p>
        </w:tc>
        <w:tc>
          <w:tcPr>
            <w:tcW w:w="2976" w:type="dxa"/>
          </w:tcPr>
          <w:p w14:paraId="2E70B400" w14:textId="77777777" w:rsidR="006E278A" w:rsidRPr="00A2248E" w:rsidRDefault="006E278A" w:rsidP="00C177C8">
            <w:pPr>
              <w:rPr>
                <w:rFonts w:cs="Calibri"/>
                <w:sz w:val="18"/>
                <w:szCs w:val="18"/>
              </w:rPr>
            </w:pPr>
          </w:p>
        </w:tc>
      </w:tr>
      <w:tr w:rsidR="006E278A" w:rsidRPr="00A2248E" w14:paraId="4A5E4C3A" w14:textId="77777777" w:rsidTr="006E278A">
        <w:tc>
          <w:tcPr>
            <w:tcW w:w="3114" w:type="dxa"/>
          </w:tcPr>
          <w:p w14:paraId="4E6F32C7"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Sulina</w:t>
            </w:r>
            <w:proofErr w:type="spellEnd"/>
          </w:p>
        </w:tc>
        <w:tc>
          <w:tcPr>
            <w:tcW w:w="3544" w:type="dxa"/>
          </w:tcPr>
          <w:p w14:paraId="1AFBD5AF"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lang w:val="en-US"/>
              </w:rPr>
              <w:t>USEB</w:t>
            </w:r>
          </w:p>
        </w:tc>
        <w:tc>
          <w:tcPr>
            <w:tcW w:w="2976" w:type="dxa"/>
          </w:tcPr>
          <w:p w14:paraId="4A4168CD" w14:textId="77777777" w:rsidR="006E278A" w:rsidRPr="00A2248E" w:rsidRDefault="006E278A" w:rsidP="00C177C8">
            <w:pPr>
              <w:autoSpaceDE w:val="0"/>
              <w:autoSpaceDN w:val="0"/>
              <w:adjustRightInd w:val="0"/>
              <w:rPr>
                <w:rFonts w:cs="Calibri"/>
                <w:sz w:val="18"/>
                <w:szCs w:val="18"/>
              </w:rPr>
            </w:pPr>
          </w:p>
        </w:tc>
      </w:tr>
      <w:tr w:rsidR="006E278A" w:rsidRPr="00A2248E" w14:paraId="619410A3" w14:textId="77777777" w:rsidTr="006E278A">
        <w:trPr>
          <w:trHeight w:val="20"/>
        </w:trPr>
        <w:tc>
          <w:tcPr>
            <w:tcW w:w="3114" w:type="dxa"/>
          </w:tcPr>
          <w:p w14:paraId="1E9F190D" w14:textId="77777777" w:rsidR="006E278A" w:rsidRPr="00A2248E" w:rsidRDefault="006E278A" w:rsidP="00C177C8">
            <w:pPr>
              <w:rPr>
                <w:rFonts w:cs="Calibri"/>
                <w:sz w:val="18"/>
                <w:szCs w:val="18"/>
              </w:rPr>
            </w:pPr>
            <w:r w:rsidRPr="00A2248E">
              <w:rPr>
                <w:rFonts w:cs="Calibri"/>
                <w:sz w:val="18"/>
                <w:szCs w:val="18"/>
              </w:rPr>
              <w:t>SUMMUS</w:t>
            </w:r>
          </w:p>
        </w:tc>
        <w:tc>
          <w:tcPr>
            <w:tcW w:w="3544" w:type="dxa"/>
          </w:tcPr>
          <w:p w14:paraId="5890C23E"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VARELA</w:t>
            </w:r>
          </w:p>
        </w:tc>
        <w:tc>
          <w:tcPr>
            <w:tcW w:w="2976" w:type="dxa"/>
          </w:tcPr>
          <w:p w14:paraId="4478990B" w14:textId="77777777" w:rsidR="006E278A" w:rsidRPr="00A2248E" w:rsidRDefault="006E278A" w:rsidP="00C177C8">
            <w:pPr>
              <w:autoSpaceDE w:val="0"/>
              <w:autoSpaceDN w:val="0"/>
              <w:adjustRightInd w:val="0"/>
              <w:rPr>
                <w:rFonts w:cs="Calibri"/>
                <w:sz w:val="18"/>
                <w:szCs w:val="18"/>
              </w:rPr>
            </w:pPr>
          </w:p>
        </w:tc>
      </w:tr>
      <w:tr w:rsidR="006E278A" w:rsidRPr="00A2248E" w14:paraId="012C4EC0" w14:textId="77777777" w:rsidTr="006E278A">
        <w:trPr>
          <w:trHeight w:val="20"/>
        </w:trPr>
        <w:tc>
          <w:tcPr>
            <w:tcW w:w="3114" w:type="dxa"/>
          </w:tcPr>
          <w:p w14:paraId="084F2EA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SUNDERLAND</w:t>
            </w:r>
          </w:p>
        </w:tc>
        <w:tc>
          <w:tcPr>
            <w:tcW w:w="3544" w:type="dxa"/>
          </w:tcPr>
          <w:p w14:paraId="60BDBD05" w14:textId="77777777" w:rsidR="006E278A" w:rsidRPr="00A2248E" w:rsidRDefault="006E278A" w:rsidP="00C177C8">
            <w:pPr>
              <w:rPr>
                <w:rFonts w:cs="Calibri"/>
                <w:sz w:val="18"/>
                <w:szCs w:val="18"/>
              </w:rPr>
            </w:pPr>
            <w:r w:rsidRPr="00A2248E">
              <w:rPr>
                <w:rFonts w:cs="Calibri"/>
                <w:sz w:val="18"/>
                <w:szCs w:val="18"/>
              </w:rPr>
              <w:t xml:space="preserve">VIEIRA &amp; LENT </w:t>
            </w:r>
          </w:p>
        </w:tc>
        <w:tc>
          <w:tcPr>
            <w:tcW w:w="2976" w:type="dxa"/>
          </w:tcPr>
          <w:p w14:paraId="6A09486C" w14:textId="77777777" w:rsidR="006E278A" w:rsidRPr="00A2248E" w:rsidRDefault="006E278A" w:rsidP="00C177C8">
            <w:pPr>
              <w:autoSpaceDE w:val="0"/>
              <w:autoSpaceDN w:val="0"/>
              <w:adjustRightInd w:val="0"/>
              <w:rPr>
                <w:rFonts w:cs="Calibri"/>
                <w:sz w:val="18"/>
                <w:szCs w:val="18"/>
              </w:rPr>
            </w:pPr>
          </w:p>
        </w:tc>
      </w:tr>
      <w:tr w:rsidR="006E278A" w:rsidRPr="00A2248E" w14:paraId="138D6685" w14:textId="77777777" w:rsidTr="006E278A">
        <w:trPr>
          <w:trHeight w:val="20"/>
        </w:trPr>
        <w:tc>
          <w:tcPr>
            <w:tcW w:w="3114" w:type="dxa"/>
          </w:tcPr>
          <w:p w14:paraId="1BD5C45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SYNERGIA</w:t>
            </w:r>
          </w:p>
        </w:tc>
        <w:tc>
          <w:tcPr>
            <w:tcW w:w="3544" w:type="dxa"/>
          </w:tcPr>
          <w:p w14:paraId="72DAE87E"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VOX EDITORA</w:t>
            </w:r>
          </w:p>
        </w:tc>
        <w:tc>
          <w:tcPr>
            <w:tcW w:w="2976" w:type="dxa"/>
          </w:tcPr>
          <w:p w14:paraId="531624C4" w14:textId="77777777" w:rsidR="006E278A" w:rsidRPr="00A2248E" w:rsidRDefault="006E278A" w:rsidP="00C177C8">
            <w:pPr>
              <w:autoSpaceDE w:val="0"/>
              <w:autoSpaceDN w:val="0"/>
              <w:adjustRightInd w:val="0"/>
              <w:rPr>
                <w:rFonts w:cs="Calibri"/>
                <w:sz w:val="18"/>
                <w:szCs w:val="18"/>
              </w:rPr>
            </w:pPr>
          </w:p>
        </w:tc>
      </w:tr>
      <w:tr w:rsidR="006E278A" w:rsidRPr="00A2248E" w14:paraId="6D2DAB22" w14:textId="77777777" w:rsidTr="006E278A">
        <w:tc>
          <w:tcPr>
            <w:tcW w:w="3114" w:type="dxa"/>
          </w:tcPr>
          <w:p w14:paraId="32A2C4B3"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TEC ART</w:t>
            </w:r>
          </w:p>
        </w:tc>
        <w:tc>
          <w:tcPr>
            <w:tcW w:w="3544" w:type="dxa"/>
          </w:tcPr>
          <w:p w14:paraId="2960CC5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VOZES</w:t>
            </w:r>
          </w:p>
        </w:tc>
        <w:tc>
          <w:tcPr>
            <w:tcW w:w="2976" w:type="dxa"/>
          </w:tcPr>
          <w:p w14:paraId="018BD9C2" w14:textId="77777777" w:rsidR="006E278A" w:rsidRPr="00A2248E" w:rsidRDefault="006E278A" w:rsidP="00C177C8">
            <w:pPr>
              <w:autoSpaceDE w:val="0"/>
              <w:autoSpaceDN w:val="0"/>
              <w:adjustRightInd w:val="0"/>
              <w:rPr>
                <w:rFonts w:cs="Calibri"/>
                <w:sz w:val="18"/>
                <w:szCs w:val="18"/>
                <w:lang w:val="en-US"/>
              </w:rPr>
            </w:pPr>
          </w:p>
        </w:tc>
      </w:tr>
      <w:tr w:rsidR="006E278A" w:rsidRPr="00A2248E" w14:paraId="427966C4" w14:textId="77777777" w:rsidTr="006E278A">
        <w:trPr>
          <w:trHeight w:val="20"/>
        </w:trPr>
        <w:tc>
          <w:tcPr>
            <w:tcW w:w="3114" w:type="dxa"/>
          </w:tcPr>
          <w:p w14:paraId="0C0B386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TECHNICAL BOOKS</w:t>
            </w:r>
          </w:p>
        </w:tc>
        <w:tc>
          <w:tcPr>
            <w:tcW w:w="3544" w:type="dxa"/>
          </w:tcPr>
          <w:p w14:paraId="257EBE60"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Wak</w:t>
            </w:r>
            <w:proofErr w:type="spellEnd"/>
          </w:p>
        </w:tc>
        <w:tc>
          <w:tcPr>
            <w:tcW w:w="2976" w:type="dxa"/>
          </w:tcPr>
          <w:p w14:paraId="0A5A3A40" w14:textId="77777777" w:rsidR="006E278A" w:rsidRPr="00A2248E" w:rsidRDefault="006E278A" w:rsidP="00C177C8">
            <w:pPr>
              <w:autoSpaceDE w:val="0"/>
              <w:autoSpaceDN w:val="0"/>
              <w:adjustRightInd w:val="0"/>
              <w:rPr>
                <w:rFonts w:cs="Calibri"/>
                <w:sz w:val="18"/>
                <w:szCs w:val="18"/>
                <w:lang w:val="en-US"/>
              </w:rPr>
            </w:pPr>
          </w:p>
        </w:tc>
      </w:tr>
      <w:tr w:rsidR="006E278A" w:rsidRPr="00A2248E" w14:paraId="162893FF" w14:textId="77777777" w:rsidTr="006E278A">
        <w:trPr>
          <w:trHeight w:val="20"/>
        </w:trPr>
        <w:tc>
          <w:tcPr>
            <w:tcW w:w="3114" w:type="dxa"/>
          </w:tcPr>
          <w:p w14:paraId="46684BEA"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TECHNIP</w:t>
            </w:r>
          </w:p>
        </w:tc>
        <w:tc>
          <w:tcPr>
            <w:tcW w:w="3544" w:type="dxa"/>
          </w:tcPr>
          <w:p w14:paraId="2A351A43" w14:textId="77777777" w:rsidR="006E278A" w:rsidRPr="00A2248E" w:rsidRDefault="006E278A" w:rsidP="00C177C8">
            <w:pPr>
              <w:rPr>
                <w:rFonts w:cs="Calibri"/>
                <w:sz w:val="18"/>
                <w:szCs w:val="18"/>
              </w:rPr>
            </w:pPr>
            <w:r w:rsidRPr="00A2248E">
              <w:rPr>
                <w:rFonts w:cs="Calibri"/>
                <w:sz w:val="18"/>
                <w:szCs w:val="18"/>
              </w:rPr>
              <w:t xml:space="preserve">WILEY </w:t>
            </w:r>
          </w:p>
        </w:tc>
        <w:tc>
          <w:tcPr>
            <w:tcW w:w="2976" w:type="dxa"/>
          </w:tcPr>
          <w:p w14:paraId="523D5667" w14:textId="77777777" w:rsidR="006E278A" w:rsidRPr="00A2248E" w:rsidRDefault="006E278A" w:rsidP="00C177C8">
            <w:pPr>
              <w:rPr>
                <w:rFonts w:cs="Calibri"/>
                <w:sz w:val="18"/>
                <w:szCs w:val="18"/>
                <w:lang w:val="en-US"/>
              </w:rPr>
            </w:pPr>
          </w:p>
        </w:tc>
      </w:tr>
      <w:tr w:rsidR="006E278A" w:rsidRPr="00A2248E" w14:paraId="25E54E50" w14:textId="77777777" w:rsidTr="006E278A">
        <w:tc>
          <w:tcPr>
            <w:tcW w:w="3114" w:type="dxa"/>
          </w:tcPr>
          <w:p w14:paraId="2DC26AAA" w14:textId="77777777" w:rsidR="006E278A" w:rsidRPr="00A2248E" w:rsidRDefault="006E278A" w:rsidP="00C177C8">
            <w:pPr>
              <w:autoSpaceDE w:val="0"/>
              <w:autoSpaceDN w:val="0"/>
              <w:adjustRightInd w:val="0"/>
              <w:rPr>
                <w:rFonts w:cs="Calibri"/>
                <w:sz w:val="18"/>
                <w:szCs w:val="18"/>
                <w:lang w:val="en-US"/>
              </w:rPr>
            </w:pPr>
            <w:r w:rsidRPr="00A2248E">
              <w:rPr>
                <w:rFonts w:cs="Calibri"/>
                <w:sz w:val="18"/>
                <w:szCs w:val="18"/>
                <w:lang w:val="en-US"/>
              </w:rPr>
              <w:t>TEMPO BRASILEIRO</w:t>
            </w:r>
          </w:p>
        </w:tc>
        <w:tc>
          <w:tcPr>
            <w:tcW w:w="3544" w:type="dxa"/>
          </w:tcPr>
          <w:p w14:paraId="1682CB1C" w14:textId="77777777" w:rsidR="006E278A" w:rsidRPr="00A2248E" w:rsidRDefault="006E278A" w:rsidP="00C177C8">
            <w:pPr>
              <w:rPr>
                <w:rFonts w:cs="Calibri"/>
                <w:sz w:val="18"/>
                <w:szCs w:val="18"/>
                <w:lang w:val="en-US"/>
              </w:rPr>
            </w:pPr>
            <w:r w:rsidRPr="00A2248E">
              <w:rPr>
                <w:rFonts w:cs="Calibri"/>
                <w:sz w:val="18"/>
                <w:szCs w:val="18"/>
                <w:lang w:val="en-US"/>
              </w:rPr>
              <w:t>WMF Martins Fontes</w:t>
            </w:r>
          </w:p>
        </w:tc>
        <w:tc>
          <w:tcPr>
            <w:tcW w:w="2976" w:type="dxa"/>
          </w:tcPr>
          <w:p w14:paraId="32B6B25C" w14:textId="77777777" w:rsidR="006E278A" w:rsidRPr="00A2248E" w:rsidRDefault="006E278A" w:rsidP="00C177C8">
            <w:pPr>
              <w:rPr>
                <w:rFonts w:cs="Calibri"/>
                <w:sz w:val="18"/>
                <w:szCs w:val="18"/>
              </w:rPr>
            </w:pPr>
          </w:p>
        </w:tc>
      </w:tr>
    </w:tbl>
    <w:p w14:paraId="68FA1333" w14:textId="77777777" w:rsidR="006E278A" w:rsidRPr="00A2248E" w:rsidRDefault="006E278A" w:rsidP="006E278A">
      <w:pPr>
        <w:rPr>
          <w:rFonts w:cs="Calibri"/>
          <w:b/>
          <w:sz w:val="18"/>
          <w:szCs w:val="18"/>
        </w:rPr>
      </w:pPr>
    </w:p>
    <w:p w14:paraId="06D8EE1A" w14:textId="77777777" w:rsidR="006E278A" w:rsidRDefault="006E278A" w:rsidP="006E278A">
      <w:pPr>
        <w:jc w:val="center"/>
        <w:rPr>
          <w:rFonts w:cs="Calibri"/>
          <w:b/>
          <w:sz w:val="18"/>
          <w:szCs w:val="18"/>
        </w:rPr>
      </w:pPr>
    </w:p>
    <w:p w14:paraId="5CBF77F2" w14:textId="77777777" w:rsidR="006E278A" w:rsidRDefault="006E278A" w:rsidP="006E278A">
      <w:pPr>
        <w:jc w:val="center"/>
        <w:rPr>
          <w:rFonts w:cs="Calibri"/>
          <w:b/>
          <w:sz w:val="18"/>
          <w:szCs w:val="18"/>
        </w:rPr>
      </w:pPr>
      <w:r w:rsidRPr="00A2248E">
        <w:rPr>
          <w:rFonts w:cs="Calibri"/>
          <w:b/>
          <w:sz w:val="18"/>
          <w:szCs w:val="18"/>
        </w:rPr>
        <w:t xml:space="preserve">RELAÇÃO DE EDITORAS PARTITURAS – </w:t>
      </w:r>
      <w:r>
        <w:rPr>
          <w:rFonts w:cs="Calibri"/>
          <w:b/>
          <w:sz w:val="18"/>
          <w:szCs w:val="18"/>
        </w:rPr>
        <w:t>ITEM</w:t>
      </w:r>
      <w:r w:rsidRPr="00A2248E">
        <w:rPr>
          <w:rFonts w:cs="Calibri"/>
          <w:b/>
          <w:sz w:val="18"/>
          <w:szCs w:val="18"/>
        </w:rPr>
        <w:t xml:space="preserve"> 11</w:t>
      </w:r>
    </w:p>
    <w:tbl>
      <w:tblPr>
        <w:tblStyle w:val="Tabelacomgrade"/>
        <w:tblW w:w="5245" w:type="dxa"/>
        <w:jc w:val="center"/>
        <w:tblLayout w:type="fixed"/>
        <w:tblLook w:val="04A0" w:firstRow="1" w:lastRow="0" w:firstColumn="1" w:lastColumn="0" w:noHBand="0" w:noVBand="1"/>
      </w:tblPr>
      <w:tblGrid>
        <w:gridCol w:w="5245"/>
      </w:tblGrid>
      <w:tr w:rsidR="006E278A" w:rsidRPr="00A2248E" w14:paraId="414A1E90" w14:textId="77777777" w:rsidTr="00C177C8">
        <w:trPr>
          <w:trHeight w:val="20"/>
          <w:jc w:val="center"/>
        </w:trPr>
        <w:tc>
          <w:tcPr>
            <w:tcW w:w="5245" w:type="dxa"/>
          </w:tcPr>
          <w:p w14:paraId="386978C0" w14:textId="77777777" w:rsidR="006E278A" w:rsidRPr="00A2248E" w:rsidRDefault="006E278A" w:rsidP="00C177C8">
            <w:pPr>
              <w:pStyle w:val="Ttulo2"/>
              <w:shd w:val="clear" w:color="auto" w:fill="FFFFFF"/>
              <w:rPr>
                <w:rFonts w:ascii="Calibri" w:hAnsi="Calibri" w:cs="Calibri"/>
                <w:b w:val="0"/>
                <w:sz w:val="18"/>
                <w:szCs w:val="18"/>
              </w:rPr>
            </w:pPr>
            <w:r w:rsidRPr="00A2248E">
              <w:rPr>
                <w:rFonts w:ascii="Calibri" w:hAnsi="Calibri" w:cs="Calibri"/>
                <w:b w:val="0"/>
                <w:sz w:val="18"/>
                <w:szCs w:val="18"/>
              </w:rPr>
              <w:t>CANTUS QUERCUS</w:t>
            </w:r>
          </w:p>
        </w:tc>
      </w:tr>
      <w:tr w:rsidR="006E278A" w:rsidRPr="00A2248E" w14:paraId="70EF85F3" w14:textId="77777777" w:rsidTr="00C177C8">
        <w:trPr>
          <w:trHeight w:val="20"/>
          <w:jc w:val="center"/>
        </w:trPr>
        <w:tc>
          <w:tcPr>
            <w:tcW w:w="5245" w:type="dxa"/>
          </w:tcPr>
          <w:p w14:paraId="538358B9" w14:textId="77777777" w:rsidR="006E278A" w:rsidRPr="00A2248E" w:rsidRDefault="006E278A" w:rsidP="00C177C8">
            <w:pPr>
              <w:rPr>
                <w:rFonts w:cs="Calibri"/>
                <w:sz w:val="18"/>
                <w:szCs w:val="18"/>
              </w:rPr>
            </w:pPr>
            <w:r w:rsidRPr="00A2248E">
              <w:rPr>
                <w:rFonts w:cs="Calibri"/>
                <w:sz w:val="18"/>
                <w:szCs w:val="18"/>
              </w:rPr>
              <w:t>ED. SOM</w:t>
            </w:r>
          </w:p>
        </w:tc>
      </w:tr>
      <w:tr w:rsidR="006E278A" w:rsidRPr="00A2248E" w14:paraId="0AD074E2" w14:textId="77777777" w:rsidTr="00C177C8">
        <w:trPr>
          <w:trHeight w:val="20"/>
          <w:jc w:val="center"/>
        </w:trPr>
        <w:tc>
          <w:tcPr>
            <w:tcW w:w="5245" w:type="dxa"/>
          </w:tcPr>
          <w:p w14:paraId="2FF2A5D4"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EDUFBA</w:t>
            </w:r>
          </w:p>
        </w:tc>
      </w:tr>
      <w:tr w:rsidR="006E278A" w:rsidRPr="00A2248E" w14:paraId="562A462F" w14:textId="77777777" w:rsidTr="00C177C8">
        <w:trPr>
          <w:trHeight w:val="20"/>
          <w:jc w:val="center"/>
        </w:trPr>
        <w:tc>
          <w:tcPr>
            <w:tcW w:w="5245" w:type="dxa"/>
          </w:tcPr>
          <w:p w14:paraId="7A20C4C9" w14:textId="77777777" w:rsidR="006E278A" w:rsidRPr="00A2248E" w:rsidRDefault="006E278A" w:rsidP="00C177C8">
            <w:pPr>
              <w:tabs>
                <w:tab w:val="left" w:pos="915"/>
              </w:tabs>
              <w:rPr>
                <w:rFonts w:cs="Calibri"/>
                <w:sz w:val="18"/>
                <w:szCs w:val="18"/>
              </w:rPr>
            </w:pPr>
            <w:r w:rsidRPr="00A2248E">
              <w:rPr>
                <w:rFonts w:cs="Calibri"/>
                <w:sz w:val="18"/>
                <w:szCs w:val="18"/>
              </w:rPr>
              <w:t>EDUSP</w:t>
            </w:r>
            <w:r w:rsidRPr="00A2248E">
              <w:rPr>
                <w:rFonts w:cs="Calibri"/>
                <w:sz w:val="18"/>
                <w:szCs w:val="18"/>
              </w:rPr>
              <w:tab/>
            </w:r>
          </w:p>
        </w:tc>
      </w:tr>
      <w:tr w:rsidR="006E278A" w:rsidRPr="00A2248E" w14:paraId="7D2EE085" w14:textId="77777777" w:rsidTr="00C177C8">
        <w:trPr>
          <w:trHeight w:val="20"/>
          <w:jc w:val="center"/>
        </w:trPr>
        <w:tc>
          <w:tcPr>
            <w:tcW w:w="5245" w:type="dxa"/>
          </w:tcPr>
          <w:p w14:paraId="2ED359F5" w14:textId="77777777" w:rsidR="006E278A" w:rsidRPr="00A2248E" w:rsidRDefault="006E278A" w:rsidP="00C177C8">
            <w:pPr>
              <w:pStyle w:val="Ttulo2"/>
              <w:shd w:val="clear" w:color="auto" w:fill="FFFFFF"/>
              <w:rPr>
                <w:rFonts w:ascii="Calibri" w:hAnsi="Calibri" w:cs="Calibri"/>
                <w:b w:val="0"/>
                <w:sz w:val="18"/>
                <w:szCs w:val="18"/>
              </w:rPr>
            </w:pPr>
            <w:r w:rsidRPr="00A2248E">
              <w:rPr>
                <w:rFonts w:ascii="Calibri" w:hAnsi="Calibri" w:cs="Calibri"/>
                <w:b w:val="0"/>
                <w:sz w:val="18"/>
                <w:szCs w:val="18"/>
              </w:rPr>
              <w:t>FERMATA</w:t>
            </w:r>
          </w:p>
        </w:tc>
      </w:tr>
      <w:tr w:rsidR="006E278A" w:rsidRPr="00A2248E" w14:paraId="5DF81D4E" w14:textId="77777777" w:rsidTr="00C177C8">
        <w:trPr>
          <w:trHeight w:val="20"/>
          <w:jc w:val="center"/>
        </w:trPr>
        <w:tc>
          <w:tcPr>
            <w:tcW w:w="5245" w:type="dxa"/>
          </w:tcPr>
          <w:p w14:paraId="0A684A54"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MUSIMED</w:t>
            </w:r>
          </w:p>
        </w:tc>
      </w:tr>
      <w:tr w:rsidR="006E278A" w:rsidRPr="00A2248E" w14:paraId="30C28ABC" w14:textId="77777777" w:rsidTr="00C177C8">
        <w:trPr>
          <w:trHeight w:val="20"/>
          <w:jc w:val="center"/>
        </w:trPr>
        <w:tc>
          <w:tcPr>
            <w:tcW w:w="5245" w:type="dxa"/>
          </w:tcPr>
          <w:p w14:paraId="12891A4C" w14:textId="77777777" w:rsidR="006E278A" w:rsidRPr="00A2248E" w:rsidRDefault="006E278A" w:rsidP="00C177C8">
            <w:pPr>
              <w:pStyle w:val="Ttulo2"/>
              <w:shd w:val="clear" w:color="auto" w:fill="FFFFFF"/>
              <w:rPr>
                <w:rFonts w:ascii="Calibri" w:hAnsi="Calibri" w:cs="Calibri"/>
                <w:b w:val="0"/>
                <w:sz w:val="18"/>
                <w:szCs w:val="18"/>
              </w:rPr>
            </w:pPr>
            <w:r w:rsidRPr="00A2248E">
              <w:rPr>
                <w:rFonts w:ascii="Calibri" w:hAnsi="Calibri" w:cs="Calibri"/>
                <w:b w:val="0"/>
                <w:sz w:val="18"/>
                <w:szCs w:val="18"/>
              </w:rPr>
              <w:t>NOTAÇÃO XXI</w:t>
            </w:r>
          </w:p>
        </w:tc>
      </w:tr>
      <w:tr w:rsidR="006E278A" w:rsidRPr="00A2248E" w14:paraId="6D3E86BD" w14:textId="77777777" w:rsidTr="00C177C8">
        <w:trPr>
          <w:trHeight w:val="20"/>
          <w:jc w:val="center"/>
        </w:trPr>
        <w:tc>
          <w:tcPr>
            <w:tcW w:w="5245" w:type="dxa"/>
          </w:tcPr>
          <w:p w14:paraId="32511FD2"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 xml:space="preserve">RICORDI </w:t>
            </w:r>
          </w:p>
        </w:tc>
      </w:tr>
      <w:tr w:rsidR="006E278A" w:rsidRPr="00A2248E" w14:paraId="03E095EE" w14:textId="77777777" w:rsidTr="00C177C8">
        <w:trPr>
          <w:trHeight w:val="20"/>
          <w:jc w:val="center"/>
        </w:trPr>
        <w:tc>
          <w:tcPr>
            <w:tcW w:w="5245" w:type="dxa"/>
          </w:tcPr>
          <w:p w14:paraId="12C3FD7E" w14:textId="77777777" w:rsidR="006E278A" w:rsidRPr="00A2248E" w:rsidRDefault="006E278A" w:rsidP="00C177C8">
            <w:pPr>
              <w:rPr>
                <w:rFonts w:cs="Calibri"/>
                <w:sz w:val="18"/>
                <w:szCs w:val="18"/>
              </w:rPr>
            </w:pPr>
            <w:r w:rsidRPr="00A2248E">
              <w:rPr>
                <w:rFonts w:cs="Calibri"/>
                <w:sz w:val="18"/>
                <w:szCs w:val="18"/>
              </w:rPr>
              <w:t>VITALE</w:t>
            </w:r>
          </w:p>
        </w:tc>
      </w:tr>
    </w:tbl>
    <w:p w14:paraId="59E4860E" w14:textId="77777777" w:rsidR="006E278A" w:rsidRPr="00A2248E" w:rsidRDefault="006E278A" w:rsidP="006E278A">
      <w:pPr>
        <w:jc w:val="center"/>
        <w:rPr>
          <w:rFonts w:cs="Calibri"/>
          <w:sz w:val="18"/>
          <w:szCs w:val="18"/>
        </w:rPr>
      </w:pPr>
    </w:p>
    <w:p w14:paraId="01968780" w14:textId="77777777" w:rsidR="006E278A" w:rsidRDefault="006E278A" w:rsidP="006E278A">
      <w:pPr>
        <w:jc w:val="center"/>
        <w:rPr>
          <w:rFonts w:cs="Calibri"/>
          <w:b/>
          <w:sz w:val="18"/>
          <w:szCs w:val="18"/>
        </w:rPr>
      </w:pPr>
    </w:p>
    <w:p w14:paraId="2EF7A293" w14:textId="77777777" w:rsidR="006E278A" w:rsidRPr="00A2248E" w:rsidRDefault="006E278A" w:rsidP="006E278A">
      <w:pPr>
        <w:jc w:val="center"/>
        <w:rPr>
          <w:rFonts w:cs="Calibri"/>
          <w:b/>
          <w:sz w:val="18"/>
          <w:szCs w:val="18"/>
        </w:rPr>
      </w:pPr>
      <w:r w:rsidRPr="00A2248E">
        <w:rPr>
          <w:rFonts w:cs="Calibri"/>
          <w:b/>
          <w:sz w:val="18"/>
          <w:szCs w:val="18"/>
        </w:rPr>
        <w:t xml:space="preserve">RELAÇÃO DE EDITORAS VÍDEOS </w:t>
      </w:r>
      <w:r w:rsidRPr="00A2248E">
        <w:rPr>
          <w:rFonts w:cs="Calibri"/>
          <w:b/>
          <w:sz w:val="18"/>
          <w:szCs w:val="18"/>
          <w:lang w:eastAsia="pt-BR"/>
        </w:rPr>
        <w:t xml:space="preserve">VÍDEO/DVD/CDROM – </w:t>
      </w:r>
      <w:r>
        <w:rPr>
          <w:rFonts w:cs="Calibri"/>
          <w:b/>
          <w:sz w:val="18"/>
          <w:szCs w:val="18"/>
          <w:lang w:eastAsia="pt-BR"/>
        </w:rPr>
        <w:t>ITEM</w:t>
      </w:r>
      <w:r w:rsidRPr="00A2248E">
        <w:rPr>
          <w:rFonts w:cs="Calibri"/>
          <w:b/>
          <w:sz w:val="18"/>
          <w:szCs w:val="18"/>
          <w:lang w:eastAsia="pt-BR"/>
        </w:rPr>
        <w:t xml:space="preserve"> 12</w:t>
      </w:r>
    </w:p>
    <w:tbl>
      <w:tblPr>
        <w:tblStyle w:val="Tabelacomgrade"/>
        <w:tblW w:w="5245" w:type="dxa"/>
        <w:jc w:val="center"/>
        <w:tblLayout w:type="fixed"/>
        <w:tblLook w:val="04A0" w:firstRow="1" w:lastRow="0" w:firstColumn="1" w:lastColumn="0" w:noHBand="0" w:noVBand="1"/>
      </w:tblPr>
      <w:tblGrid>
        <w:gridCol w:w="5245"/>
      </w:tblGrid>
      <w:tr w:rsidR="006E278A" w:rsidRPr="00A2248E" w14:paraId="33F0F98D" w14:textId="77777777" w:rsidTr="00C177C8">
        <w:trPr>
          <w:trHeight w:val="20"/>
          <w:jc w:val="center"/>
        </w:trPr>
        <w:tc>
          <w:tcPr>
            <w:tcW w:w="5245" w:type="dxa"/>
          </w:tcPr>
          <w:p w14:paraId="6D24B2EC" w14:textId="77777777" w:rsidR="006E278A" w:rsidRPr="00A2248E" w:rsidRDefault="006E278A" w:rsidP="00C177C8">
            <w:pPr>
              <w:jc w:val="center"/>
              <w:rPr>
                <w:rFonts w:cs="Calibri"/>
                <w:sz w:val="18"/>
                <w:szCs w:val="18"/>
              </w:rPr>
            </w:pPr>
            <w:r w:rsidRPr="00A2248E">
              <w:rPr>
                <w:rFonts w:cs="Calibri"/>
                <w:sz w:val="18"/>
                <w:szCs w:val="18"/>
              </w:rPr>
              <w:t>VIDEOPAR</w:t>
            </w:r>
          </w:p>
        </w:tc>
      </w:tr>
    </w:tbl>
    <w:p w14:paraId="3EA26CC4" w14:textId="77777777" w:rsidR="006E278A" w:rsidRPr="00A2248E" w:rsidRDefault="006E278A" w:rsidP="006E278A">
      <w:pPr>
        <w:jc w:val="center"/>
        <w:rPr>
          <w:rFonts w:cs="Calibri"/>
          <w:b/>
          <w:sz w:val="18"/>
          <w:szCs w:val="18"/>
        </w:rPr>
      </w:pPr>
    </w:p>
    <w:p w14:paraId="4B33228E" w14:textId="77777777" w:rsidR="006E278A" w:rsidRDefault="006E278A" w:rsidP="006E278A">
      <w:pPr>
        <w:jc w:val="center"/>
        <w:rPr>
          <w:rFonts w:cs="Calibri"/>
          <w:b/>
          <w:sz w:val="20"/>
          <w:szCs w:val="20"/>
        </w:rPr>
      </w:pPr>
    </w:p>
    <w:p w14:paraId="78336D2C" w14:textId="77777777" w:rsidR="006E278A" w:rsidRDefault="006E278A" w:rsidP="006E278A">
      <w:pPr>
        <w:jc w:val="center"/>
        <w:rPr>
          <w:rFonts w:cs="Calibri"/>
          <w:b/>
          <w:sz w:val="20"/>
          <w:szCs w:val="20"/>
        </w:rPr>
      </w:pPr>
      <w:r w:rsidRPr="00933A9A">
        <w:rPr>
          <w:rFonts w:cs="Calibri"/>
          <w:b/>
          <w:sz w:val="20"/>
          <w:szCs w:val="20"/>
        </w:rPr>
        <w:t xml:space="preserve">RELAÇÃO EDITORAS LIVROS ELETRÔNICOS NACIONAIS: </w:t>
      </w:r>
      <w:r>
        <w:rPr>
          <w:rFonts w:cs="Calibri"/>
          <w:b/>
          <w:sz w:val="20"/>
          <w:szCs w:val="20"/>
        </w:rPr>
        <w:t xml:space="preserve">ITENS </w:t>
      </w:r>
      <w:r w:rsidRPr="00933A9A">
        <w:rPr>
          <w:rFonts w:cs="Calibri"/>
          <w:b/>
          <w:sz w:val="20"/>
          <w:szCs w:val="20"/>
        </w:rPr>
        <w:t>13 AO 22</w:t>
      </w:r>
    </w:p>
    <w:tbl>
      <w:tblPr>
        <w:tblStyle w:val="Tabelacomgrade"/>
        <w:tblW w:w="9923" w:type="dxa"/>
        <w:tblInd w:w="-34" w:type="dxa"/>
        <w:tblLayout w:type="fixed"/>
        <w:tblLook w:val="04A0" w:firstRow="1" w:lastRow="0" w:firstColumn="1" w:lastColumn="0" w:noHBand="0" w:noVBand="1"/>
      </w:tblPr>
      <w:tblGrid>
        <w:gridCol w:w="3119"/>
        <w:gridCol w:w="3402"/>
        <w:gridCol w:w="3402"/>
      </w:tblGrid>
      <w:tr w:rsidR="006E278A" w:rsidRPr="00933A9A" w14:paraId="5B9C5DD3" w14:textId="77777777" w:rsidTr="00C177C8">
        <w:trPr>
          <w:trHeight w:val="227"/>
        </w:trPr>
        <w:tc>
          <w:tcPr>
            <w:tcW w:w="3119" w:type="dxa"/>
          </w:tcPr>
          <w:p w14:paraId="67F0263F" w14:textId="77777777" w:rsidR="006E278A" w:rsidRPr="00933A9A" w:rsidRDefault="006E278A" w:rsidP="00C177C8">
            <w:pPr>
              <w:rPr>
                <w:rFonts w:cs="Calibri"/>
                <w:sz w:val="20"/>
                <w:szCs w:val="20"/>
              </w:rPr>
            </w:pPr>
            <w:r w:rsidRPr="00933A9A">
              <w:rPr>
                <w:rFonts w:cs="Calibri"/>
                <w:sz w:val="20"/>
                <w:szCs w:val="20"/>
              </w:rPr>
              <w:t>A &amp; C BLACK</w:t>
            </w:r>
          </w:p>
        </w:tc>
        <w:tc>
          <w:tcPr>
            <w:tcW w:w="3402" w:type="dxa"/>
          </w:tcPr>
          <w:p w14:paraId="02F82312" w14:textId="77777777" w:rsidR="006E278A" w:rsidRPr="00933A9A" w:rsidRDefault="006E278A" w:rsidP="00C177C8">
            <w:pPr>
              <w:rPr>
                <w:rFonts w:cs="Calibri"/>
                <w:sz w:val="20"/>
                <w:szCs w:val="20"/>
              </w:rPr>
            </w:pPr>
            <w:r w:rsidRPr="00933A9A">
              <w:rPr>
                <w:rFonts w:cs="Calibri"/>
                <w:sz w:val="20"/>
                <w:szCs w:val="20"/>
              </w:rPr>
              <w:t>COLUMBIA PIC.PUBLIC</w:t>
            </w:r>
          </w:p>
        </w:tc>
        <w:tc>
          <w:tcPr>
            <w:tcW w:w="3402" w:type="dxa"/>
          </w:tcPr>
          <w:p w14:paraId="04661766" w14:textId="77777777" w:rsidR="006E278A" w:rsidRPr="00933A9A" w:rsidRDefault="006E278A" w:rsidP="00C177C8">
            <w:pPr>
              <w:rPr>
                <w:rFonts w:cs="Calibri"/>
                <w:sz w:val="20"/>
                <w:szCs w:val="20"/>
              </w:rPr>
            </w:pPr>
            <w:r w:rsidRPr="00933A9A">
              <w:rPr>
                <w:rFonts w:cs="Calibri"/>
                <w:sz w:val="20"/>
                <w:szCs w:val="20"/>
              </w:rPr>
              <w:t>HYPERION BOOKS</w:t>
            </w:r>
          </w:p>
        </w:tc>
      </w:tr>
      <w:tr w:rsidR="006E278A" w:rsidRPr="00933A9A" w14:paraId="6EB6643D" w14:textId="77777777" w:rsidTr="00C177C8">
        <w:trPr>
          <w:trHeight w:val="227"/>
        </w:trPr>
        <w:tc>
          <w:tcPr>
            <w:tcW w:w="3119" w:type="dxa"/>
          </w:tcPr>
          <w:p w14:paraId="18C85A36" w14:textId="77777777" w:rsidR="006E278A" w:rsidRPr="00933A9A" w:rsidRDefault="006E278A" w:rsidP="00C177C8">
            <w:pPr>
              <w:rPr>
                <w:rFonts w:cs="Calibri"/>
                <w:sz w:val="20"/>
                <w:szCs w:val="20"/>
              </w:rPr>
            </w:pPr>
            <w:r w:rsidRPr="00933A9A">
              <w:rPr>
                <w:rFonts w:cs="Calibri"/>
                <w:sz w:val="20"/>
                <w:szCs w:val="20"/>
              </w:rPr>
              <w:t>A MOSBY TITLE</w:t>
            </w:r>
          </w:p>
        </w:tc>
        <w:tc>
          <w:tcPr>
            <w:tcW w:w="3402" w:type="dxa"/>
          </w:tcPr>
          <w:p w14:paraId="593989C1" w14:textId="77777777" w:rsidR="006E278A" w:rsidRPr="00933A9A" w:rsidRDefault="006E278A" w:rsidP="00C177C8">
            <w:pPr>
              <w:rPr>
                <w:rFonts w:cs="Calibri"/>
                <w:sz w:val="20"/>
                <w:szCs w:val="20"/>
              </w:rPr>
            </w:pPr>
            <w:r w:rsidRPr="00933A9A">
              <w:rPr>
                <w:rFonts w:cs="Calibri"/>
                <w:sz w:val="20"/>
                <w:szCs w:val="20"/>
              </w:rPr>
              <w:t>COMPANHIA DAS LETRAS</w:t>
            </w:r>
          </w:p>
        </w:tc>
        <w:tc>
          <w:tcPr>
            <w:tcW w:w="3402" w:type="dxa"/>
          </w:tcPr>
          <w:p w14:paraId="0F669D8A" w14:textId="77777777" w:rsidR="006E278A" w:rsidRPr="00933A9A" w:rsidRDefault="006E278A" w:rsidP="00C177C8">
            <w:pPr>
              <w:rPr>
                <w:rFonts w:cs="Calibri"/>
                <w:sz w:val="20"/>
                <w:szCs w:val="20"/>
              </w:rPr>
            </w:pPr>
            <w:r w:rsidRPr="00933A9A">
              <w:rPr>
                <w:rFonts w:cs="Calibri"/>
                <w:sz w:val="20"/>
                <w:szCs w:val="20"/>
              </w:rPr>
              <w:t>IBPEX</w:t>
            </w:r>
          </w:p>
        </w:tc>
      </w:tr>
      <w:tr w:rsidR="006E278A" w:rsidRPr="00933A9A" w14:paraId="64850395" w14:textId="77777777" w:rsidTr="00C177C8">
        <w:trPr>
          <w:trHeight w:val="227"/>
        </w:trPr>
        <w:tc>
          <w:tcPr>
            <w:tcW w:w="3119" w:type="dxa"/>
          </w:tcPr>
          <w:p w14:paraId="66305F56" w14:textId="77777777" w:rsidR="006E278A" w:rsidRPr="00933A9A" w:rsidRDefault="006E278A" w:rsidP="00C177C8">
            <w:pPr>
              <w:rPr>
                <w:rFonts w:cs="Calibri"/>
                <w:sz w:val="20"/>
                <w:szCs w:val="20"/>
              </w:rPr>
            </w:pPr>
            <w:r w:rsidRPr="00933A9A">
              <w:rPr>
                <w:rFonts w:cs="Calibri"/>
                <w:sz w:val="20"/>
                <w:szCs w:val="20"/>
              </w:rPr>
              <w:t>A SAUNDERS TITLE</w:t>
            </w:r>
          </w:p>
        </w:tc>
        <w:tc>
          <w:tcPr>
            <w:tcW w:w="3402" w:type="dxa"/>
          </w:tcPr>
          <w:p w14:paraId="68C644B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COMPANY PUBLICATIONS TRUST</w:t>
            </w:r>
          </w:p>
        </w:tc>
        <w:tc>
          <w:tcPr>
            <w:tcW w:w="3402" w:type="dxa"/>
          </w:tcPr>
          <w:p w14:paraId="19476F4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ICON BOOKS</w:t>
            </w:r>
          </w:p>
        </w:tc>
      </w:tr>
      <w:tr w:rsidR="006E278A" w:rsidRPr="00933A9A" w14:paraId="512FE3DF" w14:textId="77777777" w:rsidTr="00C177C8">
        <w:trPr>
          <w:trHeight w:val="20"/>
        </w:trPr>
        <w:tc>
          <w:tcPr>
            <w:tcW w:w="3119" w:type="dxa"/>
          </w:tcPr>
          <w:p w14:paraId="5DE75095" w14:textId="77777777" w:rsidR="006E278A" w:rsidRPr="00933A9A" w:rsidRDefault="006E278A" w:rsidP="00C177C8">
            <w:pPr>
              <w:contextualSpacing/>
              <w:rPr>
                <w:rFonts w:cs="Calibri"/>
                <w:sz w:val="20"/>
                <w:szCs w:val="20"/>
              </w:rPr>
            </w:pPr>
            <w:r w:rsidRPr="00933A9A">
              <w:rPr>
                <w:rFonts w:cs="Calibri"/>
                <w:sz w:val="20"/>
                <w:szCs w:val="20"/>
              </w:rPr>
              <w:t>ACADEMIC PRESS</w:t>
            </w:r>
          </w:p>
        </w:tc>
        <w:tc>
          <w:tcPr>
            <w:tcW w:w="3402" w:type="dxa"/>
          </w:tcPr>
          <w:p w14:paraId="0E0B3BB9" w14:textId="77777777" w:rsidR="006E278A" w:rsidRPr="00933A9A" w:rsidRDefault="006E278A" w:rsidP="00C177C8">
            <w:pPr>
              <w:rPr>
                <w:rFonts w:cs="Calibri"/>
                <w:sz w:val="20"/>
                <w:szCs w:val="20"/>
              </w:rPr>
            </w:pPr>
            <w:r w:rsidRPr="00933A9A">
              <w:rPr>
                <w:rFonts w:cs="Calibri"/>
                <w:sz w:val="20"/>
                <w:szCs w:val="20"/>
              </w:rPr>
              <w:t>CONTEMPORANEA</w:t>
            </w:r>
          </w:p>
        </w:tc>
        <w:tc>
          <w:tcPr>
            <w:tcW w:w="3402" w:type="dxa"/>
          </w:tcPr>
          <w:p w14:paraId="5FFEE8A5" w14:textId="77777777" w:rsidR="006E278A" w:rsidRPr="00933A9A" w:rsidRDefault="006E278A" w:rsidP="00C177C8">
            <w:pPr>
              <w:rPr>
                <w:rFonts w:cs="Calibri"/>
                <w:sz w:val="20"/>
                <w:szCs w:val="20"/>
              </w:rPr>
            </w:pPr>
            <w:r w:rsidRPr="00933A9A">
              <w:rPr>
                <w:rFonts w:cs="Calibri"/>
                <w:sz w:val="20"/>
                <w:szCs w:val="20"/>
              </w:rPr>
              <w:t>IDEA BOOKS</w:t>
            </w:r>
          </w:p>
        </w:tc>
      </w:tr>
      <w:tr w:rsidR="006E278A" w:rsidRPr="00933A9A" w14:paraId="12AF10D5" w14:textId="77777777" w:rsidTr="00C177C8">
        <w:trPr>
          <w:trHeight w:val="77"/>
        </w:trPr>
        <w:tc>
          <w:tcPr>
            <w:tcW w:w="3119" w:type="dxa"/>
          </w:tcPr>
          <w:p w14:paraId="3545CB5D" w14:textId="77777777" w:rsidR="006E278A" w:rsidRPr="00933A9A" w:rsidRDefault="006E278A" w:rsidP="00C177C8">
            <w:pPr>
              <w:rPr>
                <w:rFonts w:cs="Calibri"/>
                <w:sz w:val="20"/>
                <w:szCs w:val="20"/>
                <w:lang w:val="en-US"/>
              </w:rPr>
            </w:pPr>
            <w:r w:rsidRPr="00933A9A">
              <w:rPr>
                <w:rFonts w:cs="Calibri"/>
                <w:sz w:val="20"/>
                <w:szCs w:val="20"/>
                <w:lang w:val="en-US"/>
              </w:rPr>
              <w:t>ACRIBIA</w:t>
            </w:r>
          </w:p>
        </w:tc>
        <w:tc>
          <w:tcPr>
            <w:tcW w:w="3402" w:type="dxa"/>
          </w:tcPr>
          <w:p w14:paraId="51977119" w14:textId="77777777" w:rsidR="006E278A" w:rsidRPr="00933A9A" w:rsidRDefault="006E278A" w:rsidP="00C177C8">
            <w:pPr>
              <w:rPr>
                <w:rFonts w:cs="Calibri"/>
                <w:sz w:val="20"/>
                <w:szCs w:val="20"/>
              </w:rPr>
            </w:pPr>
            <w:r w:rsidRPr="00933A9A">
              <w:rPr>
                <w:rFonts w:cs="Calibri"/>
                <w:sz w:val="20"/>
                <w:szCs w:val="20"/>
              </w:rPr>
              <w:t>CONTEXTO</w:t>
            </w:r>
          </w:p>
        </w:tc>
        <w:tc>
          <w:tcPr>
            <w:tcW w:w="3402" w:type="dxa"/>
          </w:tcPr>
          <w:p w14:paraId="39DA9C68" w14:textId="77777777" w:rsidR="006E278A" w:rsidRPr="00933A9A" w:rsidRDefault="006E278A" w:rsidP="00C177C8">
            <w:pPr>
              <w:rPr>
                <w:rFonts w:cs="Calibri"/>
                <w:sz w:val="20"/>
                <w:szCs w:val="20"/>
              </w:rPr>
            </w:pPr>
            <w:r w:rsidRPr="00933A9A">
              <w:rPr>
                <w:rFonts w:cs="Calibri"/>
                <w:sz w:val="20"/>
                <w:szCs w:val="20"/>
              </w:rPr>
              <w:t>IEEE</w:t>
            </w:r>
          </w:p>
        </w:tc>
      </w:tr>
      <w:tr w:rsidR="006E278A" w:rsidRPr="00933A9A" w14:paraId="464DAF5F" w14:textId="77777777" w:rsidTr="00C177C8">
        <w:trPr>
          <w:trHeight w:val="276"/>
        </w:trPr>
        <w:tc>
          <w:tcPr>
            <w:tcW w:w="3119" w:type="dxa"/>
          </w:tcPr>
          <w:p w14:paraId="6125870E" w14:textId="77777777" w:rsidR="006E278A" w:rsidRPr="00933A9A" w:rsidRDefault="006E278A" w:rsidP="00C177C8">
            <w:pPr>
              <w:rPr>
                <w:rFonts w:cs="Calibri"/>
                <w:sz w:val="20"/>
                <w:szCs w:val="20"/>
              </w:rPr>
            </w:pPr>
            <w:r w:rsidRPr="00933A9A">
              <w:rPr>
                <w:rFonts w:cs="Calibri"/>
                <w:sz w:val="20"/>
                <w:szCs w:val="20"/>
              </w:rPr>
              <w:t>ADVENCED MUSIC</w:t>
            </w:r>
          </w:p>
        </w:tc>
        <w:tc>
          <w:tcPr>
            <w:tcW w:w="3402" w:type="dxa"/>
          </w:tcPr>
          <w:p w14:paraId="77BB0F75" w14:textId="77777777" w:rsidR="006E278A" w:rsidRPr="00933A9A" w:rsidRDefault="006E278A" w:rsidP="00C177C8">
            <w:pPr>
              <w:rPr>
                <w:rFonts w:cs="Calibri"/>
                <w:sz w:val="20"/>
                <w:szCs w:val="20"/>
              </w:rPr>
            </w:pPr>
            <w:r w:rsidRPr="00933A9A">
              <w:rPr>
                <w:rFonts w:cs="Calibri"/>
                <w:sz w:val="20"/>
                <w:szCs w:val="20"/>
              </w:rPr>
              <w:t>CONTINUUM INTERNATIONAL PUBLISHING</w:t>
            </w:r>
          </w:p>
        </w:tc>
        <w:tc>
          <w:tcPr>
            <w:tcW w:w="3402" w:type="dxa"/>
          </w:tcPr>
          <w:p w14:paraId="5E4CE081"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INDEX BOOK</w:t>
            </w:r>
          </w:p>
        </w:tc>
      </w:tr>
      <w:tr w:rsidR="006E278A" w:rsidRPr="00933A9A" w14:paraId="147F0889" w14:textId="77777777" w:rsidTr="00C177C8">
        <w:trPr>
          <w:trHeight w:val="276"/>
        </w:trPr>
        <w:tc>
          <w:tcPr>
            <w:tcW w:w="3119" w:type="dxa"/>
          </w:tcPr>
          <w:p w14:paraId="2D4DA8AE" w14:textId="77777777" w:rsidR="006E278A" w:rsidRPr="00933A9A" w:rsidRDefault="006E278A" w:rsidP="00C177C8">
            <w:pPr>
              <w:rPr>
                <w:rFonts w:cs="Calibri"/>
                <w:sz w:val="20"/>
                <w:szCs w:val="20"/>
              </w:rPr>
            </w:pPr>
            <w:r w:rsidRPr="00933A9A">
              <w:rPr>
                <w:rFonts w:cs="Calibri"/>
                <w:sz w:val="20"/>
                <w:szCs w:val="20"/>
              </w:rPr>
              <w:t>AKAL EDICIONES</w:t>
            </w:r>
          </w:p>
        </w:tc>
        <w:tc>
          <w:tcPr>
            <w:tcW w:w="3402" w:type="dxa"/>
          </w:tcPr>
          <w:p w14:paraId="174CD48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COSAC&amp;NAIFY</w:t>
            </w:r>
          </w:p>
        </w:tc>
        <w:tc>
          <w:tcPr>
            <w:tcW w:w="3402" w:type="dxa"/>
          </w:tcPr>
          <w:p w14:paraId="79823D85" w14:textId="77777777" w:rsidR="006E278A" w:rsidRPr="00933A9A" w:rsidRDefault="006E278A" w:rsidP="00C177C8">
            <w:pPr>
              <w:rPr>
                <w:rFonts w:cs="Calibri"/>
                <w:sz w:val="20"/>
                <w:szCs w:val="20"/>
              </w:rPr>
            </w:pPr>
            <w:r w:rsidRPr="00933A9A">
              <w:rPr>
                <w:rFonts w:cs="Calibri"/>
                <w:sz w:val="20"/>
                <w:szCs w:val="20"/>
              </w:rPr>
              <w:t>INDIANA UNIVERSITY</w:t>
            </w:r>
          </w:p>
        </w:tc>
      </w:tr>
      <w:tr w:rsidR="006E278A" w:rsidRPr="00933A9A" w14:paraId="7F5113AE" w14:textId="77777777" w:rsidTr="00C177C8">
        <w:trPr>
          <w:trHeight w:val="276"/>
        </w:trPr>
        <w:tc>
          <w:tcPr>
            <w:tcW w:w="3119" w:type="dxa"/>
          </w:tcPr>
          <w:p w14:paraId="687734ED" w14:textId="77777777" w:rsidR="006E278A" w:rsidRPr="00933A9A" w:rsidRDefault="006E278A" w:rsidP="00C177C8">
            <w:pPr>
              <w:rPr>
                <w:rFonts w:cs="Calibri"/>
                <w:sz w:val="20"/>
                <w:szCs w:val="20"/>
              </w:rPr>
            </w:pPr>
            <w:r w:rsidRPr="00933A9A">
              <w:rPr>
                <w:rFonts w:cs="Calibri"/>
                <w:sz w:val="20"/>
                <w:szCs w:val="20"/>
              </w:rPr>
              <w:t>ALBA</w:t>
            </w:r>
          </w:p>
        </w:tc>
        <w:tc>
          <w:tcPr>
            <w:tcW w:w="3402" w:type="dxa"/>
          </w:tcPr>
          <w:p w14:paraId="40365B0A" w14:textId="77777777" w:rsidR="006E278A" w:rsidRPr="00933A9A" w:rsidRDefault="006E278A" w:rsidP="00C177C8">
            <w:pPr>
              <w:rPr>
                <w:rFonts w:cs="Calibri"/>
                <w:sz w:val="20"/>
                <w:szCs w:val="20"/>
              </w:rPr>
            </w:pPr>
            <w:r w:rsidRPr="00933A9A">
              <w:rPr>
                <w:rFonts w:cs="Calibri"/>
                <w:sz w:val="20"/>
                <w:szCs w:val="20"/>
              </w:rPr>
              <w:t>COSMOS</w:t>
            </w:r>
          </w:p>
        </w:tc>
        <w:tc>
          <w:tcPr>
            <w:tcW w:w="3402" w:type="dxa"/>
          </w:tcPr>
          <w:p w14:paraId="004F5A8A" w14:textId="77777777" w:rsidR="006E278A" w:rsidRPr="00933A9A" w:rsidRDefault="006E278A" w:rsidP="00C177C8">
            <w:pPr>
              <w:rPr>
                <w:rFonts w:cs="Calibri"/>
                <w:sz w:val="20"/>
                <w:szCs w:val="20"/>
              </w:rPr>
            </w:pPr>
            <w:r w:rsidRPr="00933A9A">
              <w:rPr>
                <w:rFonts w:cs="Calibri"/>
                <w:sz w:val="20"/>
                <w:szCs w:val="20"/>
              </w:rPr>
              <w:t>INFORMA HEALTHCARE</w:t>
            </w:r>
          </w:p>
        </w:tc>
      </w:tr>
      <w:tr w:rsidR="006E278A" w:rsidRPr="00933A9A" w14:paraId="3B9FC153" w14:textId="77777777" w:rsidTr="00C177C8">
        <w:trPr>
          <w:trHeight w:val="276"/>
        </w:trPr>
        <w:tc>
          <w:tcPr>
            <w:tcW w:w="3119" w:type="dxa"/>
          </w:tcPr>
          <w:p w14:paraId="646CF937" w14:textId="77777777" w:rsidR="006E278A" w:rsidRPr="00933A9A" w:rsidRDefault="006E278A" w:rsidP="00C177C8">
            <w:pPr>
              <w:rPr>
                <w:rFonts w:cs="Calibri"/>
                <w:sz w:val="20"/>
                <w:szCs w:val="20"/>
              </w:rPr>
            </w:pPr>
            <w:r w:rsidRPr="00933A9A">
              <w:rPr>
                <w:rFonts w:cs="Calibri"/>
                <w:sz w:val="20"/>
                <w:szCs w:val="20"/>
              </w:rPr>
              <w:t>ALFRED PUBLISHING</w:t>
            </w:r>
          </w:p>
        </w:tc>
        <w:tc>
          <w:tcPr>
            <w:tcW w:w="3402" w:type="dxa"/>
          </w:tcPr>
          <w:p w14:paraId="43A196B6" w14:textId="77777777" w:rsidR="006E278A" w:rsidRPr="00933A9A" w:rsidRDefault="006E278A" w:rsidP="00C177C8">
            <w:pPr>
              <w:rPr>
                <w:rFonts w:cs="Calibri"/>
                <w:sz w:val="20"/>
                <w:szCs w:val="20"/>
              </w:rPr>
            </w:pPr>
            <w:r w:rsidRPr="00933A9A">
              <w:rPr>
                <w:rFonts w:cs="Calibri"/>
                <w:sz w:val="20"/>
                <w:szCs w:val="20"/>
                <w:lang w:val="en-US"/>
              </w:rPr>
              <w:t>CRC PRESS</w:t>
            </w:r>
          </w:p>
        </w:tc>
        <w:tc>
          <w:tcPr>
            <w:tcW w:w="3402" w:type="dxa"/>
          </w:tcPr>
          <w:p w14:paraId="291F94E4" w14:textId="77777777" w:rsidR="006E278A" w:rsidRPr="00933A9A" w:rsidRDefault="006E278A" w:rsidP="00C177C8">
            <w:pPr>
              <w:rPr>
                <w:rFonts w:cs="Calibri"/>
                <w:sz w:val="20"/>
                <w:szCs w:val="20"/>
              </w:rPr>
            </w:pPr>
            <w:r w:rsidRPr="00933A9A">
              <w:rPr>
                <w:rFonts w:cs="Calibri"/>
                <w:sz w:val="20"/>
                <w:szCs w:val="20"/>
                <w:lang w:val="en-US"/>
              </w:rPr>
              <w:t>INTERAMERICANA</w:t>
            </w:r>
          </w:p>
        </w:tc>
      </w:tr>
      <w:tr w:rsidR="006E278A" w:rsidRPr="00933A9A" w14:paraId="00D45D17" w14:textId="77777777" w:rsidTr="00C177C8">
        <w:trPr>
          <w:trHeight w:val="276"/>
        </w:trPr>
        <w:tc>
          <w:tcPr>
            <w:tcW w:w="3119" w:type="dxa"/>
          </w:tcPr>
          <w:p w14:paraId="7AC86677" w14:textId="77777777" w:rsidR="006E278A" w:rsidRPr="00933A9A" w:rsidRDefault="006E278A" w:rsidP="00C177C8">
            <w:pPr>
              <w:rPr>
                <w:rFonts w:cs="Calibri"/>
                <w:sz w:val="20"/>
                <w:szCs w:val="20"/>
              </w:rPr>
            </w:pPr>
            <w:r w:rsidRPr="00933A9A">
              <w:rPr>
                <w:rFonts w:cs="Calibri"/>
                <w:sz w:val="20"/>
                <w:szCs w:val="20"/>
              </w:rPr>
              <w:t xml:space="preserve">ALIANZA </w:t>
            </w:r>
          </w:p>
        </w:tc>
        <w:tc>
          <w:tcPr>
            <w:tcW w:w="3402" w:type="dxa"/>
          </w:tcPr>
          <w:p w14:paraId="750FD0D9" w14:textId="77777777" w:rsidR="006E278A" w:rsidRPr="00933A9A" w:rsidRDefault="006E278A" w:rsidP="00C177C8">
            <w:pPr>
              <w:rPr>
                <w:rFonts w:cs="Calibri"/>
                <w:sz w:val="20"/>
                <w:szCs w:val="20"/>
              </w:rPr>
            </w:pPr>
            <w:r w:rsidRPr="00933A9A">
              <w:rPr>
                <w:rFonts w:cs="Calibri"/>
                <w:sz w:val="20"/>
                <w:szCs w:val="20"/>
              </w:rPr>
              <w:t>DACAPO PRESS</w:t>
            </w:r>
          </w:p>
        </w:tc>
        <w:tc>
          <w:tcPr>
            <w:tcW w:w="3402" w:type="dxa"/>
          </w:tcPr>
          <w:p w14:paraId="7ACC0B24" w14:textId="77777777" w:rsidR="006E278A" w:rsidRPr="00933A9A" w:rsidRDefault="006E278A" w:rsidP="00C177C8">
            <w:pPr>
              <w:rPr>
                <w:rFonts w:cs="Calibri"/>
                <w:sz w:val="20"/>
                <w:szCs w:val="20"/>
              </w:rPr>
            </w:pPr>
            <w:r w:rsidRPr="00933A9A">
              <w:rPr>
                <w:rFonts w:cs="Calibri"/>
                <w:sz w:val="20"/>
                <w:szCs w:val="20"/>
              </w:rPr>
              <w:t>INTERVALIC UNIVERSITY</w:t>
            </w:r>
          </w:p>
        </w:tc>
      </w:tr>
      <w:tr w:rsidR="006E278A" w:rsidRPr="00933A9A" w14:paraId="37C95E58" w14:textId="77777777" w:rsidTr="00C177C8">
        <w:tc>
          <w:tcPr>
            <w:tcW w:w="3119" w:type="dxa"/>
          </w:tcPr>
          <w:p w14:paraId="6E03FC51"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ALLEN &amp; UNWIN</w:t>
            </w:r>
          </w:p>
        </w:tc>
        <w:tc>
          <w:tcPr>
            <w:tcW w:w="3402" w:type="dxa"/>
          </w:tcPr>
          <w:p w14:paraId="29F39BC6" w14:textId="77777777" w:rsidR="006E278A" w:rsidRPr="00933A9A" w:rsidRDefault="006E278A" w:rsidP="00C177C8">
            <w:pPr>
              <w:rPr>
                <w:rFonts w:cs="Calibri"/>
                <w:sz w:val="20"/>
                <w:szCs w:val="20"/>
              </w:rPr>
            </w:pPr>
            <w:r w:rsidRPr="00933A9A">
              <w:rPr>
                <w:rFonts w:cs="Calibri"/>
                <w:sz w:val="20"/>
                <w:szCs w:val="20"/>
              </w:rPr>
              <w:t>DALLOZ</w:t>
            </w:r>
          </w:p>
        </w:tc>
        <w:tc>
          <w:tcPr>
            <w:tcW w:w="3402" w:type="dxa"/>
          </w:tcPr>
          <w:p w14:paraId="01ABD2F9" w14:textId="77777777" w:rsidR="006E278A" w:rsidRPr="00933A9A" w:rsidRDefault="006E278A" w:rsidP="00C177C8">
            <w:pPr>
              <w:rPr>
                <w:rFonts w:cs="Calibri"/>
                <w:sz w:val="20"/>
                <w:szCs w:val="20"/>
                <w:lang w:val="en-US"/>
              </w:rPr>
            </w:pPr>
            <w:r w:rsidRPr="00933A9A">
              <w:rPr>
                <w:rFonts w:cs="Calibri"/>
                <w:sz w:val="20"/>
                <w:szCs w:val="20"/>
                <w:lang w:val="en-US"/>
              </w:rPr>
              <w:t>IOWA UNIVERSITY PRESS</w:t>
            </w:r>
          </w:p>
        </w:tc>
      </w:tr>
      <w:tr w:rsidR="006E278A" w:rsidRPr="006E278A" w14:paraId="31715210" w14:textId="77777777" w:rsidTr="00C177C8">
        <w:trPr>
          <w:trHeight w:val="227"/>
        </w:trPr>
        <w:tc>
          <w:tcPr>
            <w:tcW w:w="3119" w:type="dxa"/>
          </w:tcPr>
          <w:p w14:paraId="43351F2D" w14:textId="77777777" w:rsidR="006E278A" w:rsidRPr="00933A9A" w:rsidRDefault="006E278A" w:rsidP="00C177C8">
            <w:pPr>
              <w:rPr>
                <w:rFonts w:cs="Calibri"/>
                <w:sz w:val="20"/>
                <w:szCs w:val="20"/>
              </w:rPr>
            </w:pPr>
            <w:r w:rsidRPr="00933A9A">
              <w:rPr>
                <w:rFonts w:cs="Calibri"/>
                <w:sz w:val="20"/>
                <w:szCs w:val="20"/>
              </w:rPr>
              <w:t>AMACOM BOOKS</w:t>
            </w:r>
          </w:p>
        </w:tc>
        <w:tc>
          <w:tcPr>
            <w:tcW w:w="3402" w:type="dxa"/>
          </w:tcPr>
          <w:p w14:paraId="67F9DD95" w14:textId="77777777" w:rsidR="006E278A" w:rsidRPr="00933A9A" w:rsidRDefault="006E278A" w:rsidP="00C177C8">
            <w:pPr>
              <w:rPr>
                <w:rFonts w:cs="Calibri"/>
                <w:sz w:val="20"/>
                <w:szCs w:val="20"/>
              </w:rPr>
            </w:pPr>
            <w:r w:rsidRPr="00933A9A">
              <w:rPr>
                <w:rFonts w:cs="Calibri"/>
                <w:sz w:val="20"/>
                <w:szCs w:val="20"/>
              </w:rPr>
              <w:t>DAVID &amp; CHARLES</w:t>
            </w:r>
          </w:p>
        </w:tc>
        <w:tc>
          <w:tcPr>
            <w:tcW w:w="3402" w:type="dxa"/>
          </w:tcPr>
          <w:p w14:paraId="77B68DF8" w14:textId="77777777" w:rsidR="006E278A" w:rsidRPr="00933A9A" w:rsidRDefault="00E11B58" w:rsidP="00C177C8">
            <w:pPr>
              <w:shd w:val="clear" w:color="auto" w:fill="FFFFFF"/>
              <w:outlineLvl w:val="1"/>
              <w:rPr>
                <w:rFonts w:cs="Calibri"/>
                <w:bCs/>
                <w:sz w:val="20"/>
                <w:szCs w:val="20"/>
                <w:lang w:val="en"/>
              </w:rPr>
            </w:pPr>
            <w:hyperlink r:id="rId17" w:history="1">
              <w:r w:rsidR="006E278A" w:rsidRPr="00933A9A">
                <w:rPr>
                  <w:rFonts w:cs="Calibri"/>
                  <w:bCs/>
                  <w:sz w:val="20"/>
                  <w:szCs w:val="20"/>
                  <w:lang w:val="en"/>
                </w:rPr>
                <w:t>James M. Harding</w:t>
              </w:r>
            </w:hyperlink>
            <w:r w:rsidR="006E278A" w:rsidRPr="00933A9A">
              <w:rPr>
                <w:rFonts w:cs="Calibri"/>
                <w:bCs/>
                <w:sz w:val="20"/>
                <w:szCs w:val="20"/>
                <w:lang w:val="en"/>
              </w:rPr>
              <w:t xml:space="preserve"> And </w:t>
            </w:r>
            <w:hyperlink r:id="rId18" w:history="1">
              <w:r w:rsidR="006E278A" w:rsidRPr="00933A9A">
                <w:rPr>
                  <w:rFonts w:cs="Calibri"/>
                  <w:bCs/>
                  <w:sz w:val="20"/>
                  <w:szCs w:val="20"/>
                  <w:lang w:val="en"/>
                </w:rPr>
                <w:t>Cindy Rosenthal</w:t>
              </w:r>
            </w:hyperlink>
            <w:r w:rsidR="006E278A" w:rsidRPr="00933A9A">
              <w:rPr>
                <w:rFonts w:cs="Calibri"/>
                <w:bCs/>
                <w:sz w:val="20"/>
                <w:szCs w:val="20"/>
                <w:lang w:val="en"/>
              </w:rPr>
              <w:t xml:space="preserve"> </w:t>
            </w:r>
          </w:p>
        </w:tc>
      </w:tr>
      <w:tr w:rsidR="006E278A" w:rsidRPr="00933A9A" w14:paraId="5B24C514" w14:textId="77777777" w:rsidTr="00C177C8">
        <w:trPr>
          <w:trHeight w:val="227"/>
        </w:trPr>
        <w:tc>
          <w:tcPr>
            <w:tcW w:w="3119" w:type="dxa"/>
          </w:tcPr>
          <w:p w14:paraId="63660A19" w14:textId="77777777" w:rsidR="006E278A" w:rsidRPr="00933A9A" w:rsidRDefault="006E278A" w:rsidP="00C177C8">
            <w:pPr>
              <w:rPr>
                <w:rFonts w:cs="Calibri"/>
                <w:sz w:val="20"/>
                <w:szCs w:val="20"/>
              </w:rPr>
            </w:pPr>
            <w:r w:rsidRPr="00933A9A">
              <w:rPr>
                <w:rFonts w:cs="Calibri"/>
                <w:sz w:val="20"/>
                <w:szCs w:val="20"/>
              </w:rPr>
              <w:t>AMERICAN ACADEMY OF PEDIATRICS</w:t>
            </w:r>
          </w:p>
        </w:tc>
        <w:tc>
          <w:tcPr>
            <w:tcW w:w="3402" w:type="dxa"/>
          </w:tcPr>
          <w:p w14:paraId="5C9E5C90" w14:textId="77777777" w:rsidR="006E278A" w:rsidRPr="00933A9A" w:rsidRDefault="006E278A" w:rsidP="00C177C8">
            <w:pPr>
              <w:pStyle w:val="Ttulo2"/>
              <w:shd w:val="clear" w:color="auto" w:fill="FFFFFF"/>
              <w:rPr>
                <w:rFonts w:ascii="Calibri" w:hAnsi="Calibri" w:cs="Calibri"/>
                <w:b w:val="0"/>
                <w:bCs/>
              </w:rPr>
            </w:pPr>
            <w:r w:rsidRPr="00933A9A">
              <w:rPr>
                <w:rFonts w:ascii="Calibri" w:hAnsi="Calibri" w:cs="Calibri"/>
                <w:b w:val="0"/>
              </w:rPr>
              <w:t>DORLING KINDERSLEY-UK</w:t>
            </w:r>
          </w:p>
        </w:tc>
        <w:tc>
          <w:tcPr>
            <w:tcW w:w="3402" w:type="dxa"/>
          </w:tcPr>
          <w:p w14:paraId="4251E757" w14:textId="77777777" w:rsidR="006E278A" w:rsidRPr="00933A9A" w:rsidRDefault="006E278A" w:rsidP="00C177C8">
            <w:pPr>
              <w:rPr>
                <w:rFonts w:cs="Calibri"/>
                <w:sz w:val="20"/>
                <w:szCs w:val="20"/>
              </w:rPr>
            </w:pPr>
            <w:r w:rsidRPr="00933A9A">
              <w:rPr>
                <w:rFonts w:cs="Calibri"/>
                <w:sz w:val="20"/>
                <w:szCs w:val="20"/>
              </w:rPr>
              <w:t>JAYPEE BROTHER</w:t>
            </w:r>
          </w:p>
        </w:tc>
      </w:tr>
      <w:tr w:rsidR="006E278A" w:rsidRPr="00933A9A" w14:paraId="53278EB8" w14:textId="77777777" w:rsidTr="00C177C8">
        <w:trPr>
          <w:trHeight w:val="276"/>
        </w:trPr>
        <w:tc>
          <w:tcPr>
            <w:tcW w:w="3119" w:type="dxa"/>
          </w:tcPr>
          <w:p w14:paraId="2CA96D41" w14:textId="77777777" w:rsidR="006E278A" w:rsidRPr="00933A9A" w:rsidRDefault="006E278A" w:rsidP="00C177C8">
            <w:pPr>
              <w:rPr>
                <w:rFonts w:cs="Calibri"/>
                <w:sz w:val="20"/>
                <w:szCs w:val="20"/>
              </w:rPr>
            </w:pPr>
            <w:r w:rsidRPr="00933A9A">
              <w:rPr>
                <w:rFonts w:cs="Calibri"/>
                <w:sz w:val="20"/>
                <w:szCs w:val="20"/>
              </w:rPr>
              <w:t>AMORRORTU</w:t>
            </w:r>
          </w:p>
        </w:tc>
        <w:tc>
          <w:tcPr>
            <w:tcW w:w="3402" w:type="dxa"/>
          </w:tcPr>
          <w:p w14:paraId="7AD11A0C" w14:textId="77777777" w:rsidR="006E278A" w:rsidRPr="00933A9A" w:rsidRDefault="006E278A" w:rsidP="00C177C8">
            <w:pPr>
              <w:rPr>
                <w:rFonts w:cs="Calibri"/>
                <w:sz w:val="20"/>
                <w:szCs w:val="20"/>
              </w:rPr>
            </w:pPr>
            <w:r w:rsidRPr="00933A9A">
              <w:rPr>
                <w:rFonts w:cs="Calibri"/>
                <w:sz w:val="20"/>
                <w:szCs w:val="20"/>
              </w:rPr>
              <w:t>DOVER PUBLICATIONS</w:t>
            </w:r>
          </w:p>
        </w:tc>
        <w:tc>
          <w:tcPr>
            <w:tcW w:w="3402" w:type="dxa"/>
          </w:tcPr>
          <w:p w14:paraId="42E12A7B" w14:textId="77777777" w:rsidR="006E278A" w:rsidRPr="00933A9A" w:rsidRDefault="006E278A" w:rsidP="00C177C8">
            <w:pPr>
              <w:rPr>
                <w:rFonts w:cs="Calibri"/>
                <w:sz w:val="20"/>
                <w:szCs w:val="20"/>
              </w:rPr>
            </w:pPr>
            <w:r w:rsidRPr="00933A9A">
              <w:rPr>
                <w:rFonts w:cs="Calibri"/>
                <w:sz w:val="20"/>
                <w:szCs w:val="20"/>
              </w:rPr>
              <w:t xml:space="preserve">Jessica Kingsley </w:t>
            </w:r>
            <w:proofErr w:type="spellStart"/>
            <w:r w:rsidRPr="00933A9A">
              <w:rPr>
                <w:rFonts w:cs="Calibri"/>
                <w:sz w:val="20"/>
                <w:szCs w:val="20"/>
              </w:rPr>
              <w:t>Publishers</w:t>
            </w:r>
            <w:proofErr w:type="spellEnd"/>
          </w:p>
        </w:tc>
      </w:tr>
      <w:tr w:rsidR="006E278A" w:rsidRPr="00933A9A" w14:paraId="03476CC4" w14:textId="77777777" w:rsidTr="00C177C8">
        <w:tc>
          <w:tcPr>
            <w:tcW w:w="3119" w:type="dxa"/>
          </w:tcPr>
          <w:p w14:paraId="2F9B011C"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ANDREWS MCMEEL</w:t>
            </w:r>
          </w:p>
        </w:tc>
        <w:tc>
          <w:tcPr>
            <w:tcW w:w="3402" w:type="dxa"/>
          </w:tcPr>
          <w:p w14:paraId="688667F6" w14:textId="77777777" w:rsidR="006E278A" w:rsidRPr="00933A9A" w:rsidRDefault="006E278A" w:rsidP="00C177C8">
            <w:pPr>
              <w:autoSpaceDE w:val="0"/>
              <w:autoSpaceDN w:val="0"/>
              <w:adjustRightInd w:val="0"/>
              <w:rPr>
                <w:rFonts w:cs="Calibri"/>
                <w:sz w:val="20"/>
                <w:szCs w:val="20"/>
                <w:shd w:val="clear" w:color="auto" w:fill="F3F5F6"/>
              </w:rPr>
            </w:pPr>
            <w:r w:rsidRPr="00933A9A">
              <w:rPr>
                <w:rFonts w:cs="Calibri"/>
                <w:sz w:val="20"/>
                <w:szCs w:val="20"/>
                <w:shd w:val="clear" w:color="auto" w:fill="F3F5F6"/>
              </w:rPr>
              <w:t>DUNCKER &amp; HUMBLOT</w:t>
            </w:r>
          </w:p>
        </w:tc>
        <w:tc>
          <w:tcPr>
            <w:tcW w:w="3402" w:type="dxa"/>
          </w:tcPr>
          <w:p w14:paraId="074F2B93" w14:textId="77777777" w:rsidR="006E278A" w:rsidRPr="00933A9A" w:rsidRDefault="006E278A" w:rsidP="00C177C8">
            <w:pPr>
              <w:rPr>
                <w:rFonts w:cs="Calibri"/>
                <w:sz w:val="20"/>
                <w:szCs w:val="20"/>
              </w:rPr>
            </w:pPr>
            <w:r w:rsidRPr="00933A9A">
              <w:rPr>
                <w:rFonts w:cs="Calibri"/>
                <w:sz w:val="20"/>
                <w:szCs w:val="20"/>
              </w:rPr>
              <w:t>JOHNS HOPKINS</w:t>
            </w:r>
          </w:p>
        </w:tc>
      </w:tr>
      <w:tr w:rsidR="006E278A" w:rsidRPr="00933A9A" w14:paraId="5124AFAC" w14:textId="77777777" w:rsidTr="00C177C8">
        <w:trPr>
          <w:trHeight w:val="77"/>
        </w:trPr>
        <w:tc>
          <w:tcPr>
            <w:tcW w:w="3119" w:type="dxa"/>
          </w:tcPr>
          <w:p w14:paraId="66243DD1" w14:textId="77777777" w:rsidR="006E278A" w:rsidRPr="00933A9A" w:rsidRDefault="006E278A" w:rsidP="00C177C8">
            <w:pPr>
              <w:pStyle w:val="Ttulo2"/>
              <w:shd w:val="clear" w:color="auto" w:fill="FFFFFF"/>
              <w:rPr>
                <w:rFonts w:ascii="Calibri" w:hAnsi="Calibri" w:cs="Calibri"/>
                <w:b w:val="0"/>
                <w:bCs/>
              </w:rPr>
            </w:pPr>
            <w:r w:rsidRPr="00933A9A">
              <w:rPr>
                <w:rFonts w:ascii="Calibri" w:hAnsi="Calibri" w:cs="Calibri"/>
                <w:b w:val="0"/>
              </w:rPr>
              <w:t>ANTIQUE COLLECTORS - UK</w:t>
            </w:r>
          </w:p>
        </w:tc>
        <w:tc>
          <w:tcPr>
            <w:tcW w:w="3402" w:type="dxa"/>
          </w:tcPr>
          <w:p w14:paraId="176477FC" w14:textId="77777777" w:rsidR="006E278A" w:rsidRPr="00933A9A" w:rsidRDefault="006E278A" w:rsidP="00C177C8">
            <w:pPr>
              <w:rPr>
                <w:rFonts w:cs="Calibri"/>
                <w:sz w:val="20"/>
                <w:szCs w:val="20"/>
              </w:rPr>
            </w:pPr>
            <w:r w:rsidRPr="00933A9A">
              <w:rPr>
                <w:rFonts w:cs="Calibri"/>
                <w:sz w:val="20"/>
                <w:szCs w:val="20"/>
              </w:rPr>
              <w:t>DUNEDIN ACADEMIC PRESS</w:t>
            </w:r>
          </w:p>
        </w:tc>
        <w:tc>
          <w:tcPr>
            <w:tcW w:w="3402" w:type="dxa"/>
          </w:tcPr>
          <w:p w14:paraId="045BCF1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JOSSEY-BASS</w:t>
            </w:r>
          </w:p>
        </w:tc>
      </w:tr>
      <w:tr w:rsidR="006E278A" w:rsidRPr="00933A9A" w14:paraId="7E0D9441" w14:textId="77777777" w:rsidTr="00C177C8">
        <w:trPr>
          <w:trHeight w:val="276"/>
        </w:trPr>
        <w:tc>
          <w:tcPr>
            <w:tcW w:w="3119" w:type="dxa"/>
          </w:tcPr>
          <w:p w14:paraId="07743F2A" w14:textId="77777777" w:rsidR="006E278A" w:rsidRPr="00933A9A" w:rsidRDefault="006E278A" w:rsidP="00C177C8">
            <w:pPr>
              <w:rPr>
                <w:rFonts w:cs="Calibri"/>
                <w:sz w:val="20"/>
                <w:szCs w:val="20"/>
              </w:rPr>
            </w:pPr>
            <w:r w:rsidRPr="00933A9A">
              <w:rPr>
                <w:rFonts w:cs="Calibri"/>
                <w:sz w:val="20"/>
                <w:szCs w:val="20"/>
              </w:rPr>
              <w:t>ARDSLEY HOUSE PUBLISHERS</w:t>
            </w:r>
          </w:p>
        </w:tc>
        <w:tc>
          <w:tcPr>
            <w:tcW w:w="3402" w:type="dxa"/>
          </w:tcPr>
          <w:p w14:paraId="11A7F465"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E.BLUCHER</w:t>
            </w:r>
          </w:p>
        </w:tc>
        <w:tc>
          <w:tcPr>
            <w:tcW w:w="3402" w:type="dxa"/>
          </w:tcPr>
          <w:p w14:paraId="73577AC4" w14:textId="77777777" w:rsidR="006E278A" w:rsidRPr="00933A9A" w:rsidRDefault="006E278A" w:rsidP="00C177C8">
            <w:pPr>
              <w:rPr>
                <w:rFonts w:cs="Calibri"/>
                <w:sz w:val="20"/>
                <w:szCs w:val="20"/>
              </w:rPr>
            </w:pPr>
            <w:r w:rsidRPr="00933A9A">
              <w:rPr>
                <w:rFonts w:cs="Calibri"/>
                <w:sz w:val="20"/>
                <w:szCs w:val="20"/>
              </w:rPr>
              <w:t>KALMUS</w:t>
            </w:r>
          </w:p>
        </w:tc>
      </w:tr>
      <w:tr w:rsidR="006E278A" w:rsidRPr="00933A9A" w14:paraId="0F5AC45D" w14:textId="77777777" w:rsidTr="00C177C8">
        <w:trPr>
          <w:trHeight w:val="276"/>
        </w:trPr>
        <w:tc>
          <w:tcPr>
            <w:tcW w:w="3119" w:type="dxa"/>
          </w:tcPr>
          <w:p w14:paraId="69FD86E9" w14:textId="77777777" w:rsidR="006E278A" w:rsidRPr="00933A9A" w:rsidRDefault="006E278A" w:rsidP="00C177C8">
            <w:pPr>
              <w:rPr>
                <w:rFonts w:cs="Calibri"/>
                <w:b/>
                <w:sz w:val="20"/>
                <w:szCs w:val="20"/>
              </w:rPr>
            </w:pPr>
            <w:r w:rsidRPr="00933A9A">
              <w:rPr>
                <w:rFonts w:cs="Calibri"/>
                <w:sz w:val="20"/>
                <w:szCs w:val="20"/>
              </w:rPr>
              <w:t>ARTMED</w:t>
            </w:r>
          </w:p>
        </w:tc>
        <w:tc>
          <w:tcPr>
            <w:tcW w:w="3402" w:type="dxa"/>
          </w:tcPr>
          <w:p w14:paraId="3E2D77E1" w14:textId="77777777" w:rsidR="006E278A" w:rsidRPr="00933A9A" w:rsidRDefault="006E278A" w:rsidP="00C177C8">
            <w:pPr>
              <w:rPr>
                <w:rFonts w:cs="Calibri"/>
                <w:sz w:val="20"/>
                <w:szCs w:val="20"/>
              </w:rPr>
            </w:pPr>
            <w:r w:rsidRPr="00933A9A">
              <w:rPr>
                <w:rFonts w:cs="Calibri"/>
                <w:sz w:val="20"/>
                <w:szCs w:val="20"/>
              </w:rPr>
              <w:t>EDICIONES UNIVERSIDAD DE NAVARRA</w:t>
            </w:r>
          </w:p>
        </w:tc>
        <w:tc>
          <w:tcPr>
            <w:tcW w:w="3402" w:type="dxa"/>
          </w:tcPr>
          <w:p w14:paraId="715CC768" w14:textId="77777777" w:rsidR="006E278A" w:rsidRPr="00933A9A" w:rsidRDefault="006E278A" w:rsidP="00C177C8">
            <w:pPr>
              <w:rPr>
                <w:rFonts w:cs="Calibri"/>
                <w:sz w:val="20"/>
                <w:szCs w:val="20"/>
              </w:rPr>
            </w:pPr>
            <w:r w:rsidRPr="00933A9A">
              <w:rPr>
                <w:rFonts w:cs="Calibri"/>
                <w:sz w:val="20"/>
                <w:szCs w:val="20"/>
              </w:rPr>
              <w:t>KENDOR MUSIC</w:t>
            </w:r>
          </w:p>
        </w:tc>
      </w:tr>
      <w:tr w:rsidR="006E278A" w:rsidRPr="00933A9A" w14:paraId="16D651AE" w14:textId="77777777" w:rsidTr="00C177C8">
        <w:trPr>
          <w:trHeight w:val="276"/>
        </w:trPr>
        <w:tc>
          <w:tcPr>
            <w:tcW w:w="3119" w:type="dxa"/>
          </w:tcPr>
          <w:p w14:paraId="282BE6B3" w14:textId="77777777" w:rsidR="006E278A" w:rsidRPr="00933A9A" w:rsidRDefault="006E278A" w:rsidP="00C177C8">
            <w:pPr>
              <w:rPr>
                <w:rFonts w:cs="Calibri"/>
                <w:sz w:val="20"/>
                <w:szCs w:val="20"/>
              </w:rPr>
            </w:pPr>
            <w:r w:rsidRPr="00933A9A">
              <w:rPr>
                <w:rFonts w:cs="Calibri"/>
                <w:sz w:val="20"/>
                <w:szCs w:val="20"/>
              </w:rPr>
              <w:t>ASHGATE PUBLISHING COMPANY</w:t>
            </w:r>
          </w:p>
        </w:tc>
        <w:tc>
          <w:tcPr>
            <w:tcW w:w="3402" w:type="dxa"/>
          </w:tcPr>
          <w:p w14:paraId="373E1C5F" w14:textId="77777777" w:rsidR="006E278A" w:rsidRPr="00933A9A" w:rsidRDefault="006E278A" w:rsidP="00C177C8">
            <w:pPr>
              <w:rPr>
                <w:rFonts w:cs="Calibri"/>
                <w:sz w:val="20"/>
                <w:szCs w:val="20"/>
              </w:rPr>
            </w:pPr>
            <w:r w:rsidRPr="00933A9A">
              <w:rPr>
                <w:rFonts w:cs="Calibri"/>
                <w:sz w:val="20"/>
                <w:szCs w:val="20"/>
              </w:rPr>
              <w:t>EDITION REICHENBERGER</w:t>
            </w:r>
          </w:p>
        </w:tc>
        <w:tc>
          <w:tcPr>
            <w:tcW w:w="3402" w:type="dxa"/>
          </w:tcPr>
          <w:p w14:paraId="64D33CF4" w14:textId="77777777" w:rsidR="006E278A" w:rsidRPr="00933A9A" w:rsidRDefault="006E278A" w:rsidP="00C177C8">
            <w:pPr>
              <w:rPr>
                <w:rFonts w:cs="Calibri"/>
                <w:sz w:val="20"/>
                <w:szCs w:val="20"/>
              </w:rPr>
            </w:pPr>
            <w:r w:rsidRPr="00933A9A">
              <w:rPr>
                <w:rFonts w:cs="Calibri"/>
                <w:sz w:val="20"/>
                <w:szCs w:val="20"/>
              </w:rPr>
              <w:t>KOSSUTH</w:t>
            </w:r>
          </w:p>
        </w:tc>
      </w:tr>
      <w:tr w:rsidR="006E278A" w:rsidRPr="00933A9A" w14:paraId="7013A90F" w14:textId="77777777" w:rsidTr="00C177C8">
        <w:trPr>
          <w:trHeight w:val="20"/>
        </w:trPr>
        <w:tc>
          <w:tcPr>
            <w:tcW w:w="3119" w:type="dxa"/>
          </w:tcPr>
          <w:p w14:paraId="37084F69" w14:textId="77777777" w:rsidR="006E278A" w:rsidRPr="00933A9A" w:rsidRDefault="006E278A" w:rsidP="00C177C8">
            <w:pPr>
              <w:rPr>
                <w:rFonts w:cs="Calibri"/>
                <w:sz w:val="20"/>
                <w:szCs w:val="20"/>
              </w:rPr>
            </w:pPr>
            <w:r w:rsidRPr="00933A9A">
              <w:rPr>
                <w:rFonts w:cs="Calibri"/>
                <w:sz w:val="20"/>
                <w:szCs w:val="20"/>
              </w:rPr>
              <w:t>ASTM INTERNATIONAL</w:t>
            </w:r>
          </w:p>
        </w:tc>
        <w:tc>
          <w:tcPr>
            <w:tcW w:w="3402" w:type="dxa"/>
          </w:tcPr>
          <w:p w14:paraId="54DB48C2" w14:textId="77777777" w:rsidR="006E278A" w:rsidRPr="00933A9A" w:rsidRDefault="00E11B58" w:rsidP="00C177C8">
            <w:pPr>
              <w:rPr>
                <w:rFonts w:cs="Calibri"/>
                <w:sz w:val="20"/>
                <w:szCs w:val="20"/>
              </w:rPr>
            </w:pPr>
            <w:hyperlink r:id="rId19" w:tgtFrame="LINKS" w:history="1">
              <w:r w:rsidR="006E278A" w:rsidRPr="00933A9A">
                <w:rPr>
                  <w:rFonts w:cs="Calibri"/>
                  <w:sz w:val="20"/>
                  <w:szCs w:val="20"/>
                </w:rPr>
                <w:t>ÉDITIONS MAX ESCHIG</w:t>
              </w:r>
            </w:hyperlink>
          </w:p>
        </w:tc>
        <w:tc>
          <w:tcPr>
            <w:tcW w:w="3402" w:type="dxa"/>
          </w:tcPr>
          <w:p w14:paraId="7B831D9A" w14:textId="77777777" w:rsidR="006E278A" w:rsidRPr="00933A9A" w:rsidRDefault="006E278A" w:rsidP="00C177C8">
            <w:pPr>
              <w:rPr>
                <w:rFonts w:cs="Calibri"/>
                <w:sz w:val="20"/>
                <w:szCs w:val="20"/>
              </w:rPr>
            </w:pPr>
            <w:r w:rsidRPr="00933A9A">
              <w:rPr>
                <w:rFonts w:cs="Calibri"/>
                <w:sz w:val="20"/>
                <w:szCs w:val="20"/>
              </w:rPr>
              <w:t>L HARMATTAN</w:t>
            </w:r>
          </w:p>
        </w:tc>
      </w:tr>
      <w:tr w:rsidR="006E278A" w:rsidRPr="00933A9A" w14:paraId="5F16B2B0" w14:textId="77777777" w:rsidTr="00C177C8">
        <w:trPr>
          <w:trHeight w:val="276"/>
        </w:trPr>
        <w:tc>
          <w:tcPr>
            <w:tcW w:w="3119" w:type="dxa"/>
          </w:tcPr>
          <w:p w14:paraId="3D499810" w14:textId="77777777" w:rsidR="006E278A" w:rsidRPr="00933A9A" w:rsidRDefault="006E278A" w:rsidP="00C177C8">
            <w:pPr>
              <w:rPr>
                <w:rFonts w:cs="Calibri"/>
                <w:sz w:val="20"/>
                <w:szCs w:val="20"/>
              </w:rPr>
            </w:pPr>
            <w:r w:rsidRPr="00933A9A">
              <w:rPr>
                <w:rFonts w:cs="Calibri"/>
                <w:sz w:val="20"/>
                <w:szCs w:val="20"/>
              </w:rPr>
              <w:t>ATALANTA</w:t>
            </w:r>
          </w:p>
        </w:tc>
        <w:tc>
          <w:tcPr>
            <w:tcW w:w="3402" w:type="dxa"/>
          </w:tcPr>
          <w:p w14:paraId="4B5B8224" w14:textId="77777777" w:rsidR="006E278A" w:rsidRPr="00933A9A" w:rsidRDefault="006E278A" w:rsidP="00C177C8">
            <w:pPr>
              <w:rPr>
                <w:rFonts w:cs="Calibri"/>
                <w:sz w:val="20"/>
                <w:szCs w:val="20"/>
              </w:rPr>
            </w:pPr>
            <w:r w:rsidRPr="00933A9A">
              <w:rPr>
                <w:rFonts w:cs="Calibri"/>
                <w:sz w:val="20"/>
                <w:szCs w:val="20"/>
              </w:rPr>
              <w:t>EDITORA PLURAL</w:t>
            </w:r>
          </w:p>
        </w:tc>
        <w:tc>
          <w:tcPr>
            <w:tcW w:w="3402" w:type="dxa"/>
          </w:tcPr>
          <w:p w14:paraId="109C813D" w14:textId="77777777" w:rsidR="006E278A" w:rsidRPr="00933A9A" w:rsidRDefault="006E278A" w:rsidP="00C177C8">
            <w:pPr>
              <w:rPr>
                <w:rFonts w:cs="Calibri"/>
                <w:sz w:val="20"/>
                <w:szCs w:val="20"/>
              </w:rPr>
            </w:pPr>
            <w:r w:rsidRPr="00933A9A">
              <w:rPr>
                <w:rFonts w:cs="Calibri"/>
                <w:sz w:val="20"/>
                <w:szCs w:val="20"/>
              </w:rPr>
              <w:t>LAABER</w:t>
            </w:r>
          </w:p>
        </w:tc>
      </w:tr>
      <w:tr w:rsidR="006E278A" w:rsidRPr="00933A9A" w14:paraId="66157D2D" w14:textId="77777777" w:rsidTr="00C177C8">
        <w:trPr>
          <w:trHeight w:hRule="exact" w:val="284"/>
        </w:trPr>
        <w:tc>
          <w:tcPr>
            <w:tcW w:w="3119" w:type="dxa"/>
          </w:tcPr>
          <w:p w14:paraId="04D1E641" w14:textId="77777777" w:rsidR="006E278A" w:rsidRPr="00933A9A" w:rsidRDefault="006E278A" w:rsidP="00C177C8">
            <w:pPr>
              <w:rPr>
                <w:rFonts w:cs="Calibri"/>
                <w:sz w:val="20"/>
                <w:szCs w:val="20"/>
              </w:rPr>
            </w:pPr>
            <w:r w:rsidRPr="00933A9A">
              <w:rPr>
                <w:rFonts w:cs="Calibri"/>
                <w:sz w:val="20"/>
                <w:szCs w:val="20"/>
              </w:rPr>
              <w:t>ATHENEU</w:t>
            </w:r>
          </w:p>
        </w:tc>
        <w:tc>
          <w:tcPr>
            <w:tcW w:w="3402" w:type="dxa"/>
          </w:tcPr>
          <w:p w14:paraId="037AF6B3" w14:textId="77777777" w:rsidR="006E278A" w:rsidRPr="00933A9A" w:rsidRDefault="006E278A" w:rsidP="00C177C8">
            <w:pPr>
              <w:rPr>
                <w:rFonts w:cs="Calibri"/>
                <w:sz w:val="20"/>
                <w:szCs w:val="20"/>
              </w:rPr>
            </w:pPr>
            <w:r w:rsidRPr="00933A9A">
              <w:rPr>
                <w:rFonts w:cs="Calibri"/>
                <w:sz w:val="20"/>
                <w:szCs w:val="20"/>
              </w:rPr>
              <w:t>EDITORIAL GRAÓ</w:t>
            </w:r>
          </w:p>
        </w:tc>
        <w:tc>
          <w:tcPr>
            <w:tcW w:w="3402" w:type="dxa"/>
          </w:tcPr>
          <w:p w14:paraId="1F56F584" w14:textId="77777777" w:rsidR="006E278A" w:rsidRPr="00933A9A" w:rsidRDefault="006E278A" w:rsidP="00C177C8">
            <w:pPr>
              <w:rPr>
                <w:rFonts w:cs="Calibri"/>
                <w:sz w:val="20"/>
                <w:szCs w:val="20"/>
              </w:rPr>
            </w:pPr>
            <w:r w:rsidRPr="00933A9A">
              <w:rPr>
                <w:rFonts w:cs="Calibri"/>
                <w:sz w:val="20"/>
                <w:szCs w:val="20"/>
              </w:rPr>
              <w:t>LAERTES S.A. DE EDICIONES</w:t>
            </w:r>
          </w:p>
        </w:tc>
      </w:tr>
      <w:tr w:rsidR="006E278A" w:rsidRPr="00933A9A" w14:paraId="73F79031" w14:textId="77777777" w:rsidTr="00C177C8">
        <w:trPr>
          <w:trHeight w:hRule="exact" w:val="284"/>
        </w:trPr>
        <w:tc>
          <w:tcPr>
            <w:tcW w:w="3119" w:type="dxa"/>
          </w:tcPr>
          <w:p w14:paraId="61701856" w14:textId="77777777" w:rsidR="006E278A" w:rsidRPr="00933A9A" w:rsidRDefault="006E278A" w:rsidP="00C177C8">
            <w:pPr>
              <w:rPr>
                <w:rFonts w:cs="Calibri"/>
                <w:sz w:val="20"/>
                <w:szCs w:val="20"/>
              </w:rPr>
            </w:pPr>
            <w:r w:rsidRPr="00933A9A">
              <w:rPr>
                <w:rFonts w:cs="Calibri"/>
                <w:sz w:val="20"/>
                <w:szCs w:val="20"/>
              </w:rPr>
              <w:t>ÁTICA</w:t>
            </w:r>
          </w:p>
        </w:tc>
        <w:tc>
          <w:tcPr>
            <w:tcW w:w="3402" w:type="dxa"/>
          </w:tcPr>
          <w:p w14:paraId="24629826" w14:textId="77777777" w:rsidR="006E278A" w:rsidRPr="00933A9A" w:rsidRDefault="006E278A" w:rsidP="00C177C8">
            <w:pPr>
              <w:rPr>
                <w:rFonts w:cs="Calibri"/>
                <w:sz w:val="20"/>
                <w:szCs w:val="20"/>
              </w:rPr>
            </w:pPr>
            <w:r w:rsidRPr="00933A9A">
              <w:rPr>
                <w:rFonts w:cs="Calibri"/>
                <w:sz w:val="20"/>
                <w:szCs w:val="20"/>
              </w:rPr>
              <w:t>EDITORIAL GUSTAVO GILI</w:t>
            </w:r>
          </w:p>
        </w:tc>
        <w:tc>
          <w:tcPr>
            <w:tcW w:w="3402" w:type="dxa"/>
          </w:tcPr>
          <w:p w14:paraId="7573BBC6"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LAURENCE KING PUBLISHING</w:t>
            </w:r>
          </w:p>
        </w:tc>
      </w:tr>
      <w:tr w:rsidR="006E278A" w:rsidRPr="00933A9A" w14:paraId="3BFF698C" w14:textId="77777777" w:rsidTr="00C177C8">
        <w:trPr>
          <w:trHeight w:val="276"/>
        </w:trPr>
        <w:tc>
          <w:tcPr>
            <w:tcW w:w="3119" w:type="dxa"/>
          </w:tcPr>
          <w:p w14:paraId="7B638BFA" w14:textId="77777777" w:rsidR="006E278A" w:rsidRPr="00933A9A" w:rsidRDefault="006E278A" w:rsidP="00C177C8">
            <w:pPr>
              <w:rPr>
                <w:rFonts w:cs="Calibri"/>
                <w:sz w:val="20"/>
                <w:szCs w:val="20"/>
              </w:rPr>
            </w:pPr>
            <w:r w:rsidRPr="00933A9A">
              <w:rPr>
                <w:rFonts w:cs="Calibri"/>
                <w:sz w:val="20"/>
                <w:szCs w:val="20"/>
              </w:rPr>
              <w:t xml:space="preserve">AUSTIN UNIVERSITY OF TEXAS </w:t>
            </w:r>
          </w:p>
        </w:tc>
        <w:tc>
          <w:tcPr>
            <w:tcW w:w="3402" w:type="dxa"/>
          </w:tcPr>
          <w:p w14:paraId="34FDF07B" w14:textId="77777777" w:rsidR="006E278A" w:rsidRPr="00933A9A" w:rsidRDefault="006E278A" w:rsidP="00C177C8">
            <w:pPr>
              <w:rPr>
                <w:rFonts w:cs="Calibri"/>
                <w:sz w:val="20"/>
                <w:szCs w:val="20"/>
              </w:rPr>
            </w:pPr>
            <w:r w:rsidRPr="00933A9A">
              <w:rPr>
                <w:rFonts w:cs="Calibri"/>
                <w:sz w:val="20"/>
                <w:szCs w:val="20"/>
              </w:rPr>
              <w:t>EDITORIAL SIGLO XXI</w:t>
            </w:r>
          </w:p>
        </w:tc>
        <w:tc>
          <w:tcPr>
            <w:tcW w:w="3402" w:type="dxa"/>
          </w:tcPr>
          <w:p w14:paraId="0CFF5F80" w14:textId="77777777" w:rsidR="006E278A" w:rsidRPr="00933A9A" w:rsidRDefault="006E278A" w:rsidP="00C177C8">
            <w:pPr>
              <w:rPr>
                <w:rFonts w:cs="Calibri"/>
                <w:sz w:val="20"/>
                <w:szCs w:val="20"/>
              </w:rPr>
            </w:pPr>
            <w:r w:rsidRPr="00933A9A">
              <w:rPr>
                <w:rFonts w:cs="Calibri"/>
                <w:sz w:val="20"/>
                <w:szCs w:val="20"/>
              </w:rPr>
              <w:t>LEWIS PUBLISHERS</w:t>
            </w:r>
          </w:p>
        </w:tc>
      </w:tr>
      <w:tr w:rsidR="006E278A" w:rsidRPr="00933A9A" w14:paraId="7E09A661" w14:textId="77777777" w:rsidTr="00C177C8">
        <w:tc>
          <w:tcPr>
            <w:tcW w:w="3119" w:type="dxa"/>
          </w:tcPr>
          <w:p w14:paraId="5080F49A"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AVA PUBLISHING</w:t>
            </w:r>
          </w:p>
        </w:tc>
        <w:tc>
          <w:tcPr>
            <w:tcW w:w="3402" w:type="dxa"/>
          </w:tcPr>
          <w:p w14:paraId="7E34A27D"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EDITORIAL TROTTA</w:t>
            </w:r>
          </w:p>
        </w:tc>
        <w:tc>
          <w:tcPr>
            <w:tcW w:w="3402" w:type="dxa"/>
          </w:tcPr>
          <w:p w14:paraId="444AA0DA"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LEXINGTON BOOKS</w:t>
            </w:r>
          </w:p>
        </w:tc>
      </w:tr>
      <w:tr w:rsidR="006E278A" w:rsidRPr="00933A9A" w14:paraId="5C89CED6" w14:textId="77777777" w:rsidTr="00C177C8">
        <w:tc>
          <w:tcPr>
            <w:tcW w:w="3119" w:type="dxa"/>
          </w:tcPr>
          <w:p w14:paraId="5340D99D"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BARCELONA EDICIONES</w:t>
            </w:r>
          </w:p>
        </w:tc>
        <w:tc>
          <w:tcPr>
            <w:tcW w:w="3402" w:type="dxa"/>
          </w:tcPr>
          <w:p w14:paraId="79E937F8" w14:textId="77777777" w:rsidR="006E278A" w:rsidRPr="00933A9A" w:rsidRDefault="006E278A" w:rsidP="00C177C8">
            <w:pPr>
              <w:rPr>
                <w:rFonts w:cs="Calibri"/>
                <w:sz w:val="20"/>
                <w:szCs w:val="20"/>
              </w:rPr>
            </w:pPr>
            <w:r w:rsidRPr="00933A9A">
              <w:rPr>
                <w:rFonts w:cs="Calibri"/>
                <w:sz w:val="20"/>
                <w:szCs w:val="20"/>
              </w:rPr>
              <w:t>EDUCS</w:t>
            </w:r>
          </w:p>
        </w:tc>
        <w:tc>
          <w:tcPr>
            <w:tcW w:w="3402" w:type="dxa"/>
          </w:tcPr>
          <w:p w14:paraId="0315206E" w14:textId="77777777" w:rsidR="006E278A" w:rsidRPr="00933A9A" w:rsidRDefault="006E278A" w:rsidP="00C177C8">
            <w:pPr>
              <w:pStyle w:val="Ttulo2"/>
              <w:shd w:val="clear" w:color="auto" w:fill="FFFFFF"/>
              <w:rPr>
                <w:rStyle w:val="apple-converted-space"/>
                <w:rFonts w:ascii="Calibri" w:hAnsi="Calibri" w:cs="Calibri"/>
                <w:b w:val="0"/>
                <w:bCs/>
              </w:rPr>
            </w:pPr>
            <w:r w:rsidRPr="00933A9A">
              <w:rPr>
                <w:rFonts w:ascii="Calibri" w:hAnsi="Calibri" w:cs="Calibri"/>
                <w:b w:val="0"/>
              </w:rPr>
              <w:t>LIDEL - ZAMBONI</w:t>
            </w:r>
          </w:p>
        </w:tc>
      </w:tr>
      <w:tr w:rsidR="006E278A" w:rsidRPr="00933A9A" w14:paraId="4EB6FA9E" w14:textId="77777777" w:rsidTr="00C177C8">
        <w:trPr>
          <w:trHeight w:val="276"/>
        </w:trPr>
        <w:tc>
          <w:tcPr>
            <w:tcW w:w="3119" w:type="dxa"/>
          </w:tcPr>
          <w:p w14:paraId="2DD0CE66" w14:textId="77777777" w:rsidR="006E278A" w:rsidRPr="00933A9A" w:rsidRDefault="006E278A" w:rsidP="00C177C8">
            <w:pPr>
              <w:rPr>
                <w:rFonts w:cs="Calibri"/>
                <w:sz w:val="20"/>
                <w:szCs w:val="20"/>
              </w:rPr>
            </w:pPr>
            <w:r w:rsidRPr="00933A9A">
              <w:rPr>
                <w:rFonts w:cs="Calibri"/>
                <w:sz w:val="20"/>
                <w:szCs w:val="20"/>
              </w:rPr>
              <w:lastRenderedPageBreak/>
              <w:t>BARCELONA OMEGA</w:t>
            </w:r>
          </w:p>
        </w:tc>
        <w:tc>
          <w:tcPr>
            <w:tcW w:w="3402" w:type="dxa"/>
          </w:tcPr>
          <w:p w14:paraId="3E8AE3B0" w14:textId="77777777" w:rsidR="006E278A" w:rsidRPr="00933A9A" w:rsidRDefault="006E278A" w:rsidP="00C177C8">
            <w:pPr>
              <w:rPr>
                <w:rFonts w:cs="Calibri"/>
                <w:sz w:val="20"/>
                <w:szCs w:val="20"/>
              </w:rPr>
            </w:pPr>
            <w:r w:rsidRPr="00933A9A">
              <w:rPr>
                <w:rFonts w:cs="Calibri"/>
                <w:sz w:val="20"/>
                <w:szCs w:val="20"/>
              </w:rPr>
              <w:t>ELSEVIER</w:t>
            </w:r>
          </w:p>
        </w:tc>
        <w:tc>
          <w:tcPr>
            <w:tcW w:w="3402" w:type="dxa"/>
          </w:tcPr>
          <w:p w14:paraId="714DBF76" w14:textId="77777777" w:rsidR="006E278A" w:rsidRPr="00933A9A" w:rsidRDefault="006E278A" w:rsidP="00C177C8">
            <w:pPr>
              <w:rPr>
                <w:rFonts w:cs="Calibri"/>
                <w:sz w:val="20"/>
                <w:szCs w:val="20"/>
                <w:lang w:val="en-US"/>
              </w:rPr>
            </w:pPr>
            <w:r w:rsidRPr="00933A9A">
              <w:rPr>
                <w:rFonts w:cs="Calibri"/>
                <w:sz w:val="20"/>
                <w:szCs w:val="20"/>
                <w:lang w:val="en-US"/>
              </w:rPr>
              <w:t>LIPPINCOTT</w:t>
            </w:r>
          </w:p>
        </w:tc>
      </w:tr>
      <w:tr w:rsidR="006E278A" w:rsidRPr="00933A9A" w14:paraId="73409B4D" w14:textId="77777777" w:rsidTr="00C177C8">
        <w:trPr>
          <w:trHeight w:val="276"/>
        </w:trPr>
        <w:tc>
          <w:tcPr>
            <w:tcW w:w="3119" w:type="dxa"/>
          </w:tcPr>
          <w:p w14:paraId="5CB956D7" w14:textId="77777777" w:rsidR="006E278A" w:rsidRPr="00933A9A" w:rsidRDefault="006E278A" w:rsidP="00C177C8">
            <w:pPr>
              <w:rPr>
                <w:rFonts w:cs="Calibri"/>
                <w:sz w:val="20"/>
                <w:szCs w:val="20"/>
              </w:rPr>
            </w:pPr>
            <w:r w:rsidRPr="00933A9A">
              <w:rPr>
                <w:rFonts w:cs="Calibri"/>
                <w:sz w:val="20"/>
                <w:szCs w:val="20"/>
              </w:rPr>
              <w:t>BÄRENREITER</w:t>
            </w:r>
          </w:p>
        </w:tc>
        <w:tc>
          <w:tcPr>
            <w:tcW w:w="3402" w:type="dxa"/>
          </w:tcPr>
          <w:p w14:paraId="4D454EF8" w14:textId="77777777" w:rsidR="006E278A" w:rsidRPr="00933A9A" w:rsidRDefault="006E278A" w:rsidP="00C177C8">
            <w:pPr>
              <w:rPr>
                <w:rFonts w:cs="Calibri"/>
                <w:sz w:val="20"/>
                <w:szCs w:val="20"/>
              </w:rPr>
            </w:pPr>
            <w:r w:rsidRPr="00933A9A">
              <w:rPr>
                <w:rFonts w:cs="Calibri"/>
                <w:sz w:val="20"/>
                <w:szCs w:val="20"/>
              </w:rPr>
              <w:t xml:space="preserve">EMERALD </w:t>
            </w:r>
          </w:p>
        </w:tc>
        <w:tc>
          <w:tcPr>
            <w:tcW w:w="3402" w:type="dxa"/>
          </w:tcPr>
          <w:p w14:paraId="76F36A44"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LUGAR EDITORIAL S.A.</w:t>
            </w:r>
          </w:p>
        </w:tc>
      </w:tr>
      <w:tr w:rsidR="006E278A" w:rsidRPr="00933A9A" w14:paraId="177F1EC4" w14:textId="77777777" w:rsidTr="00C177C8">
        <w:tc>
          <w:tcPr>
            <w:tcW w:w="3119" w:type="dxa"/>
          </w:tcPr>
          <w:p w14:paraId="1092C8B2"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BASIC BOOKS</w:t>
            </w:r>
          </w:p>
        </w:tc>
        <w:tc>
          <w:tcPr>
            <w:tcW w:w="3402" w:type="dxa"/>
          </w:tcPr>
          <w:p w14:paraId="6A2A018B" w14:textId="77777777" w:rsidR="006E278A" w:rsidRPr="00933A9A" w:rsidRDefault="006E278A" w:rsidP="00C177C8">
            <w:pPr>
              <w:rPr>
                <w:rFonts w:cs="Calibri"/>
                <w:sz w:val="20"/>
                <w:szCs w:val="20"/>
              </w:rPr>
            </w:pPr>
            <w:r w:rsidRPr="00933A9A">
              <w:rPr>
                <w:rFonts w:cs="Calibri"/>
                <w:sz w:val="20"/>
                <w:szCs w:val="20"/>
              </w:rPr>
              <w:t>EN CLAVE CREATIVA EDICIONES</w:t>
            </w:r>
          </w:p>
        </w:tc>
        <w:tc>
          <w:tcPr>
            <w:tcW w:w="3402" w:type="dxa"/>
          </w:tcPr>
          <w:p w14:paraId="688A2A21" w14:textId="77777777" w:rsidR="006E278A" w:rsidRPr="00933A9A" w:rsidRDefault="006E278A" w:rsidP="00C177C8">
            <w:pPr>
              <w:rPr>
                <w:rFonts w:cs="Calibri"/>
                <w:sz w:val="20"/>
                <w:szCs w:val="20"/>
              </w:rPr>
            </w:pPr>
            <w:r w:rsidRPr="00933A9A">
              <w:rPr>
                <w:rFonts w:cs="Calibri"/>
                <w:sz w:val="20"/>
                <w:szCs w:val="20"/>
              </w:rPr>
              <w:t>LUMIAR</w:t>
            </w:r>
          </w:p>
        </w:tc>
      </w:tr>
      <w:tr w:rsidR="006E278A" w:rsidRPr="00933A9A" w14:paraId="4C1D1D2C" w14:textId="77777777" w:rsidTr="00C177C8">
        <w:tc>
          <w:tcPr>
            <w:tcW w:w="3119" w:type="dxa"/>
          </w:tcPr>
          <w:p w14:paraId="02CBF277"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BASTSFORD</w:t>
            </w:r>
          </w:p>
        </w:tc>
        <w:tc>
          <w:tcPr>
            <w:tcW w:w="3402" w:type="dxa"/>
          </w:tcPr>
          <w:p w14:paraId="6521679D" w14:textId="77777777" w:rsidR="006E278A" w:rsidRPr="00933A9A" w:rsidRDefault="006E278A" w:rsidP="00C177C8">
            <w:pPr>
              <w:rPr>
                <w:rFonts w:cs="Calibri"/>
                <w:sz w:val="20"/>
                <w:szCs w:val="20"/>
              </w:rPr>
            </w:pPr>
            <w:r w:rsidRPr="00933A9A">
              <w:rPr>
                <w:rFonts w:cs="Calibri"/>
                <w:sz w:val="20"/>
                <w:szCs w:val="20"/>
              </w:rPr>
              <w:t>ENGINEERS</w:t>
            </w:r>
          </w:p>
        </w:tc>
        <w:tc>
          <w:tcPr>
            <w:tcW w:w="3402" w:type="dxa"/>
          </w:tcPr>
          <w:p w14:paraId="4D90EE91"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M. E. SHARP INC.</w:t>
            </w:r>
          </w:p>
        </w:tc>
      </w:tr>
      <w:tr w:rsidR="006E278A" w:rsidRPr="00933A9A" w14:paraId="58367B58" w14:textId="77777777" w:rsidTr="00C177C8">
        <w:trPr>
          <w:trHeight w:val="20"/>
        </w:trPr>
        <w:tc>
          <w:tcPr>
            <w:tcW w:w="3119" w:type="dxa"/>
          </w:tcPr>
          <w:p w14:paraId="13F4FB6D" w14:textId="77777777" w:rsidR="006E278A" w:rsidRPr="00933A9A" w:rsidRDefault="006E278A" w:rsidP="00C177C8">
            <w:pPr>
              <w:rPr>
                <w:rFonts w:cs="Calibri"/>
                <w:sz w:val="20"/>
                <w:szCs w:val="20"/>
              </w:rPr>
            </w:pPr>
            <w:r w:rsidRPr="00933A9A">
              <w:rPr>
                <w:rFonts w:cs="Calibri"/>
                <w:sz w:val="20"/>
                <w:szCs w:val="20"/>
              </w:rPr>
              <w:t>BENTHAM PRESS</w:t>
            </w:r>
          </w:p>
        </w:tc>
        <w:tc>
          <w:tcPr>
            <w:tcW w:w="3402" w:type="dxa"/>
          </w:tcPr>
          <w:p w14:paraId="385E414A" w14:textId="77777777" w:rsidR="006E278A" w:rsidRPr="00933A9A" w:rsidRDefault="006E278A" w:rsidP="00C177C8">
            <w:pPr>
              <w:rPr>
                <w:rFonts w:cs="Calibri"/>
                <w:sz w:val="20"/>
                <w:szCs w:val="20"/>
              </w:rPr>
            </w:pPr>
            <w:r w:rsidRPr="00933A9A">
              <w:rPr>
                <w:rFonts w:cs="Calibri"/>
                <w:sz w:val="20"/>
                <w:szCs w:val="20"/>
              </w:rPr>
              <w:t>ENGLEWOOD CLIFFS PRENTICE-HAAL</w:t>
            </w:r>
          </w:p>
        </w:tc>
        <w:tc>
          <w:tcPr>
            <w:tcW w:w="3402" w:type="dxa"/>
          </w:tcPr>
          <w:p w14:paraId="12FB92AC" w14:textId="77777777" w:rsidR="006E278A" w:rsidRPr="00933A9A" w:rsidRDefault="006E278A" w:rsidP="00C177C8">
            <w:pPr>
              <w:rPr>
                <w:rFonts w:cs="Calibri"/>
                <w:sz w:val="20"/>
                <w:szCs w:val="20"/>
              </w:rPr>
            </w:pPr>
            <w:r w:rsidRPr="00933A9A">
              <w:rPr>
                <w:rFonts w:cs="Calibri"/>
                <w:sz w:val="20"/>
                <w:szCs w:val="20"/>
              </w:rPr>
              <w:t>MACMILLAN</w:t>
            </w:r>
          </w:p>
        </w:tc>
      </w:tr>
      <w:tr w:rsidR="006E278A" w:rsidRPr="00933A9A" w14:paraId="236D451A" w14:textId="77777777" w:rsidTr="00C177C8">
        <w:tc>
          <w:tcPr>
            <w:tcW w:w="3119" w:type="dxa"/>
          </w:tcPr>
          <w:p w14:paraId="3D26B4E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BERG PUBLISHERS</w:t>
            </w:r>
          </w:p>
        </w:tc>
        <w:tc>
          <w:tcPr>
            <w:tcW w:w="3402" w:type="dxa"/>
          </w:tcPr>
          <w:p w14:paraId="10F7359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F &amp; W PUBLICATIONS</w:t>
            </w:r>
          </w:p>
        </w:tc>
        <w:tc>
          <w:tcPr>
            <w:tcW w:w="3402" w:type="dxa"/>
          </w:tcPr>
          <w:p w14:paraId="76CFF815" w14:textId="77777777" w:rsidR="006E278A" w:rsidRPr="00933A9A" w:rsidRDefault="006E278A" w:rsidP="00C177C8">
            <w:pPr>
              <w:rPr>
                <w:rFonts w:cs="Calibri"/>
                <w:sz w:val="20"/>
                <w:szCs w:val="20"/>
              </w:rPr>
            </w:pPr>
            <w:r w:rsidRPr="00933A9A">
              <w:rPr>
                <w:rFonts w:cs="Calibri"/>
                <w:sz w:val="20"/>
                <w:szCs w:val="20"/>
              </w:rPr>
              <w:t>MADRID EDITORIAL TROTTA</w:t>
            </w:r>
          </w:p>
        </w:tc>
      </w:tr>
      <w:tr w:rsidR="006E278A" w:rsidRPr="00933A9A" w14:paraId="20761763" w14:textId="77777777" w:rsidTr="00C177C8">
        <w:trPr>
          <w:trHeight w:val="276"/>
        </w:trPr>
        <w:tc>
          <w:tcPr>
            <w:tcW w:w="3119" w:type="dxa"/>
          </w:tcPr>
          <w:p w14:paraId="3200B982" w14:textId="77777777" w:rsidR="006E278A" w:rsidRPr="00933A9A" w:rsidRDefault="006E278A" w:rsidP="00C177C8">
            <w:pPr>
              <w:rPr>
                <w:rFonts w:cs="Calibri"/>
                <w:sz w:val="20"/>
                <w:szCs w:val="20"/>
              </w:rPr>
            </w:pPr>
            <w:r w:rsidRPr="00933A9A">
              <w:rPr>
                <w:rFonts w:cs="Calibri"/>
                <w:sz w:val="20"/>
                <w:szCs w:val="20"/>
              </w:rPr>
              <w:t>BERKLEE PRESS</w:t>
            </w:r>
          </w:p>
        </w:tc>
        <w:tc>
          <w:tcPr>
            <w:tcW w:w="3402" w:type="dxa"/>
          </w:tcPr>
          <w:p w14:paraId="60D97981" w14:textId="77777777" w:rsidR="006E278A" w:rsidRPr="00933A9A" w:rsidRDefault="006E278A" w:rsidP="00C177C8">
            <w:pPr>
              <w:rPr>
                <w:rFonts w:cs="Calibri"/>
                <w:sz w:val="20"/>
                <w:szCs w:val="20"/>
              </w:rPr>
            </w:pPr>
            <w:r w:rsidRPr="00933A9A">
              <w:rPr>
                <w:rFonts w:cs="Calibri"/>
                <w:sz w:val="20"/>
                <w:szCs w:val="20"/>
              </w:rPr>
              <w:t>F.A. DAVIS COMPANY</w:t>
            </w:r>
          </w:p>
        </w:tc>
        <w:tc>
          <w:tcPr>
            <w:tcW w:w="3402" w:type="dxa"/>
          </w:tcPr>
          <w:p w14:paraId="12173C6F" w14:textId="77777777" w:rsidR="006E278A" w:rsidRPr="00933A9A" w:rsidRDefault="006E278A" w:rsidP="00C177C8">
            <w:pPr>
              <w:rPr>
                <w:rFonts w:cs="Calibri"/>
                <w:sz w:val="20"/>
                <w:szCs w:val="20"/>
              </w:rPr>
            </w:pPr>
            <w:r w:rsidRPr="00933A9A">
              <w:rPr>
                <w:rFonts w:cs="Calibri"/>
                <w:sz w:val="20"/>
                <w:szCs w:val="20"/>
              </w:rPr>
              <w:t>MADRID TÉCNOS</w:t>
            </w:r>
          </w:p>
        </w:tc>
      </w:tr>
      <w:tr w:rsidR="006E278A" w:rsidRPr="00933A9A" w14:paraId="67303183" w14:textId="77777777" w:rsidTr="00C177C8">
        <w:tc>
          <w:tcPr>
            <w:tcW w:w="3119" w:type="dxa"/>
          </w:tcPr>
          <w:p w14:paraId="6D6BF91E"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BERRETT-KOEHLER PUBL INC</w:t>
            </w:r>
          </w:p>
        </w:tc>
        <w:tc>
          <w:tcPr>
            <w:tcW w:w="3402" w:type="dxa"/>
          </w:tcPr>
          <w:p w14:paraId="6240F107" w14:textId="77777777" w:rsidR="006E278A" w:rsidRPr="00933A9A" w:rsidRDefault="006E278A" w:rsidP="00C177C8">
            <w:pPr>
              <w:rPr>
                <w:rFonts w:cs="Calibri"/>
                <w:sz w:val="20"/>
                <w:szCs w:val="20"/>
              </w:rPr>
            </w:pPr>
            <w:r w:rsidRPr="00933A9A">
              <w:rPr>
                <w:rFonts w:cs="Calibri"/>
                <w:sz w:val="20"/>
                <w:szCs w:val="20"/>
              </w:rPr>
              <w:t>FACTS ON FILE</w:t>
            </w:r>
          </w:p>
        </w:tc>
        <w:tc>
          <w:tcPr>
            <w:tcW w:w="3402" w:type="dxa"/>
          </w:tcPr>
          <w:p w14:paraId="706B8091" w14:textId="77777777" w:rsidR="006E278A" w:rsidRPr="00933A9A" w:rsidRDefault="006E278A" w:rsidP="00C177C8">
            <w:pPr>
              <w:rPr>
                <w:rFonts w:cs="Calibri"/>
                <w:sz w:val="20"/>
                <w:szCs w:val="20"/>
              </w:rPr>
            </w:pPr>
            <w:r w:rsidRPr="00933A9A">
              <w:rPr>
                <w:rFonts w:cs="Calibri"/>
                <w:sz w:val="20"/>
                <w:szCs w:val="20"/>
              </w:rPr>
              <w:t xml:space="preserve">MANCHESTER UNIVESITY </w:t>
            </w:r>
          </w:p>
        </w:tc>
      </w:tr>
      <w:tr w:rsidR="006E278A" w:rsidRPr="00933A9A" w14:paraId="75145EBE" w14:textId="77777777" w:rsidTr="00C177C8">
        <w:trPr>
          <w:trHeight w:val="276"/>
        </w:trPr>
        <w:tc>
          <w:tcPr>
            <w:tcW w:w="3119" w:type="dxa"/>
          </w:tcPr>
          <w:p w14:paraId="3EE84BBA" w14:textId="77777777" w:rsidR="006E278A" w:rsidRPr="00933A9A" w:rsidRDefault="006E278A" w:rsidP="00C177C8">
            <w:pPr>
              <w:rPr>
                <w:rFonts w:cs="Calibri"/>
                <w:sz w:val="20"/>
                <w:szCs w:val="20"/>
              </w:rPr>
            </w:pPr>
            <w:r w:rsidRPr="00933A9A">
              <w:rPr>
                <w:rFonts w:cs="Calibri"/>
                <w:sz w:val="20"/>
                <w:szCs w:val="20"/>
              </w:rPr>
              <w:t>BERTELSMANN</w:t>
            </w:r>
          </w:p>
        </w:tc>
        <w:tc>
          <w:tcPr>
            <w:tcW w:w="3402" w:type="dxa"/>
          </w:tcPr>
          <w:p w14:paraId="70ADEFF1" w14:textId="77777777" w:rsidR="006E278A" w:rsidRPr="00933A9A" w:rsidRDefault="006E278A" w:rsidP="00C177C8">
            <w:pPr>
              <w:rPr>
                <w:rFonts w:cs="Calibri"/>
                <w:sz w:val="20"/>
                <w:szCs w:val="20"/>
              </w:rPr>
            </w:pPr>
            <w:r w:rsidRPr="00933A9A">
              <w:rPr>
                <w:rFonts w:cs="Calibri"/>
                <w:sz w:val="20"/>
                <w:szCs w:val="20"/>
              </w:rPr>
              <w:t xml:space="preserve">FORDHAM UNIVERSITY </w:t>
            </w:r>
          </w:p>
        </w:tc>
        <w:tc>
          <w:tcPr>
            <w:tcW w:w="3402" w:type="dxa"/>
          </w:tcPr>
          <w:p w14:paraId="5BDAD46E" w14:textId="77777777" w:rsidR="006E278A" w:rsidRPr="00933A9A" w:rsidRDefault="006E278A" w:rsidP="00C177C8">
            <w:pPr>
              <w:rPr>
                <w:rFonts w:cs="Calibri"/>
                <w:sz w:val="20"/>
                <w:szCs w:val="20"/>
              </w:rPr>
            </w:pPr>
            <w:r w:rsidRPr="00933A9A">
              <w:rPr>
                <w:rFonts w:cs="Calibri"/>
                <w:sz w:val="20"/>
                <w:szCs w:val="20"/>
              </w:rPr>
              <w:t>MANOLE</w:t>
            </w:r>
          </w:p>
        </w:tc>
      </w:tr>
      <w:tr w:rsidR="006E278A" w:rsidRPr="00933A9A" w14:paraId="73AAA069" w14:textId="77777777" w:rsidTr="00C177C8">
        <w:tc>
          <w:tcPr>
            <w:tcW w:w="3119" w:type="dxa"/>
          </w:tcPr>
          <w:p w14:paraId="2983969C"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BIS PUBLISHERS</w:t>
            </w:r>
          </w:p>
        </w:tc>
        <w:tc>
          <w:tcPr>
            <w:tcW w:w="3402" w:type="dxa"/>
          </w:tcPr>
          <w:p w14:paraId="3835B49E" w14:textId="77777777" w:rsidR="006E278A" w:rsidRPr="00933A9A" w:rsidRDefault="006E278A" w:rsidP="00C177C8">
            <w:pPr>
              <w:rPr>
                <w:rFonts w:cs="Calibri"/>
                <w:sz w:val="20"/>
                <w:szCs w:val="20"/>
              </w:rPr>
            </w:pPr>
            <w:r w:rsidRPr="00933A9A">
              <w:rPr>
                <w:rFonts w:cs="Calibri"/>
                <w:sz w:val="20"/>
                <w:szCs w:val="20"/>
              </w:rPr>
              <w:t>FREE ASSN BOOKS</w:t>
            </w:r>
          </w:p>
        </w:tc>
        <w:tc>
          <w:tcPr>
            <w:tcW w:w="3402" w:type="dxa"/>
          </w:tcPr>
          <w:p w14:paraId="7F5ED1FC" w14:textId="77777777" w:rsidR="006E278A" w:rsidRPr="00933A9A" w:rsidRDefault="006E278A" w:rsidP="00C177C8">
            <w:pPr>
              <w:rPr>
                <w:rFonts w:cs="Calibri"/>
                <w:sz w:val="20"/>
                <w:szCs w:val="20"/>
              </w:rPr>
            </w:pPr>
            <w:r w:rsidRPr="00933A9A">
              <w:rPr>
                <w:rFonts w:cs="Calibri"/>
                <w:sz w:val="20"/>
                <w:szCs w:val="20"/>
              </w:rPr>
              <w:t>MANSON PUBLISHING LTD</w:t>
            </w:r>
          </w:p>
        </w:tc>
      </w:tr>
      <w:tr w:rsidR="006E278A" w:rsidRPr="00933A9A" w14:paraId="006A0EFA" w14:textId="77777777" w:rsidTr="00C177C8">
        <w:tc>
          <w:tcPr>
            <w:tcW w:w="3119" w:type="dxa"/>
          </w:tcPr>
          <w:p w14:paraId="73D8E3B0" w14:textId="77777777" w:rsidR="006E278A" w:rsidRPr="00933A9A" w:rsidRDefault="006E278A" w:rsidP="00C177C8">
            <w:pPr>
              <w:rPr>
                <w:rFonts w:cs="Calibri"/>
                <w:sz w:val="20"/>
                <w:szCs w:val="20"/>
              </w:rPr>
            </w:pPr>
            <w:r w:rsidRPr="00933A9A">
              <w:rPr>
                <w:rFonts w:cs="Calibri"/>
                <w:sz w:val="20"/>
                <w:szCs w:val="20"/>
                <w:lang w:val="en-US"/>
              </w:rPr>
              <w:t>BLACKWELL PUBLISHING</w:t>
            </w:r>
          </w:p>
        </w:tc>
        <w:tc>
          <w:tcPr>
            <w:tcW w:w="3402" w:type="dxa"/>
          </w:tcPr>
          <w:p w14:paraId="62A3C767" w14:textId="77777777" w:rsidR="006E278A" w:rsidRPr="00933A9A" w:rsidRDefault="006E278A" w:rsidP="00C177C8">
            <w:pPr>
              <w:rPr>
                <w:rFonts w:cs="Calibri"/>
                <w:sz w:val="20"/>
                <w:szCs w:val="20"/>
              </w:rPr>
            </w:pPr>
            <w:r w:rsidRPr="00933A9A">
              <w:rPr>
                <w:rFonts w:cs="Calibri"/>
                <w:sz w:val="20"/>
                <w:szCs w:val="20"/>
              </w:rPr>
              <w:t>FREE PRESS OF GLENCOE</w:t>
            </w:r>
          </w:p>
        </w:tc>
        <w:tc>
          <w:tcPr>
            <w:tcW w:w="3402" w:type="dxa"/>
          </w:tcPr>
          <w:p w14:paraId="4025ACFC" w14:textId="77777777" w:rsidR="006E278A" w:rsidRPr="00933A9A" w:rsidRDefault="006E278A" w:rsidP="00C177C8">
            <w:pPr>
              <w:rPr>
                <w:rFonts w:cs="Calibri"/>
                <w:sz w:val="20"/>
                <w:szCs w:val="20"/>
              </w:rPr>
            </w:pPr>
            <w:r w:rsidRPr="00933A9A">
              <w:rPr>
                <w:rFonts w:cs="Calibri"/>
                <w:sz w:val="20"/>
                <w:szCs w:val="20"/>
              </w:rPr>
              <w:t>MARCIAL PONS</w:t>
            </w:r>
          </w:p>
        </w:tc>
      </w:tr>
      <w:tr w:rsidR="006E278A" w:rsidRPr="00933A9A" w14:paraId="35DCD47A" w14:textId="77777777" w:rsidTr="00C177C8">
        <w:tblPrEx>
          <w:tblLook w:val="01E0" w:firstRow="1" w:lastRow="1" w:firstColumn="1" w:lastColumn="1" w:noHBand="0" w:noVBand="0"/>
        </w:tblPrEx>
        <w:tc>
          <w:tcPr>
            <w:tcW w:w="3119" w:type="dxa"/>
          </w:tcPr>
          <w:p w14:paraId="7FCD2E9C" w14:textId="77777777" w:rsidR="006E278A" w:rsidRPr="00933A9A" w:rsidRDefault="006E278A" w:rsidP="00C177C8">
            <w:pPr>
              <w:rPr>
                <w:rFonts w:cs="Calibri"/>
                <w:sz w:val="20"/>
                <w:szCs w:val="20"/>
              </w:rPr>
            </w:pPr>
            <w:r w:rsidRPr="00933A9A">
              <w:rPr>
                <w:rFonts w:cs="Calibri"/>
                <w:sz w:val="20"/>
                <w:szCs w:val="20"/>
              </w:rPr>
              <w:t>BLANVALET</w:t>
            </w:r>
          </w:p>
        </w:tc>
        <w:tc>
          <w:tcPr>
            <w:tcW w:w="3402" w:type="dxa"/>
          </w:tcPr>
          <w:p w14:paraId="7D8213CD" w14:textId="77777777" w:rsidR="006E278A" w:rsidRPr="00933A9A" w:rsidRDefault="006E278A" w:rsidP="00C177C8">
            <w:pPr>
              <w:rPr>
                <w:rFonts w:cs="Calibri"/>
                <w:sz w:val="20"/>
                <w:szCs w:val="20"/>
              </w:rPr>
            </w:pPr>
            <w:r w:rsidRPr="00933A9A">
              <w:rPr>
                <w:rFonts w:cs="Calibri"/>
                <w:sz w:val="20"/>
                <w:szCs w:val="20"/>
              </w:rPr>
              <w:t>GALAXIA GUTENBERG</w:t>
            </w:r>
          </w:p>
        </w:tc>
        <w:tc>
          <w:tcPr>
            <w:tcW w:w="3402" w:type="dxa"/>
          </w:tcPr>
          <w:p w14:paraId="023E94BD" w14:textId="77777777" w:rsidR="006E278A" w:rsidRPr="00933A9A" w:rsidRDefault="006E278A" w:rsidP="00C177C8">
            <w:pPr>
              <w:rPr>
                <w:rFonts w:cs="Calibri"/>
                <w:sz w:val="20"/>
                <w:szCs w:val="20"/>
              </w:rPr>
            </w:pPr>
            <w:r w:rsidRPr="00933A9A">
              <w:rPr>
                <w:rFonts w:cs="Calibri"/>
                <w:sz w:val="20"/>
                <w:szCs w:val="20"/>
              </w:rPr>
              <w:t>MARDAGA</w:t>
            </w:r>
          </w:p>
        </w:tc>
      </w:tr>
      <w:tr w:rsidR="006E278A" w:rsidRPr="00933A9A" w14:paraId="5DF43F5E" w14:textId="77777777" w:rsidTr="00C177C8">
        <w:tc>
          <w:tcPr>
            <w:tcW w:w="3119" w:type="dxa"/>
          </w:tcPr>
          <w:p w14:paraId="73D0208A"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BLUME</w:t>
            </w:r>
          </w:p>
        </w:tc>
        <w:tc>
          <w:tcPr>
            <w:tcW w:w="3402" w:type="dxa"/>
          </w:tcPr>
          <w:p w14:paraId="127D4546" w14:textId="77777777" w:rsidR="006E278A" w:rsidRPr="00933A9A" w:rsidRDefault="006E278A" w:rsidP="00C177C8">
            <w:pPr>
              <w:rPr>
                <w:rFonts w:cs="Calibri"/>
                <w:sz w:val="20"/>
                <w:szCs w:val="20"/>
              </w:rPr>
            </w:pPr>
            <w:r w:rsidRPr="00933A9A">
              <w:rPr>
                <w:rFonts w:cs="Calibri"/>
                <w:sz w:val="20"/>
                <w:szCs w:val="20"/>
              </w:rPr>
              <w:t>GEDISA EDITORIAL</w:t>
            </w:r>
          </w:p>
        </w:tc>
        <w:tc>
          <w:tcPr>
            <w:tcW w:w="3402" w:type="dxa"/>
          </w:tcPr>
          <w:p w14:paraId="6AD73AB6" w14:textId="77777777" w:rsidR="006E278A" w:rsidRPr="00933A9A" w:rsidRDefault="006E278A" w:rsidP="00C177C8">
            <w:pPr>
              <w:rPr>
                <w:rFonts w:cs="Calibri"/>
                <w:sz w:val="20"/>
                <w:szCs w:val="20"/>
              </w:rPr>
            </w:pPr>
            <w:r w:rsidRPr="00933A9A">
              <w:rPr>
                <w:rFonts w:cs="Calibri"/>
                <w:sz w:val="20"/>
                <w:szCs w:val="20"/>
              </w:rPr>
              <w:t>MARKET PRESS</w:t>
            </w:r>
          </w:p>
        </w:tc>
      </w:tr>
      <w:tr w:rsidR="006E278A" w:rsidRPr="00933A9A" w14:paraId="6EFFA1E9" w14:textId="77777777" w:rsidTr="00C177C8">
        <w:tc>
          <w:tcPr>
            <w:tcW w:w="3119" w:type="dxa"/>
          </w:tcPr>
          <w:p w14:paraId="7E2FDEAC"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BOOKMAN</w:t>
            </w:r>
          </w:p>
        </w:tc>
        <w:tc>
          <w:tcPr>
            <w:tcW w:w="3402" w:type="dxa"/>
          </w:tcPr>
          <w:p w14:paraId="0D7E716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GHILI E GHILI</w:t>
            </w:r>
          </w:p>
        </w:tc>
        <w:tc>
          <w:tcPr>
            <w:tcW w:w="3402" w:type="dxa"/>
          </w:tcPr>
          <w:p w14:paraId="46D1859D"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MASQUATRO</w:t>
            </w:r>
          </w:p>
        </w:tc>
      </w:tr>
      <w:tr w:rsidR="006E278A" w:rsidRPr="00933A9A" w14:paraId="3618DEDE" w14:textId="77777777" w:rsidTr="00C177C8">
        <w:tc>
          <w:tcPr>
            <w:tcW w:w="3119" w:type="dxa"/>
          </w:tcPr>
          <w:p w14:paraId="5FF36B97" w14:textId="77777777" w:rsidR="006E278A" w:rsidRPr="00933A9A" w:rsidRDefault="006E278A" w:rsidP="00C177C8">
            <w:pPr>
              <w:rPr>
                <w:rFonts w:cs="Calibri"/>
                <w:b/>
                <w:sz w:val="20"/>
                <w:szCs w:val="20"/>
              </w:rPr>
            </w:pPr>
            <w:r w:rsidRPr="00933A9A">
              <w:rPr>
                <w:rFonts w:cs="Calibri"/>
                <w:sz w:val="20"/>
                <w:szCs w:val="20"/>
              </w:rPr>
              <w:t>C. H. BECK</w:t>
            </w:r>
          </w:p>
        </w:tc>
        <w:tc>
          <w:tcPr>
            <w:tcW w:w="3402" w:type="dxa"/>
          </w:tcPr>
          <w:p w14:paraId="18737B1E" w14:textId="77777777" w:rsidR="006E278A" w:rsidRPr="00933A9A" w:rsidRDefault="006E278A" w:rsidP="00C177C8">
            <w:pPr>
              <w:autoSpaceDE w:val="0"/>
              <w:autoSpaceDN w:val="0"/>
              <w:adjustRightInd w:val="0"/>
              <w:rPr>
                <w:rFonts w:cs="Calibri"/>
                <w:sz w:val="20"/>
                <w:szCs w:val="20"/>
                <w:shd w:val="clear" w:color="auto" w:fill="F3F5F6"/>
              </w:rPr>
            </w:pPr>
            <w:r w:rsidRPr="00933A9A">
              <w:rPr>
                <w:rFonts w:cs="Calibri"/>
                <w:sz w:val="20"/>
                <w:szCs w:val="20"/>
              </w:rPr>
              <w:t>GIAPPICHELLI</w:t>
            </w:r>
          </w:p>
        </w:tc>
        <w:tc>
          <w:tcPr>
            <w:tcW w:w="3402" w:type="dxa"/>
          </w:tcPr>
          <w:p w14:paraId="2146D9A9" w14:textId="77777777" w:rsidR="006E278A" w:rsidRPr="00933A9A" w:rsidRDefault="006E278A" w:rsidP="00C177C8">
            <w:pPr>
              <w:rPr>
                <w:rFonts w:cs="Calibri"/>
                <w:sz w:val="20"/>
                <w:szCs w:val="20"/>
              </w:rPr>
            </w:pPr>
            <w:r w:rsidRPr="00933A9A">
              <w:rPr>
                <w:rFonts w:cs="Calibri"/>
                <w:sz w:val="20"/>
                <w:szCs w:val="20"/>
              </w:rPr>
              <w:t>MASSACHUSSETTS</w:t>
            </w:r>
          </w:p>
        </w:tc>
      </w:tr>
      <w:tr w:rsidR="006E278A" w:rsidRPr="00933A9A" w14:paraId="279B0F64" w14:textId="77777777" w:rsidTr="00C177C8">
        <w:tc>
          <w:tcPr>
            <w:tcW w:w="3119" w:type="dxa"/>
          </w:tcPr>
          <w:p w14:paraId="732AC682" w14:textId="77777777" w:rsidR="006E278A" w:rsidRPr="00933A9A" w:rsidRDefault="006E278A" w:rsidP="00C177C8">
            <w:pPr>
              <w:rPr>
                <w:rFonts w:cs="Calibri"/>
                <w:sz w:val="20"/>
                <w:szCs w:val="20"/>
              </w:rPr>
            </w:pPr>
            <w:r w:rsidRPr="00933A9A">
              <w:rPr>
                <w:rFonts w:cs="Calibri"/>
                <w:sz w:val="20"/>
                <w:szCs w:val="20"/>
                <w:lang w:val="en-US"/>
              </w:rPr>
              <w:t>CABI PUBLISHING</w:t>
            </w:r>
          </w:p>
        </w:tc>
        <w:tc>
          <w:tcPr>
            <w:tcW w:w="3402" w:type="dxa"/>
          </w:tcPr>
          <w:p w14:paraId="4B0E5D97" w14:textId="77777777" w:rsidR="006E278A" w:rsidRPr="00933A9A" w:rsidRDefault="006E278A" w:rsidP="00C177C8">
            <w:pPr>
              <w:rPr>
                <w:rFonts w:cs="Calibri"/>
                <w:sz w:val="20"/>
                <w:szCs w:val="20"/>
              </w:rPr>
            </w:pPr>
            <w:r w:rsidRPr="00933A9A">
              <w:rPr>
                <w:rFonts w:cs="Calibri"/>
                <w:sz w:val="20"/>
                <w:szCs w:val="20"/>
              </w:rPr>
              <w:t>GLOBAL MEDIA</w:t>
            </w:r>
          </w:p>
        </w:tc>
        <w:tc>
          <w:tcPr>
            <w:tcW w:w="3402" w:type="dxa"/>
          </w:tcPr>
          <w:p w14:paraId="01294725" w14:textId="77777777" w:rsidR="006E278A" w:rsidRPr="00933A9A" w:rsidRDefault="006E278A" w:rsidP="00C177C8">
            <w:pPr>
              <w:rPr>
                <w:rFonts w:cs="Calibri"/>
                <w:sz w:val="20"/>
                <w:szCs w:val="20"/>
              </w:rPr>
            </w:pPr>
            <w:r w:rsidRPr="00933A9A">
              <w:rPr>
                <w:rFonts w:cs="Calibri"/>
                <w:sz w:val="20"/>
                <w:szCs w:val="20"/>
              </w:rPr>
              <w:t>MCGRAW HILL</w:t>
            </w:r>
          </w:p>
        </w:tc>
      </w:tr>
      <w:tr w:rsidR="006E278A" w:rsidRPr="00933A9A" w14:paraId="14DAF3AD" w14:textId="77777777" w:rsidTr="00C177C8">
        <w:tc>
          <w:tcPr>
            <w:tcW w:w="3119" w:type="dxa"/>
          </w:tcPr>
          <w:p w14:paraId="02AA249B" w14:textId="77777777" w:rsidR="006E278A" w:rsidRPr="00933A9A" w:rsidRDefault="006E278A" w:rsidP="00C177C8">
            <w:pPr>
              <w:rPr>
                <w:rFonts w:cs="Calibri"/>
                <w:sz w:val="20"/>
                <w:szCs w:val="20"/>
              </w:rPr>
            </w:pPr>
            <w:r w:rsidRPr="00933A9A">
              <w:rPr>
                <w:rFonts w:cs="Calibri"/>
                <w:sz w:val="20"/>
                <w:szCs w:val="20"/>
              </w:rPr>
              <w:t>CAMBRIDGE</w:t>
            </w:r>
          </w:p>
        </w:tc>
        <w:tc>
          <w:tcPr>
            <w:tcW w:w="3402" w:type="dxa"/>
          </w:tcPr>
          <w:p w14:paraId="544B12E8" w14:textId="77777777" w:rsidR="006E278A" w:rsidRPr="00933A9A" w:rsidRDefault="006E278A" w:rsidP="00C177C8">
            <w:pPr>
              <w:rPr>
                <w:rFonts w:cs="Calibri"/>
                <w:sz w:val="20"/>
                <w:szCs w:val="20"/>
              </w:rPr>
            </w:pPr>
            <w:r w:rsidRPr="00933A9A">
              <w:rPr>
                <w:rFonts w:cs="Calibri"/>
                <w:sz w:val="20"/>
                <w:szCs w:val="20"/>
              </w:rPr>
              <w:t>GLOBAL RHYTHM PRESS</w:t>
            </w:r>
          </w:p>
        </w:tc>
        <w:tc>
          <w:tcPr>
            <w:tcW w:w="3402" w:type="dxa"/>
          </w:tcPr>
          <w:p w14:paraId="5F212024" w14:textId="77777777" w:rsidR="006E278A" w:rsidRPr="00933A9A" w:rsidRDefault="006E278A" w:rsidP="00C177C8">
            <w:pPr>
              <w:rPr>
                <w:rFonts w:cs="Calibri"/>
                <w:sz w:val="20"/>
                <w:szCs w:val="20"/>
              </w:rPr>
            </w:pPr>
            <w:r w:rsidRPr="00933A9A">
              <w:rPr>
                <w:rFonts w:cs="Calibri"/>
                <w:sz w:val="20"/>
                <w:szCs w:val="20"/>
              </w:rPr>
              <w:t>MCGRAW-HILL MEDICAL</w:t>
            </w:r>
          </w:p>
        </w:tc>
      </w:tr>
      <w:tr w:rsidR="006E278A" w:rsidRPr="00933A9A" w14:paraId="3D9DE2C4" w14:textId="77777777" w:rsidTr="00C177C8">
        <w:tc>
          <w:tcPr>
            <w:tcW w:w="3119" w:type="dxa"/>
          </w:tcPr>
          <w:p w14:paraId="2EC2EB39" w14:textId="77777777" w:rsidR="006E278A" w:rsidRPr="00933A9A" w:rsidRDefault="00E11B58" w:rsidP="00C177C8">
            <w:pPr>
              <w:rPr>
                <w:rFonts w:cs="Calibri"/>
                <w:sz w:val="20"/>
                <w:szCs w:val="20"/>
              </w:rPr>
            </w:pPr>
            <w:hyperlink r:id="rId20" w:tgtFrame="LINKS" w:history="1">
              <w:r w:rsidR="006E278A" w:rsidRPr="00933A9A">
                <w:rPr>
                  <w:rFonts w:cs="Calibri"/>
                  <w:sz w:val="20"/>
                  <w:szCs w:val="20"/>
                </w:rPr>
                <w:t>CANTUS QUERCUS</w:t>
              </w:r>
            </w:hyperlink>
          </w:p>
        </w:tc>
        <w:tc>
          <w:tcPr>
            <w:tcW w:w="3402" w:type="dxa"/>
          </w:tcPr>
          <w:p w14:paraId="06C6A61A" w14:textId="77777777" w:rsidR="006E278A" w:rsidRPr="00933A9A" w:rsidRDefault="006E278A" w:rsidP="00C177C8">
            <w:pPr>
              <w:rPr>
                <w:rFonts w:cs="Calibri"/>
                <w:sz w:val="20"/>
                <w:szCs w:val="20"/>
              </w:rPr>
            </w:pPr>
            <w:r w:rsidRPr="00933A9A">
              <w:rPr>
                <w:rFonts w:cs="Calibri"/>
                <w:sz w:val="20"/>
                <w:szCs w:val="20"/>
              </w:rPr>
              <w:t>GRADIVA</w:t>
            </w:r>
          </w:p>
        </w:tc>
        <w:tc>
          <w:tcPr>
            <w:tcW w:w="3402" w:type="dxa"/>
          </w:tcPr>
          <w:p w14:paraId="0DDEF65C" w14:textId="77777777" w:rsidR="006E278A" w:rsidRPr="00933A9A" w:rsidRDefault="006E278A" w:rsidP="00C177C8">
            <w:pPr>
              <w:rPr>
                <w:rFonts w:cs="Calibri"/>
                <w:sz w:val="20"/>
                <w:szCs w:val="20"/>
              </w:rPr>
            </w:pPr>
            <w:r w:rsidRPr="00933A9A">
              <w:rPr>
                <w:rFonts w:cs="Calibri"/>
                <w:sz w:val="20"/>
                <w:szCs w:val="20"/>
              </w:rPr>
              <w:t>MEDICINA NET</w:t>
            </w:r>
          </w:p>
        </w:tc>
      </w:tr>
      <w:tr w:rsidR="006E278A" w:rsidRPr="00933A9A" w14:paraId="0904A3F6" w14:textId="77777777" w:rsidTr="00C177C8">
        <w:tc>
          <w:tcPr>
            <w:tcW w:w="3119" w:type="dxa"/>
          </w:tcPr>
          <w:p w14:paraId="6D114DA5" w14:textId="77777777" w:rsidR="006E278A" w:rsidRPr="00933A9A" w:rsidRDefault="006E278A" w:rsidP="00C177C8">
            <w:pPr>
              <w:rPr>
                <w:rFonts w:cs="Calibri"/>
                <w:sz w:val="20"/>
                <w:szCs w:val="20"/>
              </w:rPr>
            </w:pPr>
            <w:r w:rsidRPr="00933A9A">
              <w:rPr>
                <w:rFonts w:cs="Calibri"/>
                <w:sz w:val="20"/>
                <w:szCs w:val="20"/>
              </w:rPr>
              <w:t>CASA DO PSICÓLOGO</w:t>
            </w:r>
          </w:p>
        </w:tc>
        <w:tc>
          <w:tcPr>
            <w:tcW w:w="3402" w:type="dxa"/>
          </w:tcPr>
          <w:p w14:paraId="4BDCA7FB" w14:textId="77777777" w:rsidR="006E278A" w:rsidRPr="00933A9A" w:rsidRDefault="006E278A" w:rsidP="00C177C8">
            <w:pPr>
              <w:rPr>
                <w:rFonts w:cs="Calibri"/>
                <w:sz w:val="20"/>
                <w:szCs w:val="20"/>
              </w:rPr>
            </w:pPr>
            <w:r w:rsidRPr="00933A9A">
              <w:rPr>
                <w:rFonts w:cs="Calibri"/>
                <w:sz w:val="20"/>
                <w:szCs w:val="20"/>
              </w:rPr>
              <w:t>GREDOS</w:t>
            </w:r>
          </w:p>
        </w:tc>
        <w:tc>
          <w:tcPr>
            <w:tcW w:w="3402" w:type="dxa"/>
          </w:tcPr>
          <w:p w14:paraId="6B251788" w14:textId="77777777" w:rsidR="006E278A" w:rsidRPr="00933A9A" w:rsidRDefault="006E278A" w:rsidP="00C177C8">
            <w:pPr>
              <w:rPr>
                <w:rFonts w:cs="Calibri"/>
                <w:sz w:val="20"/>
                <w:szCs w:val="20"/>
              </w:rPr>
            </w:pPr>
            <w:r w:rsidRPr="00933A9A">
              <w:rPr>
                <w:rFonts w:cs="Calibri"/>
                <w:sz w:val="20"/>
                <w:szCs w:val="20"/>
              </w:rPr>
              <w:t>MILDRED GERDING</w:t>
            </w:r>
          </w:p>
        </w:tc>
      </w:tr>
      <w:tr w:rsidR="006E278A" w:rsidRPr="00933A9A" w14:paraId="6878E623" w14:textId="77777777" w:rsidTr="00C177C8">
        <w:tc>
          <w:tcPr>
            <w:tcW w:w="3119" w:type="dxa"/>
          </w:tcPr>
          <w:p w14:paraId="1212C90B" w14:textId="77777777" w:rsidR="006E278A" w:rsidRPr="00933A9A" w:rsidRDefault="006E278A" w:rsidP="00C177C8">
            <w:pPr>
              <w:rPr>
                <w:rFonts w:cs="Calibri"/>
                <w:sz w:val="20"/>
                <w:szCs w:val="20"/>
              </w:rPr>
            </w:pPr>
            <w:r w:rsidRPr="00933A9A">
              <w:rPr>
                <w:rFonts w:cs="Calibri"/>
                <w:sz w:val="20"/>
                <w:szCs w:val="20"/>
              </w:rPr>
              <w:t xml:space="preserve">CENGAGE </w:t>
            </w:r>
          </w:p>
        </w:tc>
        <w:tc>
          <w:tcPr>
            <w:tcW w:w="3402" w:type="dxa"/>
          </w:tcPr>
          <w:p w14:paraId="75B77912" w14:textId="77777777" w:rsidR="006E278A" w:rsidRPr="00933A9A" w:rsidRDefault="006E278A" w:rsidP="00C177C8">
            <w:pPr>
              <w:rPr>
                <w:rFonts w:cs="Calibri"/>
                <w:sz w:val="20"/>
                <w:szCs w:val="20"/>
              </w:rPr>
            </w:pPr>
            <w:r w:rsidRPr="00933A9A">
              <w:rPr>
                <w:rFonts w:cs="Calibri"/>
                <w:sz w:val="20"/>
                <w:szCs w:val="20"/>
              </w:rPr>
              <w:t>GREENWOOD PRESS</w:t>
            </w:r>
          </w:p>
        </w:tc>
        <w:tc>
          <w:tcPr>
            <w:tcW w:w="3402" w:type="dxa"/>
          </w:tcPr>
          <w:p w14:paraId="1AAC8BB9"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MUELA DEL DIABLO EDITORES</w:t>
            </w:r>
          </w:p>
        </w:tc>
      </w:tr>
      <w:tr w:rsidR="006E278A" w:rsidRPr="00933A9A" w14:paraId="5CC1EBC2" w14:textId="77777777" w:rsidTr="00C177C8">
        <w:tc>
          <w:tcPr>
            <w:tcW w:w="3119" w:type="dxa"/>
          </w:tcPr>
          <w:p w14:paraId="0121B3D2" w14:textId="77777777" w:rsidR="006E278A" w:rsidRPr="00933A9A" w:rsidRDefault="006E278A" w:rsidP="00C177C8">
            <w:pPr>
              <w:rPr>
                <w:rFonts w:cs="Calibri"/>
                <w:sz w:val="20"/>
                <w:szCs w:val="20"/>
              </w:rPr>
            </w:pPr>
            <w:r w:rsidRPr="00933A9A">
              <w:rPr>
                <w:rFonts w:cs="Calibri"/>
                <w:sz w:val="20"/>
                <w:szCs w:val="20"/>
              </w:rPr>
              <w:t>CHELSEA HOUSE</w:t>
            </w:r>
          </w:p>
        </w:tc>
        <w:tc>
          <w:tcPr>
            <w:tcW w:w="3402" w:type="dxa"/>
          </w:tcPr>
          <w:p w14:paraId="04FC305F" w14:textId="77777777" w:rsidR="006E278A" w:rsidRPr="00933A9A" w:rsidRDefault="006E278A" w:rsidP="00C177C8">
            <w:pPr>
              <w:rPr>
                <w:rFonts w:cs="Calibri"/>
                <w:sz w:val="20"/>
                <w:szCs w:val="20"/>
              </w:rPr>
            </w:pPr>
            <w:r w:rsidRPr="00933A9A">
              <w:rPr>
                <w:rFonts w:cs="Calibri"/>
                <w:sz w:val="20"/>
                <w:szCs w:val="20"/>
              </w:rPr>
              <w:t>GULF PROFESSIONAL PUBLISHING</w:t>
            </w:r>
          </w:p>
        </w:tc>
        <w:tc>
          <w:tcPr>
            <w:tcW w:w="3402" w:type="dxa"/>
          </w:tcPr>
          <w:p w14:paraId="59D85F03" w14:textId="77777777" w:rsidR="006E278A" w:rsidRPr="00933A9A" w:rsidRDefault="006E278A" w:rsidP="00C177C8">
            <w:pPr>
              <w:rPr>
                <w:rFonts w:cs="Calibri"/>
                <w:sz w:val="20"/>
                <w:szCs w:val="20"/>
              </w:rPr>
            </w:pPr>
            <w:r w:rsidRPr="00933A9A">
              <w:rPr>
                <w:rFonts w:cs="Calibri"/>
                <w:sz w:val="20"/>
                <w:szCs w:val="20"/>
              </w:rPr>
              <w:t>MUNDIMÚSICA</w:t>
            </w:r>
          </w:p>
        </w:tc>
      </w:tr>
      <w:tr w:rsidR="006E278A" w:rsidRPr="00933A9A" w14:paraId="10FE2731" w14:textId="77777777" w:rsidTr="00C177C8">
        <w:tc>
          <w:tcPr>
            <w:tcW w:w="3119" w:type="dxa"/>
          </w:tcPr>
          <w:p w14:paraId="167E611F"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CHICAGO BRIGHTSTAR MEDIA</w:t>
            </w:r>
          </w:p>
        </w:tc>
        <w:tc>
          <w:tcPr>
            <w:tcW w:w="3402" w:type="dxa"/>
          </w:tcPr>
          <w:p w14:paraId="0960AE78"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HACHETTE</w:t>
            </w:r>
          </w:p>
        </w:tc>
        <w:tc>
          <w:tcPr>
            <w:tcW w:w="3402" w:type="dxa"/>
          </w:tcPr>
          <w:p w14:paraId="5D11DAA7"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NEW YORK BERG</w:t>
            </w:r>
          </w:p>
        </w:tc>
      </w:tr>
      <w:tr w:rsidR="006E278A" w:rsidRPr="006E278A" w14:paraId="1FDBF637" w14:textId="77777777" w:rsidTr="00C177C8">
        <w:tc>
          <w:tcPr>
            <w:tcW w:w="3119" w:type="dxa"/>
          </w:tcPr>
          <w:p w14:paraId="01323335" w14:textId="77777777" w:rsidR="006E278A" w:rsidRPr="00933A9A" w:rsidRDefault="006E278A" w:rsidP="00C177C8">
            <w:pPr>
              <w:autoSpaceDE w:val="0"/>
              <w:autoSpaceDN w:val="0"/>
              <w:adjustRightInd w:val="0"/>
              <w:rPr>
                <w:rFonts w:cs="Calibri"/>
                <w:sz w:val="20"/>
                <w:szCs w:val="20"/>
              </w:rPr>
            </w:pPr>
            <w:r w:rsidRPr="00933A9A">
              <w:rPr>
                <w:rFonts w:cs="Calibri"/>
                <w:sz w:val="20"/>
                <w:szCs w:val="20"/>
              </w:rPr>
              <w:t>CHRONICLE BOOKS</w:t>
            </w:r>
          </w:p>
        </w:tc>
        <w:tc>
          <w:tcPr>
            <w:tcW w:w="3402" w:type="dxa"/>
          </w:tcPr>
          <w:p w14:paraId="7DE338C4" w14:textId="77777777" w:rsidR="006E278A" w:rsidRPr="00933A9A" w:rsidRDefault="006E278A" w:rsidP="00C177C8">
            <w:pPr>
              <w:rPr>
                <w:rFonts w:cs="Calibri"/>
                <w:sz w:val="20"/>
                <w:szCs w:val="20"/>
              </w:rPr>
            </w:pPr>
            <w:r w:rsidRPr="00933A9A">
              <w:rPr>
                <w:rFonts w:cs="Calibri"/>
                <w:sz w:val="20"/>
                <w:szCs w:val="20"/>
              </w:rPr>
              <w:t>HAL LEONARD</w:t>
            </w:r>
          </w:p>
        </w:tc>
        <w:tc>
          <w:tcPr>
            <w:tcW w:w="3402" w:type="dxa"/>
          </w:tcPr>
          <w:p w14:paraId="1105A01B" w14:textId="77777777" w:rsidR="006E278A" w:rsidRPr="00933A9A" w:rsidRDefault="006E278A" w:rsidP="00C177C8">
            <w:pPr>
              <w:rPr>
                <w:rFonts w:cs="Calibri"/>
                <w:sz w:val="20"/>
                <w:szCs w:val="20"/>
                <w:lang w:val="en-US"/>
              </w:rPr>
            </w:pPr>
            <w:r w:rsidRPr="00933A9A">
              <w:rPr>
                <w:rFonts w:cs="Calibri"/>
                <w:sz w:val="20"/>
                <w:szCs w:val="20"/>
                <w:lang w:val="en-US"/>
              </w:rPr>
              <w:t>NEW YORK DIA ART FOUNDATION</w:t>
            </w:r>
          </w:p>
        </w:tc>
      </w:tr>
      <w:tr w:rsidR="006E278A" w:rsidRPr="00933A9A" w14:paraId="6B8D6735" w14:textId="77777777" w:rsidTr="00C177C8">
        <w:tc>
          <w:tcPr>
            <w:tcW w:w="3119" w:type="dxa"/>
          </w:tcPr>
          <w:p w14:paraId="54815D9E" w14:textId="77777777" w:rsidR="006E278A" w:rsidRPr="00933A9A" w:rsidRDefault="006E278A" w:rsidP="00C177C8">
            <w:pPr>
              <w:rPr>
                <w:rFonts w:cs="Calibri"/>
                <w:sz w:val="20"/>
                <w:szCs w:val="20"/>
                <w:lang w:val="en-US"/>
              </w:rPr>
            </w:pPr>
            <w:r w:rsidRPr="00933A9A">
              <w:rPr>
                <w:rFonts w:cs="Calibri"/>
                <w:sz w:val="20"/>
                <w:szCs w:val="20"/>
                <w:lang w:val="en-US"/>
              </w:rPr>
              <w:t>CHURCHILL LIVINGSTONE</w:t>
            </w:r>
          </w:p>
        </w:tc>
        <w:tc>
          <w:tcPr>
            <w:tcW w:w="3402" w:type="dxa"/>
          </w:tcPr>
          <w:p w14:paraId="01F154BD" w14:textId="77777777" w:rsidR="006E278A" w:rsidRPr="00933A9A" w:rsidRDefault="006E278A" w:rsidP="00C177C8">
            <w:pPr>
              <w:rPr>
                <w:rFonts w:cs="Calibri"/>
                <w:sz w:val="20"/>
                <w:szCs w:val="20"/>
              </w:rPr>
            </w:pPr>
            <w:r w:rsidRPr="00933A9A">
              <w:rPr>
                <w:rFonts w:cs="Calibri"/>
                <w:sz w:val="20"/>
                <w:szCs w:val="20"/>
              </w:rPr>
              <w:t>HARVARD UNIVERSITY PRESS</w:t>
            </w:r>
          </w:p>
        </w:tc>
        <w:tc>
          <w:tcPr>
            <w:tcW w:w="3402" w:type="dxa"/>
          </w:tcPr>
          <w:p w14:paraId="224C7E13" w14:textId="77777777" w:rsidR="006E278A" w:rsidRPr="00933A9A" w:rsidRDefault="006E278A" w:rsidP="00C177C8">
            <w:pPr>
              <w:rPr>
                <w:rFonts w:cs="Calibri"/>
                <w:sz w:val="20"/>
                <w:szCs w:val="20"/>
              </w:rPr>
            </w:pPr>
            <w:r w:rsidRPr="00933A9A">
              <w:rPr>
                <w:rFonts w:cs="Calibri"/>
                <w:sz w:val="20"/>
                <w:szCs w:val="20"/>
              </w:rPr>
              <w:t>NEW YORK DOVER PUBLICATIONS</w:t>
            </w:r>
          </w:p>
        </w:tc>
      </w:tr>
      <w:tr w:rsidR="006E278A" w:rsidRPr="00933A9A" w14:paraId="74EE0F9B" w14:textId="77777777" w:rsidTr="00C177C8">
        <w:tc>
          <w:tcPr>
            <w:tcW w:w="3119" w:type="dxa"/>
          </w:tcPr>
          <w:p w14:paraId="2ABD57F6" w14:textId="77777777" w:rsidR="006E278A" w:rsidRPr="00933A9A" w:rsidRDefault="006E278A" w:rsidP="00C177C8">
            <w:pPr>
              <w:pStyle w:val="Ttulo2"/>
              <w:shd w:val="clear" w:color="auto" w:fill="FFFFFF"/>
              <w:rPr>
                <w:rFonts w:ascii="Calibri" w:hAnsi="Calibri" w:cs="Calibri"/>
                <w:b w:val="0"/>
                <w:bCs/>
              </w:rPr>
            </w:pPr>
            <w:r w:rsidRPr="00933A9A">
              <w:rPr>
                <w:rStyle w:val="apple-converted-space"/>
                <w:rFonts w:ascii="Calibri" w:hAnsi="Calibri" w:cs="Calibri"/>
              </w:rPr>
              <w:t> </w:t>
            </w:r>
            <w:r w:rsidRPr="00933A9A">
              <w:rPr>
                <w:rFonts w:ascii="Calibri" w:hAnsi="Calibri" w:cs="Calibri"/>
                <w:b w:val="0"/>
              </w:rPr>
              <w:t>CICO BOOKS</w:t>
            </w:r>
          </w:p>
        </w:tc>
        <w:tc>
          <w:tcPr>
            <w:tcW w:w="3402" w:type="dxa"/>
          </w:tcPr>
          <w:p w14:paraId="3CE44E03" w14:textId="77777777" w:rsidR="006E278A" w:rsidRPr="00933A9A" w:rsidRDefault="006E278A" w:rsidP="00C177C8">
            <w:pPr>
              <w:rPr>
                <w:rFonts w:cs="Calibri"/>
                <w:sz w:val="20"/>
                <w:szCs w:val="20"/>
              </w:rPr>
            </w:pPr>
            <w:r w:rsidRPr="00933A9A">
              <w:rPr>
                <w:rFonts w:cs="Calibri"/>
                <w:sz w:val="20"/>
                <w:szCs w:val="20"/>
              </w:rPr>
              <w:t>HODDER EDUCATION</w:t>
            </w:r>
          </w:p>
        </w:tc>
        <w:tc>
          <w:tcPr>
            <w:tcW w:w="3402" w:type="dxa"/>
          </w:tcPr>
          <w:p w14:paraId="1D91942C" w14:textId="77777777" w:rsidR="006E278A" w:rsidRPr="00933A9A" w:rsidRDefault="006E278A" w:rsidP="00C177C8">
            <w:pPr>
              <w:rPr>
                <w:rFonts w:cs="Calibri"/>
                <w:sz w:val="20"/>
                <w:szCs w:val="20"/>
              </w:rPr>
            </w:pPr>
            <w:r w:rsidRPr="00933A9A">
              <w:rPr>
                <w:rFonts w:cs="Calibri"/>
                <w:sz w:val="20"/>
                <w:szCs w:val="20"/>
              </w:rPr>
              <w:t>NEW YORK OWL BOOKS</w:t>
            </w:r>
          </w:p>
        </w:tc>
      </w:tr>
      <w:tr w:rsidR="006E278A" w:rsidRPr="00933A9A" w14:paraId="25EBF6A5" w14:textId="77777777" w:rsidTr="00C177C8">
        <w:tc>
          <w:tcPr>
            <w:tcW w:w="3119" w:type="dxa"/>
          </w:tcPr>
          <w:p w14:paraId="6BD9B347" w14:textId="77777777" w:rsidR="006E278A" w:rsidRPr="00933A9A" w:rsidRDefault="006E278A" w:rsidP="00C177C8">
            <w:pPr>
              <w:rPr>
                <w:rFonts w:cs="Calibri"/>
                <w:sz w:val="20"/>
                <w:szCs w:val="20"/>
              </w:rPr>
            </w:pPr>
            <w:r w:rsidRPr="00933A9A">
              <w:rPr>
                <w:rFonts w:cs="Calibri"/>
                <w:sz w:val="20"/>
                <w:szCs w:val="20"/>
              </w:rPr>
              <w:t>CLACSO</w:t>
            </w:r>
          </w:p>
        </w:tc>
        <w:tc>
          <w:tcPr>
            <w:tcW w:w="3402" w:type="dxa"/>
          </w:tcPr>
          <w:p w14:paraId="19BFA24E" w14:textId="77777777" w:rsidR="006E278A" w:rsidRPr="00933A9A" w:rsidRDefault="006E278A" w:rsidP="00C177C8">
            <w:pPr>
              <w:rPr>
                <w:rFonts w:cs="Calibri"/>
                <w:sz w:val="20"/>
                <w:szCs w:val="20"/>
              </w:rPr>
            </w:pPr>
            <w:r w:rsidRPr="00933A9A">
              <w:rPr>
                <w:rFonts w:cs="Calibri"/>
                <w:sz w:val="20"/>
                <w:szCs w:val="20"/>
              </w:rPr>
              <w:t>HUMAN KINETICS</w:t>
            </w:r>
          </w:p>
        </w:tc>
        <w:tc>
          <w:tcPr>
            <w:tcW w:w="3402" w:type="dxa"/>
          </w:tcPr>
          <w:p w14:paraId="67C25962" w14:textId="77777777" w:rsidR="006E278A" w:rsidRPr="00933A9A" w:rsidRDefault="006E278A" w:rsidP="00C177C8">
            <w:pPr>
              <w:rPr>
                <w:rFonts w:cs="Calibri"/>
                <w:sz w:val="20"/>
                <w:szCs w:val="20"/>
              </w:rPr>
            </w:pPr>
            <w:r w:rsidRPr="00933A9A">
              <w:rPr>
                <w:rFonts w:cs="Calibri"/>
                <w:sz w:val="20"/>
                <w:szCs w:val="20"/>
              </w:rPr>
              <w:t>NEW YORK ROUTLEDGE</w:t>
            </w:r>
          </w:p>
        </w:tc>
      </w:tr>
      <w:tr w:rsidR="006E278A" w:rsidRPr="00A2248E" w14:paraId="77F41C22" w14:textId="77777777" w:rsidTr="00C177C8">
        <w:tc>
          <w:tcPr>
            <w:tcW w:w="3119" w:type="dxa"/>
          </w:tcPr>
          <w:p w14:paraId="6861DCF3" w14:textId="77777777" w:rsidR="006E278A" w:rsidRPr="00566120" w:rsidRDefault="006E278A" w:rsidP="00C177C8">
            <w:pPr>
              <w:rPr>
                <w:rFonts w:cs="Calibri"/>
                <w:sz w:val="18"/>
                <w:szCs w:val="18"/>
              </w:rPr>
            </w:pPr>
            <w:r w:rsidRPr="00566120">
              <w:rPr>
                <w:rFonts w:cs="Calibri"/>
                <w:sz w:val="18"/>
                <w:szCs w:val="18"/>
              </w:rPr>
              <w:t>CLARENDON PRESS</w:t>
            </w:r>
          </w:p>
        </w:tc>
        <w:tc>
          <w:tcPr>
            <w:tcW w:w="3402" w:type="dxa"/>
          </w:tcPr>
          <w:p w14:paraId="0D663B49" w14:textId="77777777" w:rsidR="006E278A" w:rsidRPr="00566120" w:rsidRDefault="006E278A" w:rsidP="00C177C8">
            <w:pPr>
              <w:autoSpaceDE w:val="0"/>
              <w:autoSpaceDN w:val="0"/>
              <w:adjustRightInd w:val="0"/>
              <w:rPr>
                <w:rFonts w:cs="Calibri"/>
                <w:sz w:val="18"/>
                <w:szCs w:val="18"/>
              </w:rPr>
            </w:pPr>
            <w:r w:rsidRPr="00566120">
              <w:rPr>
                <w:rFonts w:cs="Calibri"/>
                <w:sz w:val="18"/>
                <w:szCs w:val="18"/>
              </w:rPr>
              <w:t>HYPERION</w:t>
            </w:r>
          </w:p>
        </w:tc>
        <w:tc>
          <w:tcPr>
            <w:tcW w:w="3402" w:type="dxa"/>
          </w:tcPr>
          <w:p w14:paraId="25FD0D4D" w14:textId="77777777" w:rsidR="006E278A" w:rsidRPr="00566120" w:rsidRDefault="006E278A" w:rsidP="00C177C8">
            <w:pPr>
              <w:rPr>
                <w:rFonts w:cs="Calibri"/>
                <w:sz w:val="18"/>
                <w:szCs w:val="18"/>
              </w:rPr>
            </w:pPr>
            <w:r w:rsidRPr="00566120">
              <w:rPr>
                <w:rFonts w:cs="Calibri"/>
                <w:sz w:val="18"/>
                <w:szCs w:val="18"/>
              </w:rPr>
              <w:t>NICK HERN BOOKS LIMITED</w:t>
            </w:r>
          </w:p>
        </w:tc>
      </w:tr>
    </w:tbl>
    <w:tbl>
      <w:tblPr>
        <w:tblStyle w:val="Tabelacomgrade1"/>
        <w:tblW w:w="6550" w:type="dxa"/>
        <w:tblInd w:w="-34" w:type="dxa"/>
        <w:tblLayout w:type="fixed"/>
        <w:tblLook w:val="04A0" w:firstRow="1" w:lastRow="0" w:firstColumn="1" w:lastColumn="0" w:noHBand="0" w:noVBand="1"/>
      </w:tblPr>
      <w:tblGrid>
        <w:gridCol w:w="3119"/>
        <w:gridCol w:w="3431"/>
      </w:tblGrid>
      <w:tr w:rsidR="006E278A" w:rsidRPr="00A2248E" w14:paraId="463859C9" w14:textId="77777777" w:rsidTr="00C177C8">
        <w:trPr>
          <w:trHeight w:val="276"/>
        </w:trPr>
        <w:tc>
          <w:tcPr>
            <w:tcW w:w="3119" w:type="dxa"/>
          </w:tcPr>
          <w:p w14:paraId="6AE84A6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NOMOS</w:t>
            </w:r>
          </w:p>
        </w:tc>
        <w:tc>
          <w:tcPr>
            <w:tcW w:w="3431" w:type="dxa"/>
          </w:tcPr>
          <w:p w14:paraId="6C7B033E" w14:textId="77777777" w:rsidR="006E278A" w:rsidRPr="00A2248E" w:rsidRDefault="006E278A" w:rsidP="00C177C8">
            <w:pPr>
              <w:rPr>
                <w:rFonts w:cs="Calibri"/>
                <w:sz w:val="18"/>
                <w:szCs w:val="18"/>
              </w:rPr>
            </w:pPr>
            <w:r w:rsidRPr="00A2248E">
              <w:rPr>
                <w:rFonts w:cs="Calibri"/>
                <w:sz w:val="18"/>
                <w:szCs w:val="18"/>
              </w:rPr>
              <w:t>PAIDÓS</w:t>
            </w:r>
          </w:p>
        </w:tc>
      </w:tr>
      <w:tr w:rsidR="006E278A" w:rsidRPr="00A2248E" w14:paraId="169BA8A2" w14:textId="77777777" w:rsidTr="00C177C8">
        <w:trPr>
          <w:trHeight w:hRule="exact" w:val="284"/>
        </w:trPr>
        <w:tc>
          <w:tcPr>
            <w:tcW w:w="3119" w:type="dxa"/>
          </w:tcPr>
          <w:p w14:paraId="7AD93C0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NORTH LIGHT BOOKS</w:t>
            </w:r>
          </w:p>
        </w:tc>
        <w:tc>
          <w:tcPr>
            <w:tcW w:w="3431" w:type="dxa"/>
          </w:tcPr>
          <w:p w14:paraId="7AE0A15F" w14:textId="77777777" w:rsidR="006E278A" w:rsidRPr="00A2248E" w:rsidRDefault="006E278A" w:rsidP="00C177C8">
            <w:pPr>
              <w:rPr>
                <w:rFonts w:cs="Calibri"/>
                <w:b/>
                <w:sz w:val="18"/>
                <w:szCs w:val="18"/>
              </w:rPr>
            </w:pPr>
            <w:r w:rsidRPr="00A2248E">
              <w:rPr>
                <w:rFonts w:cs="Calibri"/>
                <w:sz w:val="18"/>
                <w:szCs w:val="18"/>
                <w:lang w:val="en-US"/>
              </w:rPr>
              <w:t>THIEME</w:t>
            </w:r>
          </w:p>
        </w:tc>
      </w:tr>
      <w:tr w:rsidR="006E278A" w:rsidRPr="00A2248E" w14:paraId="1472CFFD" w14:textId="77777777" w:rsidTr="00C177C8">
        <w:trPr>
          <w:trHeight w:val="227"/>
        </w:trPr>
        <w:tc>
          <w:tcPr>
            <w:tcW w:w="3119" w:type="dxa"/>
          </w:tcPr>
          <w:p w14:paraId="6CA110B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NORTHLAND INSTITUTE</w:t>
            </w:r>
          </w:p>
        </w:tc>
        <w:tc>
          <w:tcPr>
            <w:tcW w:w="3431" w:type="dxa"/>
          </w:tcPr>
          <w:p w14:paraId="7A0B095B" w14:textId="77777777" w:rsidR="006E278A" w:rsidRPr="00A2248E" w:rsidRDefault="006E278A" w:rsidP="00C177C8">
            <w:pPr>
              <w:rPr>
                <w:rFonts w:cs="Calibri"/>
                <w:sz w:val="18"/>
                <w:szCs w:val="18"/>
              </w:rPr>
            </w:pPr>
            <w:r w:rsidRPr="00A2248E">
              <w:rPr>
                <w:rFonts w:cs="Calibri"/>
                <w:sz w:val="18"/>
                <w:szCs w:val="18"/>
                <w:lang w:val="en-US"/>
              </w:rPr>
              <w:t>THOMSON</w:t>
            </w:r>
          </w:p>
        </w:tc>
      </w:tr>
      <w:tr w:rsidR="006E278A" w:rsidRPr="00A2248E" w14:paraId="56CA051A" w14:textId="77777777" w:rsidTr="00C177C8">
        <w:tblPrEx>
          <w:tblLook w:val="01E0" w:firstRow="1" w:lastRow="1" w:firstColumn="1" w:lastColumn="1" w:noHBand="0" w:noVBand="0"/>
        </w:tblPrEx>
        <w:tc>
          <w:tcPr>
            <w:tcW w:w="3119" w:type="dxa"/>
          </w:tcPr>
          <w:p w14:paraId="13A1CDFE" w14:textId="77777777" w:rsidR="006E278A" w:rsidRPr="00A2248E" w:rsidRDefault="006E278A" w:rsidP="00C177C8">
            <w:pPr>
              <w:rPr>
                <w:rFonts w:cs="Calibri"/>
                <w:sz w:val="18"/>
                <w:szCs w:val="18"/>
              </w:rPr>
            </w:pPr>
            <w:r w:rsidRPr="00A2248E">
              <w:rPr>
                <w:rFonts w:cs="Calibri"/>
                <w:sz w:val="18"/>
                <w:szCs w:val="18"/>
              </w:rPr>
              <w:t>NORTON &amp; COMPANY</w:t>
            </w:r>
          </w:p>
        </w:tc>
        <w:tc>
          <w:tcPr>
            <w:tcW w:w="3431" w:type="dxa"/>
          </w:tcPr>
          <w:p w14:paraId="41683BC6" w14:textId="77777777" w:rsidR="006E278A" w:rsidRPr="00A2248E" w:rsidRDefault="006E278A" w:rsidP="00C177C8">
            <w:pPr>
              <w:rPr>
                <w:rFonts w:cs="Calibri"/>
                <w:sz w:val="18"/>
                <w:szCs w:val="18"/>
              </w:rPr>
            </w:pPr>
            <w:r w:rsidRPr="00A2248E">
              <w:rPr>
                <w:rFonts w:cs="Calibri"/>
                <w:sz w:val="18"/>
                <w:szCs w:val="18"/>
              </w:rPr>
              <w:t>TRENTHAM BOOKS LIMITED</w:t>
            </w:r>
          </w:p>
        </w:tc>
      </w:tr>
      <w:tr w:rsidR="006E278A" w:rsidRPr="00A2248E" w14:paraId="18B437A7" w14:textId="77777777" w:rsidTr="00C177C8">
        <w:tc>
          <w:tcPr>
            <w:tcW w:w="3119" w:type="dxa"/>
          </w:tcPr>
          <w:p w14:paraId="1F329F0C" w14:textId="77777777" w:rsidR="006E278A" w:rsidRPr="00A2248E" w:rsidRDefault="006E278A" w:rsidP="00C177C8">
            <w:pPr>
              <w:rPr>
                <w:rFonts w:cs="Calibri"/>
                <w:sz w:val="18"/>
                <w:szCs w:val="18"/>
              </w:rPr>
            </w:pPr>
            <w:r w:rsidRPr="00A2248E">
              <w:rPr>
                <w:rFonts w:cs="Calibri"/>
                <w:sz w:val="18"/>
                <w:szCs w:val="18"/>
              </w:rPr>
              <w:t>NOVA AGUILAR</w:t>
            </w:r>
          </w:p>
        </w:tc>
        <w:tc>
          <w:tcPr>
            <w:tcW w:w="3431" w:type="dxa"/>
          </w:tcPr>
          <w:p w14:paraId="740C58B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TRIPPLE BOTTOM LINE</w:t>
            </w:r>
          </w:p>
        </w:tc>
      </w:tr>
      <w:tr w:rsidR="006E278A" w:rsidRPr="00A2248E" w14:paraId="0EFD74F1" w14:textId="77777777" w:rsidTr="00C177C8">
        <w:trPr>
          <w:trHeight w:val="276"/>
        </w:trPr>
        <w:tc>
          <w:tcPr>
            <w:tcW w:w="3119" w:type="dxa"/>
          </w:tcPr>
          <w:p w14:paraId="54C7CD1F" w14:textId="77777777" w:rsidR="006E278A" w:rsidRPr="00A2248E" w:rsidRDefault="006E278A" w:rsidP="00C177C8">
            <w:pPr>
              <w:rPr>
                <w:rFonts w:cs="Calibri"/>
                <w:sz w:val="18"/>
                <w:szCs w:val="18"/>
              </w:rPr>
            </w:pPr>
            <w:r w:rsidRPr="00A2248E">
              <w:rPr>
                <w:rFonts w:cs="Calibri"/>
                <w:sz w:val="18"/>
                <w:szCs w:val="18"/>
                <w:lang w:val="en-US"/>
              </w:rPr>
              <w:t>NUEVA EDITORIAL</w:t>
            </w:r>
          </w:p>
        </w:tc>
        <w:tc>
          <w:tcPr>
            <w:tcW w:w="3431" w:type="dxa"/>
          </w:tcPr>
          <w:p w14:paraId="1014F4BB" w14:textId="77777777" w:rsidR="006E278A" w:rsidRPr="00A2248E" w:rsidRDefault="006E278A" w:rsidP="00C177C8">
            <w:pPr>
              <w:rPr>
                <w:rFonts w:cs="Calibri"/>
                <w:sz w:val="18"/>
                <w:szCs w:val="18"/>
              </w:rPr>
            </w:pPr>
            <w:r w:rsidRPr="00A2248E">
              <w:rPr>
                <w:rFonts w:cs="Calibri"/>
                <w:sz w:val="18"/>
                <w:szCs w:val="18"/>
              </w:rPr>
              <w:t>TROTTA</w:t>
            </w:r>
          </w:p>
        </w:tc>
      </w:tr>
      <w:tr w:rsidR="006E278A" w:rsidRPr="00A2248E" w14:paraId="073F7653" w14:textId="77777777" w:rsidTr="00C177C8">
        <w:trPr>
          <w:trHeight w:val="276"/>
        </w:trPr>
        <w:tc>
          <w:tcPr>
            <w:tcW w:w="3119" w:type="dxa"/>
          </w:tcPr>
          <w:p w14:paraId="2C7BEE36" w14:textId="77777777" w:rsidR="006E278A" w:rsidRPr="00A2248E" w:rsidRDefault="006E278A" w:rsidP="00C177C8">
            <w:pPr>
              <w:rPr>
                <w:rFonts w:cs="Calibri"/>
                <w:sz w:val="18"/>
                <w:szCs w:val="18"/>
              </w:rPr>
            </w:pPr>
            <w:r w:rsidRPr="00A2248E">
              <w:rPr>
                <w:rFonts w:cs="Calibri"/>
                <w:sz w:val="18"/>
                <w:szCs w:val="18"/>
              </w:rPr>
              <w:t>OPEN UNIVERSITY PRESS</w:t>
            </w:r>
          </w:p>
        </w:tc>
        <w:tc>
          <w:tcPr>
            <w:tcW w:w="3431" w:type="dxa"/>
          </w:tcPr>
          <w:p w14:paraId="296E4AFC" w14:textId="77777777" w:rsidR="006E278A" w:rsidRPr="00A2248E" w:rsidRDefault="006E278A" w:rsidP="00C177C8">
            <w:pPr>
              <w:rPr>
                <w:rFonts w:cs="Calibri"/>
                <w:sz w:val="18"/>
                <w:szCs w:val="18"/>
              </w:rPr>
            </w:pPr>
            <w:r w:rsidRPr="00A2248E">
              <w:rPr>
                <w:rFonts w:cs="Calibri"/>
                <w:sz w:val="18"/>
                <w:szCs w:val="18"/>
              </w:rPr>
              <w:t>ULYSSES PRESS</w:t>
            </w:r>
          </w:p>
        </w:tc>
      </w:tr>
      <w:tr w:rsidR="006E278A" w:rsidRPr="00A2248E" w14:paraId="29772800" w14:textId="77777777" w:rsidTr="00C177C8">
        <w:trPr>
          <w:trHeight w:val="276"/>
        </w:trPr>
        <w:tc>
          <w:tcPr>
            <w:tcW w:w="3119" w:type="dxa"/>
          </w:tcPr>
          <w:p w14:paraId="28AAFA49" w14:textId="77777777" w:rsidR="006E278A" w:rsidRPr="00A2248E" w:rsidRDefault="006E278A" w:rsidP="00C177C8">
            <w:pPr>
              <w:rPr>
                <w:rFonts w:cs="Calibri"/>
                <w:sz w:val="18"/>
                <w:szCs w:val="18"/>
              </w:rPr>
            </w:pPr>
            <w:r w:rsidRPr="00A2248E">
              <w:rPr>
                <w:rFonts w:cs="Calibri"/>
                <w:sz w:val="18"/>
                <w:szCs w:val="18"/>
                <w:lang w:val="en-US"/>
              </w:rPr>
              <w:t>OPS</w:t>
            </w:r>
          </w:p>
        </w:tc>
        <w:tc>
          <w:tcPr>
            <w:tcW w:w="3431" w:type="dxa"/>
          </w:tcPr>
          <w:p w14:paraId="42509BD6" w14:textId="77777777" w:rsidR="006E278A" w:rsidRPr="00A2248E" w:rsidRDefault="006E278A" w:rsidP="00C177C8">
            <w:pPr>
              <w:rPr>
                <w:rFonts w:cs="Calibri"/>
                <w:sz w:val="18"/>
                <w:szCs w:val="18"/>
              </w:rPr>
            </w:pPr>
            <w:r w:rsidRPr="00A2248E">
              <w:rPr>
                <w:rFonts w:cs="Calibri"/>
                <w:sz w:val="18"/>
                <w:szCs w:val="18"/>
              </w:rPr>
              <w:t>UNIVERSIDAD DE  VALENCIA</w:t>
            </w:r>
          </w:p>
        </w:tc>
      </w:tr>
      <w:tr w:rsidR="006E278A" w:rsidRPr="00A2248E" w14:paraId="5E271639" w14:textId="77777777" w:rsidTr="00C177C8">
        <w:trPr>
          <w:trHeight w:val="276"/>
        </w:trPr>
        <w:tc>
          <w:tcPr>
            <w:tcW w:w="3119" w:type="dxa"/>
          </w:tcPr>
          <w:p w14:paraId="5B4657DF" w14:textId="77777777" w:rsidR="006E278A" w:rsidRPr="00A2248E" w:rsidRDefault="006E278A" w:rsidP="00C177C8">
            <w:pPr>
              <w:rPr>
                <w:rFonts w:cs="Calibri"/>
                <w:sz w:val="18"/>
                <w:szCs w:val="18"/>
              </w:rPr>
            </w:pPr>
            <w:r w:rsidRPr="00A2248E">
              <w:rPr>
                <w:rFonts w:cs="Calibri"/>
                <w:sz w:val="18"/>
                <w:szCs w:val="18"/>
              </w:rPr>
              <w:t>OXFORD UNIVERSITY</w:t>
            </w:r>
          </w:p>
        </w:tc>
        <w:tc>
          <w:tcPr>
            <w:tcW w:w="3431" w:type="dxa"/>
          </w:tcPr>
          <w:p w14:paraId="34A5F7FB" w14:textId="77777777" w:rsidR="006E278A" w:rsidRPr="00A2248E" w:rsidRDefault="006E278A" w:rsidP="00C177C8">
            <w:pPr>
              <w:rPr>
                <w:rFonts w:cs="Calibri"/>
                <w:sz w:val="18"/>
                <w:szCs w:val="18"/>
              </w:rPr>
            </w:pPr>
            <w:r w:rsidRPr="00A2248E">
              <w:rPr>
                <w:rFonts w:cs="Calibri"/>
                <w:sz w:val="18"/>
                <w:szCs w:val="18"/>
              </w:rPr>
              <w:t>UNIVERSIDADE COIMBRA</w:t>
            </w:r>
          </w:p>
        </w:tc>
      </w:tr>
      <w:tr w:rsidR="006E278A" w:rsidRPr="00A2248E" w14:paraId="075FAA7F" w14:textId="77777777" w:rsidTr="00C177C8">
        <w:trPr>
          <w:trHeight w:val="276"/>
        </w:trPr>
        <w:tc>
          <w:tcPr>
            <w:tcW w:w="3119" w:type="dxa"/>
          </w:tcPr>
          <w:p w14:paraId="1C8C71D5" w14:textId="77777777" w:rsidR="006E278A" w:rsidRPr="00A2248E" w:rsidRDefault="006E278A" w:rsidP="00C177C8">
            <w:pPr>
              <w:rPr>
                <w:rFonts w:cs="Calibri"/>
                <w:sz w:val="18"/>
                <w:szCs w:val="18"/>
              </w:rPr>
            </w:pPr>
            <w:r w:rsidRPr="00A2248E">
              <w:rPr>
                <w:rFonts w:cs="Calibri"/>
                <w:sz w:val="18"/>
                <w:szCs w:val="18"/>
              </w:rPr>
              <w:t>P. M. INSTITUTE</w:t>
            </w:r>
          </w:p>
        </w:tc>
        <w:tc>
          <w:tcPr>
            <w:tcW w:w="3431" w:type="dxa"/>
          </w:tcPr>
          <w:p w14:paraId="52F7CC26" w14:textId="77777777" w:rsidR="006E278A" w:rsidRPr="00A2248E" w:rsidRDefault="006E278A" w:rsidP="00C177C8">
            <w:pPr>
              <w:rPr>
                <w:rFonts w:cs="Calibri"/>
                <w:sz w:val="18"/>
                <w:szCs w:val="18"/>
              </w:rPr>
            </w:pPr>
            <w:r w:rsidRPr="00A2248E">
              <w:rPr>
                <w:rFonts w:cs="Calibri"/>
                <w:sz w:val="18"/>
                <w:szCs w:val="18"/>
              </w:rPr>
              <w:t>UNIVERSIDADE DO PORTO</w:t>
            </w:r>
          </w:p>
        </w:tc>
      </w:tr>
      <w:tr w:rsidR="006E278A" w:rsidRPr="00A2248E" w14:paraId="1C57519B" w14:textId="77777777" w:rsidTr="00C177C8">
        <w:trPr>
          <w:trHeight w:val="276"/>
        </w:trPr>
        <w:tc>
          <w:tcPr>
            <w:tcW w:w="3119" w:type="dxa"/>
          </w:tcPr>
          <w:p w14:paraId="7C1C71B2" w14:textId="77777777" w:rsidR="006E278A" w:rsidRPr="00A2248E" w:rsidRDefault="006E278A" w:rsidP="00C177C8">
            <w:pPr>
              <w:rPr>
                <w:rFonts w:cs="Calibri"/>
                <w:sz w:val="18"/>
                <w:szCs w:val="18"/>
              </w:rPr>
            </w:pPr>
            <w:r w:rsidRPr="00A2248E">
              <w:rPr>
                <w:rFonts w:cs="Calibri"/>
                <w:sz w:val="18"/>
                <w:szCs w:val="18"/>
              </w:rPr>
              <w:t>PALGRAVE MACMILLAN</w:t>
            </w:r>
          </w:p>
        </w:tc>
        <w:tc>
          <w:tcPr>
            <w:tcW w:w="3431" w:type="dxa"/>
          </w:tcPr>
          <w:p w14:paraId="6A42B644" w14:textId="77777777" w:rsidR="006E278A" w:rsidRPr="00A2248E" w:rsidRDefault="006E278A" w:rsidP="00C177C8">
            <w:pPr>
              <w:rPr>
                <w:rFonts w:cs="Calibri"/>
                <w:sz w:val="18"/>
                <w:szCs w:val="18"/>
              </w:rPr>
            </w:pPr>
            <w:r w:rsidRPr="00A2248E">
              <w:rPr>
                <w:rFonts w:cs="Calibri"/>
                <w:sz w:val="18"/>
                <w:szCs w:val="18"/>
              </w:rPr>
              <w:t xml:space="preserve">UNIVERSITY OF CALIFORNIA </w:t>
            </w:r>
          </w:p>
        </w:tc>
      </w:tr>
      <w:tr w:rsidR="006E278A" w:rsidRPr="00A2248E" w14:paraId="797A4D6E" w14:textId="77777777" w:rsidTr="00C177C8">
        <w:tc>
          <w:tcPr>
            <w:tcW w:w="3119" w:type="dxa"/>
          </w:tcPr>
          <w:p w14:paraId="5CE2674C" w14:textId="77777777" w:rsidR="006E278A" w:rsidRPr="00A2248E" w:rsidRDefault="006E278A" w:rsidP="00C177C8">
            <w:pPr>
              <w:rPr>
                <w:rFonts w:cs="Calibri"/>
                <w:sz w:val="18"/>
                <w:szCs w:val="18"/>
              </w:rPr>
            </w:pPr>
            <w:r w:rsidRPr="00A2248E">
              <w:rPr>
                <w:rFonts w:cs="Calibri"/>
                <w:sz w:val="18"/>
                <w:szCs w:val="18"/>
              </w:rPr>
              <w:t>PAPIRUS</w:t>
            </w:r>
          </w:p>
        </w:tc>
        <w:tc>
          <w:tcPr>
            <w:tcW w:w="3431" w:type="dxa"/>
          </w:tcPr>
          <w:p w14:paraId="74A1AD17" w14:textId="77777777" w:rsidR="006E278A" w:rsidRPr="00A2248E" w:rsidRDefault="006E278A" w:rsidP="00C177C8">
            <w:pPr>
              <w:rPr>
                <w:rFonts w:cs="Calibri"/>
                <w:sz w:val="18"/>
                <w:szCs w:val="18"/>
              </w:rPr>
            </w:pPr>
            <w:r w:rsidRPr="00A2248E">
              <w:rPr>
                <w:rFonts w:cs="Calibri"/>
                <w:sz w:val="18"/>
                <w:szCs w:val="18"/>
              </w:rPr>
              <w:t xml:space="preserve">UNIVERSITY OF CHICAGO </w:t>
            </w:r>
          </w:p>
        </w:tc>
      </w:tr>
      <w:tr w:rsidR="006E278A" w:rsidRPr="00A2248E" w14:paraId="0DEC2256" w14:textId="77777777" w:rsidTr="00C177C8">
        <w:trPr>
          <w:trHeight w:val="20"/>
        </w:trPr>
        <w:tc>
          <w:tcPr>
            <w:tcW w:w="3119" w:type="dxa"/>
          </w:tcPr>
          <w:p w14:paraId="63F95B63" w14:textId="77777777" w:rsidR="006E278A" w:rsidRPr="00A2248E" w:rsidRDefault="006E278A" w:rsidP="00C177C8">
            <w:pPr>
              <w:pStyle w:val="Ttulo2"/>
              <w:shd w:val="clear" w:color="auto" w:fill="FFFFFF"/>
              <w:outlineLvl w:val="1"/>
              <w:rPr>
                <w:rFonts w:cs="Calibri"/>
                <w:b w:val="0"/>
                <w:bCs/>
                <w:sz w:val="18"/>
                <w:szCs w:val="18"/>
              </w:rPr>
            </w:pPr>
            <w:r w:rsidRPr="00A2248E">
              <w:rPr>
                <w:rFonts w:cs="Calibri"/>
                <w:b w:val="0"/>
                <w:sz w:val="18"/>
                <w:szCs w:val="18"/>
              </w:rPr>
              <w:t>PARRAGON</w:t>
            </w:r>
          </w:p>
        </w:tc>
        <w:tc>
          <w:tcPr>
            <w:tcW w:w="3431" w:type="dxa"/>
          </w:tcPr>
          <w:p w14:paraId="7033CA7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 xml:space="preserve">UNIVERSITY OF ILLINOIS </w:t>
            </w:r>
          </w:p>
        </w:tc>
      </w:tr>
      <w:tr w:rsidR="006E278A" w:rsidRPr="00A2248E" w14:paraId="03A8083A" w14:textId="77777777" w:rsidTr="00C177C8">
        <w:tc>
          <w:tcPr>
            <w:tcW w:w="3119" w:type="dxa"/>
          </w:tcPr>
          <w:p w14:paraId="36EDF9B6" w14:textId="77777777" w:rsidR="006E278A" w:rsidRPr="00A2248E" w:rsidRDefault="006E278A" w:rsidP="00C177C8">
            <w:pPr>
              <w:pStyle w:val="Ttulo2"/>
              <w:shd w:val="clear" w:color="auto" w:fill="FFFFFF"/>
              <w:outlineLvl w:val="1"/>
              <w:rPr>
                <w:rFonts w:cs="Calibri"/>
                <w:b w:val="0"/>
                <w:bCs/>
                <w:sz w:val="18"/>
                <w:szCs w:val="18"/>
              </w:rPr>
            </w:pPr>
            <w:r w:rsidRPr="00A2248E">
              <w:rPr>
                <w:rStyle w:val="apple-converted-space"/>
                <w:rFonts w:cs="Calibri"/>
                <w:sz w:val="18"/>
                <w:szCs w:val="18"/>
              </w:rPr>
              <w:t> </w:t>
            </w:r>
            <w:r w:rsidRPr="00A2248E">
              <w:rPr>
                <w:rFonts w:cs="Calibri"/>
                <w:b w:val="0"/>
                <w:sz w:val="18"/>
                <w:szCs w:val="18"/>
              </w:rPr>
              <w:t>PEAR TREE PR</w:t>
            </w:r>
          </w:p>
        </w:tc>
        <w:tc>
          <w:tcPr>
            <w:tcW w:w="3431" w:type="dxa"/>
          </w:tcPr>
          <w:p w14:paraId="629184FF" w14:textId="77777777" w:rsidR="006E278A" w:rsidRPr="00A2248E" w:rsidRDefault="006E278A" w:rsidP="00C177C8">
            <w:pPr>
              <w:rPr>
                <w:rFonts w:cs="Calibri"/>
                <w:sz w:val="18"/>
                <w:szCs w:val="18"/>
              </w:rPr>
            </w:pPr>
            <w:r w:rsidRPr="00A2248E">
              <w:rPr>
                <w:rFonts w:cs="Calibri"/>
                <w:sz w:val="18"/>
                <w:szCs w:val="18"/>
              </w:rPr>
              <w:t>UNIVERSITY OF MICHIGAN</w:t>
            </w:r>
          </w:p>
        </w:tc>
      </w:tr>
      <w:tr w:rsidR="006E278A" w:rsidRPr="00A2248E" w14:paraId="396A4C1F" w14:textId="77777777" w:rsidTr="00C177C8">
        <w:trPr>
          <w:trHeight w:val="77"/>
        </w:trPr>
        <w:tc>
          <w:tcPr>
            <w:tcW w:w="3119" w:type="dxa"/>
          </w:tcPr>
          <w:p w14:paraId="60504786" w14:textId="77777777" w:rsidR="006E278A" w:rsidRPr="00A2248E" w:rsidRDefault="006E278A" w:rsidP="00C177C8">
            <w:pPr>
              <w:rPr>
                <w:rFonts w:cs="Calibri"/>
                <w:sz w:val="18"/>
                <w:szCs w:val="18"/>
              </w:rPr>
            </w:pPr>
            <w:r w:rsidRPr="00A2248E">
              <w:rPr>
                <w:rFonts w:cs="Calibri"/>
                <w:sz w:val="18"/>
                <w:szCs w:val="18"/>
              </w:rPr>
              <w:t>PEARSON</w:t>
            </w:r>
          </w:p>
        </w:tc>
        <w:tc>
          <w:tcPr>
            <w:tcW w:w="3431" w:type="dxa"/>
          </w:tcPr>
          <w:p w14:paraId="02D4D133" w14:textId="77777777" w:rsidR="006E278A" w:rsidRPr="00A2248E" w:rsidRDefault="006E278A" w:rsidP="00C177C8">
            <w:pPr>
              <w:rPr>
                <w:rFonts w:cs="Calibri"/>
                <w:sz w:val="18"/>
                <w:szCs w:val="18"/>
              </w:rPr>
            </w:pPr>
            <w:r w:rsidRPr="00A2248E">
              <w:rPr>
                <w:rFonts w:cs="Calibri"/>
                <w:sz w:val="18"/>
                <w:szCs w:val="18"/>
              </w:rPr>
              <w:t>UNIVERSITY OF MINNESOTA</w:t>
            </w:r>
          </w:p>
        </w:tc>
      </w:tr>
      <w:tr w:rsidR="006E278A" w:rsidRPr="00A2248E" w14:paraId="23C0982E" w14:textId="77777777" w:rsidTr="00C177C8">
        <w:trPr>
          <w:trHeight w:val="227"/>
        </w:trPr>
        <w:tc>
          <w:tcPr>
            <w:tcW w:w="3119" w:type="dxa"/>
          </w:tcPr>
          <w:p w14:paraId="3DF71CC1" w14:textId="77777777" w:rsidR="006E278A" w:rsidRPr="00A2248E" w:rsidRDefault="00E11B58" w:rsidP="00C177C8">
            <w:pPr>
              <w:rPr>
                <w:rFonts w:cs="Calibri"/>
                <w:sz w:val="18"/>
                <w:szCs w:val="18"/>
              </w:rPr>
            </w:pPr>
            <w:hyperlink r:id="rId21" w:tgtFrame="LINKS" w:history="1">
              <w:r w:rsidR="006E278A" w:rsidRPr="00A2248E">
                <w:rPr>
                  <w:rFonts w:cs="Calibri"/>
                  <w:sz w:val="18"/>
                  <w:szCs w:val="18"/>
                </w:rPr>
                <w:t>PEER MUSIC</w:t>
              </w:r>
            </w:hyperlink>
          </w:p>
        </w:tc>
        <w:tc>
          <w:tcPr>
            <w:tcW w:w="3431" w:type="dxa"/>
          </w:tcPr>
          <w:p w14:paraId="4C16DA46" w14:textId="77777777" w:rsidR="006E278A" w:rsidRPr="00A2248E" w:rsidRDefault="006E278A" w:rsidP="00C177C8">
            <w:pPr>
              <w:rPr>
                <w:rFonts w:cs="Calibri"/>
                <w:sz w:val="18"/>
                <w:szCs w:val="18"/>
              </w:rPr>
            </w:pPr>
            <w:r w:rsidRPr="00A2248E">
              <w:rPr>
                <w:rFonts w:cs="Calibri"/>
                <w:sz w:val="18"/>
                <w:szCs w:val="18"/>
              </w:rPr>
              <w:t>UNIVERSITY OF NEBRASKA</w:t>
            </w:r>
          </w:p>
        </w:tc>
      </w:tr>
      <w:tr w:rsidR="006E278A" w:rsidRPr="00A2248E" w14:paraId="645F2A4C" w14:textId="77777777" w:rsidTr="00C177C8">
        <w:tc>
          <w:tcPr>
            <w:tcW w:w="3119" w:type="dxa"/>
          </w:tcPr>
          <w:p w14:paraId="2E9AF401" w14:textId="77777777" w:rsidR="006E278A" w:rsidRPr="00A2248E" w:rsidRDefault="006E278A" w:rsidP="00C177C8">
            <w:pPr>
              <w:rPr>
                <w:rFonts w:cs="Calibri"/>
                <w:sz w:val="18"/>
                <w:szCs w:val="18"/>
              </w:rPr>
            </w:pPr>
            <w:r w:rsidRPr="00A2248E">
              <w:rPr>
                <w:rFonts w:cs="Calibri"/>
                <w:sz w:val="18"/>
                <w:szCs w:val="18"/>
              </w:rPr>
              <w:t>PENGUIN BOOKS</w:t>
            </w:r>
          </w:p>
        </w:tc>
        <w:tc>
          <w:tcPr>
            <w:tcW w:w="3431" w:type="dxa"/>
          </w:tcPr>
          <w:p w14:paraId="098F954C" w14:textId="77777777" w:rsidR="006E278A" w:rsidRPr="00A2248E" w:rsidRDefault="006E278A" w:rsidP="00C177C8">
            <w:pPr>
              <w:rPr>
                <w:rFonts w:cs="Calibri"/>
                <w:sz w:val="18"/>
                <w:szCs w:val="18"/>
              </w:rPr>
            </w:pPr>
            <w:r w:rsidRPr="00A2248E">
              <w:rPr>
                <w:rFonts w:cs="Calibri"/>
                <w:sz w:val="18"/>
                <w:szCs w:val="18"/>
              </w:rPr>
              <w:t>UNIVERSITY OF ROCHESTER PRESS</w:t>
            </w:r>
          </w:p>
        </w:tc>
      </w:tr>
      <w:tr w:rsidR="006E278A" w:rsidRPr="00A2248E" w14:paraId="1322DEB9" w14:textId="77777777" w:rsidTr="00C177C8">
        <w:trPr>
          <w:trHeight w:val="276"/>
        </w:trPr>
        <w:tc>
          <w:tcPr>
            <w:tcW w:w="3119" w:type="dxa"/>
          </w:tcPr>
          <w:p w14:paraId="31E68D76" w14:textId="77777777" w:rsidR="006E278A" w:rsidRPr="00A2248E" w:rsidRDefault="006E278A" w:rsidP="00C177C8">
            <w:pPr>
              <w:rPr>
                <w:rFonts w:cs="Calibri"/>
                <w:sz w:val="18"/>
                <w:szCs w:val="18"/>
              </w:rPr>
            </w:pPr>
            <w:r w:rsidRPr="00A2248E">
              <w:rPr>
                <w:rFonts w:cs="Calibri"/>
                <w:sz w:val="18"/>
                <w:szCs w:val="18"/>
              </w:rPr>
              <w:t>PENNWELL PUBLISHING</w:t>
            </w:r>
          </w:p>
        </w:tc>
        <w:tc>
          <w:tcPr>
            <w:tcW w:w="3431" w:type="dxa"/>
          </w:tcPr>
          <w:p w14:paraId="74CDB843" w14:textId="77777777" w:rsidR="006E278A" w:rsidRPr="00A2248E" w:rsidRDefault="006E278A" w:rsidP="00C177C8">
            <w:pPr>
              <w:rPr>
                <w:rFonts w:cs="Calibri"/>
                <w:sz w:val="18"/>
                <w:szCs w:val="18"/>
              </w:rPr>
            </w:pPr>
            <w:r w:rsidRPr="00A2248E">
              <w:rPr>
                <w:rFonts w:cs="Calibri"/>
                <w:sz w:val="18"/>
                <w:szCs w:val="18"/>
              </w:rPr>
              <w:t>UNIVERSITY OF TEXAS</w:t>
            </w:r>
          </w:p>
        </w:tc>
      </w:tr>
      <w:tr w:rsidR="006E278A" w:rsidRPr="00A2248E" w14:paraId="0B3545FA" w14:textId="77777777" w:rsidTr="00C177C8">
        <w:tc>
          <w:tcPr>
            <w:tcW w:w="3119" w:type="dxa"/>
          </w:tcPr>
          <w:p w14:paraId="3BC726C4" w14:textId="77777777" w:rsidR="006E278A" w:rsidRPr="00A2248E" w:rsidRDefault="006E278A" w:rsidP="00C177C8">
            <w:pPr>
              <w:rPr>
                <w:rFonts w:cs="Calibri"/>
                <w:sz w:val="18"/>
                <w:szCs w:val="18"/>
              </w:rPr>
            </w:pPr>
            <w:r w:rsidRPr="00A2248E">
              <w:rPr>
                <w:rFonts w:cs="Calibri"/>
                <w:sz w:val="18"/>
                <w:szCs w:val="18"/>
              </w:rPr>
              <w:t>PERGAMON PRESS</w:t>
            </w:r>
          </w:p>
        </w:tc>
        <w:tc>
          <w:tcPr>
            <w:tcW w:w="3431" w:type="dxa"/>
          </w:tcPr>
          <w:p w14:paraId="6226F296" w14:textId="77777777" w:rsidR="006E278A" w:rsidRPr="00A2248E" w:rsidRDefault="006E278A" w:rsidP="00C177C8">
            <w:pPr>
              <w:rPr>
                <w:rFonts w:cs="Calibri"/>
                <w:sz w:val="18"/>
                <w:szCs w:val="18"/>
              </w:rPr>
            </w:pPr>
            <w:r w:rsidRPr="00A2248E">
              <w:rPr>
                <w:rFonts w:cs="Calibri"/>
                <w:sz w:val="18"/>
                <w:szCs w:val="18"/>
              </w:rPr>
              <w:t>UNIVERSITY PRESS OF COLORADO</w:t>
            </w:r>
          </w:p>
        </w:tc>
      </w:tr>
      <w:tr w:rsidR="006E278A" w:rsidRPr="00A2248E" w14:paraId="5360CFF1" w14:textId="77777777" w:rsidTr="00C177C8">
        <w:tc>
          <w:tcPr>
            <w:tcW w:w="3119" w:type="dxa"/>
          </w:tcPr>
          <w:p w14:paraId="15CA475D" w14:textId="77777777" w:rsidR="006E278A" w:rsidRPr="00A2248E" w:rsidRDefault="006E278A" w:rsidP="00C177C8">
            <w:pPr>
              <w:rPr>
                <w:rFonts w:cs="Calibri"/>
                <w:sz w:val="18"/>
                <w:szCs w:val="18"/>
              </w:rPr>
            </w:pPr>
            <w:proofErr w:type="spellStart"/>
            <w:r w:rsidRPr="00A2248E">
              <w:rPr>
                <w:rFonts w:cs="Calibri"/>
                <w:sz w:val="18"/>
                <w:szCs w:val="18"/>
              </w:rPr>
              <w:t>Petroleum</w:t>
            </w:r>
            <w:proofErr w:type="spellEnd"/>
            <w:r w:rsidRPr="00A2248E">
              <w:rPr>
                <w:rFonts w:cs="Calibri"/>
                <w:sz w:val="18"/>
                <w:szCs w:val="18"/>
              </w:rPr>
              <w:t xml:space="preserve"> </w:t>
            </w:r>
            <w:proofErr w:type="spellStart"/>
            <w:r w:rsidRPr="00A2248E">
              <w:rPr>
                <w:rFonts w:cs="Calibri"/>
                <w:sz w:val="18"/>
                <w:szCs w:val="18"/>
              </w:rPr>
              <w:t>Publishing</w:t>
            </w:r>
            <w:proofErr w:type="spellEnd"/>
            <w:r w:rsidRPr="00A2248E">
              <w:rPr>
                <w:rFonts w:cs="Calibri"/>
                <w:sz w:val="18"/>
                <w:szCs w:val="18"/>
              </w:rPr>
              <w:t xml:space="preserve"> </w:t>
            </w:r>
            <w:proofErr w:type="spellStart"/>
            <w:r w:rsidRPr="00A2248E">
              <w:rPr>
                <w:rFonts w:cs="Calibri"/>
                <w:sz w:val="18"/>
                <w:szCs w:val="18"/>
              </w:rPr>
              <w:t>Company</w:t>
            </w:r>
            <w:proofErr w:type="spellEnd"/>
          </w:p>
        </w:tc>
        <w:tc>
          <w:tcPr>
            <w:tcW w:w="3431" w:type="dxa"/>
          </w:tcPr>
          <w:p w14:paraId="0C206F77" w14:textId="77777777" w:rsidR="006E278A" w:rsidRPr="00A2248E" w:rsidRDefault="006E278A" w:rsidP="00C177C8">
            <w:pPr>
              <w:rPr>
                <w:rFonts w:cs="Calibri"/>
                <w:sz w:val="18"/>
                <w:szCs w:val="18"/>
              </w:rPr>
            </w:pPr>
            <w:r w:rsidRPr="00A2248E">
              <w:rPr>
                <w:rFonts w:cs="Calibri"/>
                <w:sz w:val="18"/>
                <w:szCs w:val="18"/>
              </w:rPr>
              <w:t>UVERSITY OF CALIFORNIA</w:t>
            </w:r>
          </w:p>
        </w:tc>
      </w:tr>
      <w:tr w:rsidR="006E278A" w:rsidRPr="00A2248E" w14:paraId="2F18BE4D" w14:textId="77777777" w:rsidTr="00C177C8">
        <w:trPr>
          <w:trHeight w:val="276"/>
        </w:trPr>
        <w:tc>
          <w:tcPr>
            <w:tcW w:w="3119" w:type="dxa"/>
          </w:tcPr>
          <w:p w14:paraId="441634BB" w14:textId="77777777" w:rsidR="006E278A" w:rsidRPr="00A2248E" w:rsidRDefault="006E278A" w:rsidP="00C177C8">
            <w:pPr>
              <w:rPr>
                <w:rFonts w:cs="Calibri"/>
                <w:sz w:val="18"/>
                <w:szCs w:val="18"/>
              </w:rPr>
            </w:pPr>
            <w:r w:rsidRPr="00A2248E">
              <w:rPr>
                <w:rFonts w:cs="Calibri"/>
                <w:sz w:val="18"/>
                <w:szCs w:val="18"/>
              </w:rPr>
              <w:t>PIRAMIDE EDICIONES</w:t>
            </w:r>
          </w:p>
        </w:tc>
        <w:tc>
          <w:tcPr>
            <w:tcW w:w="3431" w:type="dxa"/>
          </w:tcPr>
          <w:p w14:paraId="22F1BE28" w14:textId="77777777" w:rsidR="006E278A" w:rsidRPr="00A2248E" w:rsidRDefault="006E278A" w:rsidP="00C177C8">
            <w:pPr>
              <w:rPr>
                <w:rFonts w:cs="Calibri"/>
                <w:sz w:val="18"/>
                <w:szCs w:val="18"/>
              </w:rPr>
            </w:pPr>
            <w:r w:rsidRPr="00A2248E">
              <w:rPr>
                <w:rFonts w:cs="Calibri"/>
                <w:sz w:val="18"/>
                <w:szCs w:val="18"/>
              </w:rPr>
              <w:t>VAIL-BALLOU</w:t>
            </w:r>
          </w:p>
        </w:tc>
      </w:tr>
      <w:tr w:rsidR="006E278A" w:rsidRPr="00A2248E" w14:paraId="681AB4AB" w14:textId="77777777" w:rsidTr="00C177C8">
        <w:trPr>
          <w:trHeight w:val="276"/>
        </w:trPr>
        <w:tc>
          <w:tcPr>
            <w:tcW w:w="3119" w:type="dxa"/>
          </w:tcPr>
          <w:p w14:paraId="63496B88" w14:textId="77777777" w:rsidR="006E278A" w:rsidRPr="00A2248E" w:rsidRDefault="006E278A" w:rsidP="00C177C8">
            <w:pPr>
              <w:rPr>
                <w:rFonts w:cs="Calibri"/>
                <w:sz w:val="18"/>
                <w:szCs w:val="18"/>
              </w:rPr>
            </w:pPr>
            <w:r w:rsidRPr="00A2248E">
              <w:rPr>
                <w:rFonts w:cs="Calibri"/>
                <w:sz w:val="18"/>
                <w:szCs w:val="18"/>
              </w:rPr>
              <w:t>POLITY PRESS</w:t>
            </w:r>
          </w:p>
        </w:tc>
        <w:tc>
          <w:tcPr>
            <w:tcW w:w="3431" w:type="dxa"/>
          </w:tcPr>
          <w:p w14:paraId="12AF3F43" w14:textId="77777777" w:rsidR="006E278A" w:rsidRPr="00A2248E" w:rsidRDefault="006E278A" w:rsidP="00C177C8">
            <w:pPr>
              <w:rPr>
                <w:rFonts w:cs="Calibri"/>
                <w:sz w:val="18"/>
                <w:szCs w:val="18"/>
              </w:rPr>
            </w:pPr>
            <w:r w:rsidRPr="00A2248E">
              <w:rPr>
                <w:rFonts w:cs="Calibri"/>
                <w:sz w:val="18"/>
                <w:szCs w:val="18"/>
              </w:rPr>
              <w:t>VERTIGO</w:t>
            </w:r>
          </w:p>
        </w:tc>
      </w:tr>
      <w:tr w:rsidR="006E278A" w:rsidRPr="00A2248E" w14:paraId="6E97AD6A" w14:textId="77777777" w:rsidTr="00C177C8">
        <w:trPr>
          <w:trHeight w:val="276"/>
        </w:trPr>
        <w:tc>
          <w:tcPr>
            <w:tcW w:w="3119" w:type="dxa"/>
          </w:tcPr>
          <w:p w14:paraId="63920153" w14:textId="77777777" w:rsidR="006E278A" w:rsidRPr="00A2248E" w:rsidRDefault="006E278A" w:rsidP="00C177C8">
            <w:pPr>
              <w:rPr>
                <w:rFonts w:cs="Calibri"/>
                <w:sz w:val="18"/>
                <w:szCs w:val="18"/>
              </w:rPr>
            </w:pPr>
            <w:r w:rsidRPr="00A2248E">
              <w:rPr>
                <w:rFonts w:cs="Calibri"/>
                <w:sz w:val="18"/>
                <w:szCs w:val="18"/>
              </w:rPr>
              <w:t>PRAEGER</w:t>
            </w:r>
          </w:p>
        </w:tc>
        <w:tc>
          <w:tcPr>
            <w:tcW w:w="3431" w:type="dxa"/>
          </w:tcPr>
          <w:p w14:paraId="7349BAFF" w14:textId="77777777" w:rsidR="006E278A" w:rsidRPr="00A2248E" w:rsidRDefault="006E278A" w:rsidP="00C177C8">
            <w:pPr>
              <w:rPr>
                <w:rFonts w:cs="Calibri"/>
                <w:sz w:val="18"/>
                <w:szCs w:val="18"/>
              </w:rPr>
            </w:pPr>
            <w:r w:rsidRPr="00A2248E">
              <w:rPr>
                <w:rFonts w:cs="Calibri"/>
                <w:sz w:val="18"/>
                <w:szCs w:val="18"/>
              </w:rPr>
              <w:t>VIANA &amp; MOSLEY</w:t>
            </w:r>
          </w:p>
        </w:tc>
      </w:tr>
      <w:tr w:rsidR="006E278A" w:rsidRPr="00A2248E" w14:paraId="686FBF59" w14:textId="77777777" w:rsidTr="00C177C8">
        <w:trPr>
          <w:trHeight w:hRule="exact" w:val="284"/>
        </w:trPr>
        <w:tc>
          <w:tcPr>
            <w:tcW w:w="3119" w:type="dxa"/>
          </w:tcPr>
          <w:p w14:paraId="4BE4A12F" w14:textId="77777777" w:rsidR="006E278A" w:rsidRPr="00A2248E" w:rsidRDefault="006E278A" w:rsidP="00C177C8">
            <w:pPr>
              <w:rPr>
                <w:rFonts w:cs="Calibri"/>
                <w:sz w:val="18"/>
                <w:szCs w:val="18"/>
              </w:rPr>
            </w:pPr>
            <w:r w:rsidRPr="00A2248E">
              <w:rPr>
                <w:rFonts w:cs="Calibri"/>
                <w:sz w:val="18"/>
                <w:szCs w:val="18"/>
              </w:rPr>
              <w:t>PRENTICE HALL</w:t>
            </w:r>
          </w:p>
        </w:tc>
        <w:tc>
          <w:tcPr>
            <w:tcW w:w="3431" w:type="dxa"/>
          </w:tcPr>
          <w:p w14:paraId="1D0874A6" w14:textId="77777777" w:rsidR="006E278A" w:rsidRPr="00A2248E" w:rsidRDefault="006E278A" w:rsidP="00C177C8">
            <w:pPr>
              <w:rPr>
                <w:rFonts w:cs="Calibri"/>
                <w:sz w:val="18"/>
                <w:szCs w:val="18"/>
              </w:rPr>
            </w:pPr>
            <w:r w:rsidRPr="00A2248E">
              <w:rPr>
                <w:rFonts w:cs="Calibri"/>
                <w:sz w:val="18"/>
                <w:szCs w:val="18"/>
              </w:rPr>
              <w:t xml:space="preserve">VIEIRA &amp; LENT </w:t>
            </w:r>
          </w:p>
        </w:tc>
      </w:tr>
      <w:tr w:rsidR="006E278A" w:rsidRPr="00A2248E" w14:paraId="4EE3B6FC" w14:textId="77777777" w:rsidTr="00C177C8">
        <w:trPr>
          <w:trHeight w:val="227"/>
        </w:trPr>
        <w:tc>
          <w:tcPr>
            <w:tcW w:w="3119" w:type="dxa"/>
          </w:tcPr>
          <w:p w14:paraId="220C9845" w14:textId="77777777" w:rsidR="006E278A" w:rsidRPr="00A2248E" w:rsidRDefault="006E278A" w:rsidP="00C177C8">
            <w:pPr>
              <w:rPr>
                <w:rFonts w:cs="Calibri"/>
                <w:sz w:val="18"/>
                <w:szCs w:val="18"/>
              </w:rPr>
            </w:pPr>
            <w:proofErr w:type="spellStart"/>
            <w:r w:rsidRPr="00A2248E">
              <w:rPr>
                <w:rFonts w:cs="Calibri"/>
                <w:sz w:val="18"/>
                <w:szCs w:val="18"/>
              </w:rPr>
              <w:t>Presses</w:t>
            </w:r>
            <w:proofErr w:type="spellEnd"/>
            <w:r w:rsidRPr="00A2248E">
              <w:rPr>
                <w:rFonts w:cs="Calibri"/>
                <w:sz w:val="18"/>
                <w:szCs w:val="18"/>
              </w:rPr>
              <w:t xml:space="preserve"> </w:t>
            </w:r>
            <w:proofErr w:type="spellStart"/>
            <w:r w:rsidRPr="00A2248E">
              <w:rPr>
                <w:rFonts w:cs="Calibri"/>
                <w:sz w:val="18"/>
                <w:szCs w:val="18"/>
              </w:rPr>
              <w:t>Universitaires</w:t>
            </w:r>
            <w:proofErr w:type="spellEnd"/>
            <w:r w:rsidRPr="00A2248E">
              <w:rPr>
                <w:rFonts w:cs="Calibri"/>
                <w:sz w:val="18"/>
                <w:szCs w:val="18"/>
              </w:rPr>
              <w:t xml:space="preserve"> De France</w:t>
            </w:r>
          </w:p>
        </w:tc>
        <w:tc>
          <w:tcPr>
            <w:tcW w:w="3431" w:type="dxa"/>
          </w:tcPr>
          <w:p w14:paraId="583A47DC" w14:textId="77777777" w:rsidR="006E278A" w:rsidRPr="00A2248E" w:rsidRDefault="006E278A" w:rsidP="00C177C8">
            <w:pPr>
              <w:rPr>
                <w:rFonts w:cs="Calibri"/>
                <w:sz w:val="18"/>
                <w:szCs w:val="18"/>
              </w:rPr>
            </w:pPr>
            <w:r w:rsidRPr="00A2248E">
              <w:rPr>
                <w:rFonts w:cs="Calibri"/>
                <w:sz w:val="18"/>
                <w:szCs w:val="18"/>
              </w:rPr>
              <w:t>W. H. FREEMAN</w:t>
            </w:r>
          </w:p>
        </w:tc>
      </w:tr>
      <w:tr w:rsidR="006E278A" w:rsidRPr="00A2248E" w14:paraId="0E264A61" w14:textId="77777777" w:rsidTr="00C177C8">
        <w:trPr>
          <w:trHeight w:val="227"/>
        </w:trPr>
        <w:tc>
          <w:tcPr>
            <w:tcW w:w="3119" w:type="dxa"/>
          </w:tcPr>
          <w:p w14:paraId="10EFC940" w14:textId="77777777" w:rsidR="006E278A" w:rsidRPr="00A2248E" w:rsidRDefault="006E278A" w:rsidP="00C177C8">
            <w:pPr>
              <w:rPr>
                <w:rFonts w:cs="Calibri"/>
                <w:sz w:val="18"/>
                <w:szCs w:val="18"/>
              </w:rPr>
            </w:pPr>
            <w:r w:rsidRPr="00A2248E">
              <w:rPr>
                <w:rFonts w:cs="Calibri"/>
                <w:sz w:val="18"/>
                <w:szCs w:val="18"/>
              </w:rPr>
              <w:lastRenderedPageBreak/>
              <w:t>PRINCETON</w:t>
            </w:r>
          </w:p>
        </w:tc>
        <w:tc>
          <w:tcPr>
            <w:tcW w:w="3431" w:type="dxa"/>
          </w:tcPr>
          <w:p w14:paraId="5A085EB6" w14:textId="77777777" w:rsidR="006E278A" w:rsidRPr="00A2248E" w:rsidRDefault="006E278A" w:rsidP="00C177C8">
            <w:pPr>
              <w:rPr>
                <w:rFonts w:cs="Calibri"/>
                <w:sz w:val="18"/>
                <w:szCs w:val="18"/>
              </w:rPr>
            </w:pPr>
            <w:r w:rsidRPr="00A2248E">
              <w:rPr>
                <w:rFonts w:cs="Calibri"/>
                <w:sz w:val="18"/>
                <w:szCs w:val="18"/>
                <w:lang w:val="en-US"/>
              </w:rPr>
              <w:t>W.B. SAUNDERS</w:t>
            </w:r>
          </w:p>
        </w:tc>
      </w:tr>
      <w:tr w:rsidR="006E278A" w:rsidRPr="00A2248E" w14:paraId="6B197D59" w14:textId="77777777" w:rsidTr="00C177C8">
        <w:trPr>
          <w:trHeight w:val="276"/>
        </w:trPr>
        <w:tc>
          <w:tcPr>
            <w:tcW w:w="3119" w:type="dxa"/>
          </w:tcPr>
          <w:p w14:paraId="6E00320B" w14:textId="77777777" w:rsidR="006E278A" w:rsidRPr="00A2248E" w:rsidRDefault="006E278A" w:rsidP="00C177C8">
            <w:pPr>
              <w:rPr>
                <w:rFonts w:cs="Calibri"/>
                <w:sz w:val="18"/>
                <w:szCs w:val="18"/>
              </w:rPr>
            </w:pPr>
            <w:r w:rsidRPr="00A2248E">
              <w:rPr>
                <w:rFonts w:cs="Calibri"/>
                <w:sz w:val="18"/>
                <w:szCs w:val="18"/>
              </w:rPr>
              <w:t>PROMETEO LIVROS</w:t>
            </w:r>
          </w:p>
        </w:tc>
        <w:tc>
          <w:tcPr>
            <w:tcW w:w="3431" w:type="dxa"/>
          </w:tcPr>
          <w:p w14:paraId="188CC2CA" w14:textId="77777777" w:rsidR="006E278A" w:rsidRPr="00A2248E" w:rsidRDefault="006E278A" w:rsidP="00C177C8">
            <w:pPr>
              <w:rPr>
                <w:rFonts w:cs="Calibri"/>
                <w:sz w:val="18"/>
                <w:szCs w:val="18"/>
                <w:lang w:val="en-US"/>
              </w:rPr>
            </w:pPr>
            <w:r w:rsidRPr="00A2248E">
              <w:rPr>
                <w:rFonts w:cs="Calibri"/>
                <w:sz w:val="18"/>
                <w:szCs w:val="18"/>
                <w:lang w:val="en-US"/>
              </w:rPr>
              <w:t>Warner Books</w:t>
            </w:r>
          </w:p>
        </w:tc>
      </w:tr>
      <w:tr w:rsidR="006E278A" w:rsidRPr="00A2248E" w14:paraId="187DF607" w14:textId="77777777" w:rsidTr="00C177C8">
        <w:trPr>
          <w:trHeight w:val="20"/>
        </w:trPr>
        <w:tc>
          <w:tcPr>
            <w:tcW w:w="3119" w:type="dxa"/>
          </w:tcPr>
          <w:p w14:paraId="4BEAA17D" w14:textId="77777777" w:rsidR="006E278A" w:rsidRPr="00A2248E" w:rsidRDefault="006E278A" w:rsidP="00C177C8">
            <w:pPr>
              <w:rPr>
                <w:rFonts w:cs="Calibri"/>
                <w:sz w:val="18"/>
                <w:szCs w:val="18"/>
              </w:rPr>
            </w:pPr>
            <w:r w:rsidRPr="00A2248E">
              <w:rPr>
                <w:rFonts w:cs="Calibri"/>
                <w:sz w:val="18"/>
                <w:szCs w:val="18"/>
              </w:rPr>
              <w:t>PSYCHOLOGY PRESS</w:t>
            </w:r>
          </w:p>
        </w:tc>
        <w:tc>
          <w:tcPr>
            <w:tcW w:w="3431" w:type="dxa"/>
          </w:tcPr>
          <w:p w14:paraId="03421074" w14:textId="77777777" w:rsidR="006E278A" w:rsidRPr="00A2248E" w:rsidRDefault="006E278A" w:rsidP="00C177C8">
            <w:pPr>
              <w:rPr>
                <w:rFonts w:cs="Calibri"/>
                <w:sz w:val="18"/>
                <w:szCs w:val="18"/>
              </w:rPr>
            </w:pPr>
            <w:r w:rsidRPr="00A2248E">
              <w:rPr>
                <w:rFonts w:cs="Calibri"/>
                <w:sz w:val="18"/>
                <w:szCs w:val="18"/>
              </w:rPr>
              <w:t>WAVELAND</w:t>
            </w:r>
          </w:p>
        </w:tc>
      </w:tr>
      <w:tr w:rsidR="006E278A" w:rsidRPr="00A2248E" w14:paraId="2AFB3C64" w14:textId="77777777" w:rsidTr="00C177C8">
        <w:tc>
          <w:tcPr>
            <w:tcW w:w="3119" w:type="dxa"/>
          </w:tcPr>
          <w:p w14:paraId="335433C0" w14:textId="77777777" w:rsidR="006E278A" w:rsidRPr="00A2248E" w:rsidRDefault="006E278A" w:rsidP="00C177C8">
            <w:pPr>
              <w:rPr>
                <w:rFonts w:cs="Calibri"/>
                <w:sz w:val="18"/>
                <w:szCs w:val="18"/>
              </w:rPr>
            </w:pPr>
            <w:r w:rsidRPr="00A2248E">
              <w:rPr>
                <w:rFonts w:cs="Calibri"/>
                <w:sz w:val="18"/>
                <w:szCs w:val="18"/>
              </w:rPr>
              <w:t>RANDOM HOUSE</w:t>
            </w:r>
          </w:p>
        </w:tc>
        <w:tc>
          <w:tcPr>
            <w:tcW w:w="3431" w:type="dxa"/>
          </w:tcPr>
          <w:p w14:paraId="405228FD" w14:textId="77777777" w:rsidR="006E278A" w:rsidRPr="00A2248E" w:rsidRDefault="006E278A" w:rsidP="00C177C8">
            <w:pPr>
              <w:rPr>
                <w:rFonts w:cs="Calibri"/>
                <w:sz w:val="18"/>
                <w:szCs w:val="18"/>
              </w:rPr>
            </w:pPr>
            <w:r w:rsidRPr="00A2248E">
              <w:rPr>
                <w:rFonts w:cs="Calibri"/>
                <w:sz w:val="18"/>
                <w:szCs w:val="18"/>
              </w:rPr>
              <w:t>WILEY</w:t>
            </w:r>
          </w:p>
        </w:tc>
      </w:tr>
      <w:tr w:rsidR="006E278A" w:rsidRPr="00A2248E" w14:paraId="4B677CC9" w14:textId="77777777" w:rsidTr="00C177C8">
        <w:trPr>
          <w:trHeight w:val="276"/>
        </w:trPr>
        <w:tc>
          <w:tcPr>
            <w:tcW w:w="3119" w:type="dxa"/>
          </w:tcPr>
          <w:p w14:paraId="034890F0" w14:textId="77777777" w:rsidR="006E278A" w:rsidRPr="00A2248E" w:rsidRDefault="006E278A" w:rsidP="00C177C8">
            <w:pPr>
              <w:rPr>
                <w:rFonts w:cs="Calibri"/>
                <w:sz w:val="18"/>
                <w:szCs w:val="18"/>
              </w:rPr>
            </w:pPr>
            <w:r w:rsidRPr="00A2248E">
              <w:rPr>
                <w:rFonts w:cs="Calibri"/>
                <w:sz w:val="18"/>
                <w:szCs w:val="18"/>
              </w:rPr>
              <w:t>RICORDI</w:t>
            </w:r>
          </w:p>
        </w:tc>
        <w:tc>
          <w:tcPr>
            <w:tcW w:w="3431" w:type="dxa"/>
          </w:tcPr>
          <w:p w14:paraId="11ECFB0B" w14:textId="77777777" w:rsidR="006E278A" w:rsidRPr="00A2248E" w:rsidRDefault="006E278A" w:rsidP="00C177C8">
            <w:pPr>
              <w:rPr>
                <w:rFonts w:cs="Calibri"/>
                <w:sz w:val="18"/>
                <w:szCs w:val="18"/>
              </w:rPr>
            </w:pPr>
            <w:r w:rsidRPr="00A2248E">
              <w:rPr>
                <w:rFonts w:cs="Calibri"/>
                <w:sz w:val="18"/>
                <w:szCs w:val="18"/>
                <w:lang w:val="en-US"/>
              </w:rPr>
              <w:t>WILLIAMS &amp; WILKINS</w:t>
            </w:r>
          </w:p>
        </w:tc>
      </w:tr>
      <w:tr w:rsidR="006E278A" w:rsidRPr="00A2248E" w14:paraId="157C8AC5" w14:textId="77777777" w:rsidTr="00C177C8">
        <w:trPr>
          <w:trHeight w:hRule="exact" w:val="284"/>
        </w:trPr>
        <w:tc>
          <w:tcPr>
            <w:tcW w:w="3119" w:type="dxa"/>
          </w:tcPr>
          <w:p w14:paraId="5C2B06CE" w14:textId="77777777" w:rsidR="006E278A" w:rsidRPr="00A2248E" w:rsidRDefault="006E278A" w:rsidP="00C177C8">
            <w:pPr>
              <w:rPr>
                <w:rFonts w:cs="Calibri"/>
                <w:sz w:val="18"/>
                <w:szCs w:val="18"/>
              </w:rPr>
            </w:pPr>
            <w:r w:rsidRPr="00A2248E">
              <w:rPr>
                <w:rFonts w:cs="Calibri"/>
                <w:sz w:val="18"/>
                <w:szCs w:val="18"/>
              </w:rPr>
              <w:t>RIDELL</w:t>
            </w:r>
          </w:p>
        </w:tc>
        <w:tc>
          <w:tcPr>
            <w:tcW w:w="3431" w:type="dxa"/>
          </w:tcPr>
          <w:p w14:paraId="79B0FA3A" w14:textId="77777777" w:rsidR="006E278A" w:rsidRPr="00A2248E" w:rsidRDefault="006E278A" w:rsidP="00C177C8">
            <w:pPr>
              <w:pStyle w:val="Ttulo2"/>
              <w:shd w:val="clear" w:color="auto" w:fill="FFFFFF"/>
              <w:outlineLvl w:val="1"/>
              <w:rPr>
                <w:rFonts w:cs="Calibri"/>
                <w:b w:val="0"/>
                <w:bCs/>
                <w:sz w:val="18"/>
                <w:szCs w:val="18"/>
              </w:rPr>
            </w:pPr>
            <w:r w:rsidRPr="00A2248E">
              <w:rPr>
                <w:rFonts w:cs="Calibri"/>
                <w:b w:val="0"/>
                <w:sz w:val="18"/>
                <w:szCs w:val="18"/>
              </w:rPr>
              <w:t>WORKMAN PUB CO</w:t>
            </w:r>
          </w:p>
        </w:tc>
      </w:tr>
      <w:tr w:rsidR="006E278A" w:rsidRPr="00A2248E" w14:paraId="3AF23A23" w14:textId="77777777" w:rsidTr="00C177C8">
        <w:trPr>
          <w:trHeight w:val="227"/>
        </w:trPr>
        <w:tc>
          <w:tcPr>
            <w:tcW w:w="3119" w:type="dxa"/>
          </w:tcPr>
          <w:p w14:paraId="65E4593E" w14:textId="77777777" w:rsidR="006E278A" w:rsidRPr="00A2248E" w:rsidRDefault="006E278A" w:rsidP="00C177C8">
            <w:pPr>
              <w:rPr>
                <w:rFonts w:cs="Calibri"/>
                <w:sz w:val="18"/>
                <w:szCs w:val="18"/>
              </w:rPr>
            </w:pPr>
            <w:r w:rsidRPr="00A2248E">
              <w:rPr>
                <w:rFonts w:cs="Calibri"/>
                <w:sz w:val="18"/>
                <w:szCs w:val="18"/>
              </w:rPr>
              <w:t>RISK ANALYSIS</w:t>
            </w:r>
          </w:p>
        </w:tc>
        <w:tc>
          <w:tcPr>
            <w:tcW w:w="3431" w:type="dxa"/>
          </w:tcPr>
          <w:p w14:paraId="044089C7" w14:textId="77777777" w:rsidR="006E278A" w:rsidRPr="00A2248E" w:rsidRDefault="006E278A" w:rsidP="00C177C8">
            <w:pPr>
              <w:rPr>
                <w:rFonts w:cs="Calibri"/>
                <w:sz w:val="18"/>
                <w:szCs w:val="18"/>
              </w:rPr>
            </w:pPr>
            <w:r w:rsidRPr="00A2248E">
              <w:rPr>
                <w:rFonts w:cs="Calibri"/>
                <w:sz w:val="18"/>
                <w:szCs w:val="18"/>
              </w:rPr>
              <w:t>XAMONLINE</w:t>
            </w:r>
          </w:p>
        </w:tc>
      </w:tr>
      <w:tr w:rsidR="006E278A" w:rsidRPr="00A2248E" w14:paraId="47840C82" w14:textId="77777777" w:rsidTr="00C177C8">
        <w:trPr>
          <w:trHeight w:hRule="exact" w:val="284"/>
        </w:trPr>
        <w:tc>
          <w:tcPr>
            <w:tcW w:w="3119" w:type="dxa"/>
          </w:tcPr>
          <w:p w14:paraId="79AD15F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ROCKPORT PUBLICHERS</w:t>
            </w:r>
          </w:p>
        </w:tc>
        <w:tc>
          <w:tcPr>
            <w:tcW w:w="3431" w:type="dxa"/>
          </w:tcPr>
          <w:p w14:paraId="002FDED4"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 xml:space="preserve">YALE UNIVERSITY </w:t>
            </w:r>
          </w:p>
        </w:tc>
      </w:tr>
      <w:tr w:rsidR="006E278A" w:rsidRPr="00A2248E" w14:paraId="680AFA90" w14:textId="77777777" w:rsidTr="00C177C8">
        <w:trPr>
          <w:trHeight w:val="20"/>
        </w:trPr>
        <w:tc>
          <w:tcPr>
            <w:tcW w:w="3119" w:type="dxa"/>
          </w:tcPr>
          <w:p w14:paraId="2FE0B87C" w14:textId="77777777" w:rsidR="006E278A" w:rsidRPr="00A2248E" w:rsidRDefault="006E278A" w:rsidP="00C177C8">
            <w:pPr>
              <w:rPr>
                <w:rFonts w:cs="Calibri"/>
                <w:sz w:val="18"/>
                <w:szCs w:val="18"/>
              </w:rPr>
            </w:pPr>
            <w:r w:rsidRPr="00A2248E">
              <w:rPr>
                <w:rFonts w:cs="Calibri"/>
                <w:sz w:val="18"/>
                <w:szCs w:val="18"/>
              </w:rPr>
              <w:t>ROUTLEDGE</w:t>
            </w:r>
          </w:p>
        </w:tc>
        <w:tc>
          <w:tcPr>
            <w:tcW w:w="3431" w:type="dxa"/>
          </w:tcPr>
          <w:p w14:paraId="5B124C6E" w14:textId="77777777" w:rsidR="006E278A" w:rsidRPr="00A2248E" w:rsidRDefault="006E278A" w:rsidP="00C177C8">
            <w:pPr>
              <w:rPr>
                <w:rFonts w:cs="Calibri"/>
                <w:sz w:val="18"/>
                <w:szCs w:val="18"/>
              </w:rPr>
            </w:pPr>
            <w:r w:rsidRPr="00A2248E">
              <w:rPr>
                <w:rFonts w:cs="Calibri"/>
                <w:sz w:val="18"/>
                <w:szCs w:val="18"/>
              </w:rPr>
              <w:t xml:space="preserve">ZAHAR </w:t>
            </w:r>
          </w:p>
        </w:tc>
      </w:tr>
      <w:tr w:rsidR="006E278A" w:rsidRPr="00A2248E" w14:paraId="5523C454" w14:textId="77777777" w:rsidTr="00C177C8">
        <w:tc>
          <w:tcPr>
            <w:tcW w:w="3119" w:type="dxa"/>
          </w:tcPr>
          <w:p w14:paraId="083B6804" w14:textId="77777777" w:rsidR="006E278A" w:rsidRPr="00A2248E" w:rsidRDefault="006E278A" w:rsidP="00C177C8">
            <w:pPr>
              <w:rPr>
                <w:rFonts w:cs="Calibri"/>
                <w:b/>
                <w:sz w:val="18"/>
                <w:szCs w:val="18"/>
              </w:rPr>
            </w:pPr>
            <w:r w:rsidRPr="00A2248E">
              <w:rPr>
                <w:rFonts w:cs="Calibri"/>
                <w:sz w:val="18"/>
                <w:szCs w:val="18"/>
                <w:lang w:val="en-US"/>
              </w:rPr>
              <w:t>SAGE</w:t>
            </w:r>
          </w:p>
        </w:tc>
        <w:tc>
          <w:tcPr>
            <w:tcW w:w="3431" w:type="dxa"/>
          </w:tcPr>
          <w:p w14:paraId="6A122509" w14:textId="77777777" w:rsidR="006E278A" w:rsidRPr="00A2248E" w:rsidRDefault="006E278A" w:rsidP="00C177C8">
            <w:pPr>
              <w:rPr>
                <w:rFonts w:cs="Calibri"/>
                <w:sz w:val="18"/>
                <w:szCs w:val="18"/>
              </w:rPr>
            </w:pPr>
            <w:r w:rsidRPr="00A2248E">
              <w:rPr>
                <w:rFonts w:cs="Calibri"/>
                <w:sz w:val="18"/>
                <w:szCs w:val="18"/>
              </w:rPr>
              <w:t>ZARAGOZA</w:t>
            </w:r>
          </w:p>
        </w:tc>
      </w:tr>
      <w:tr w:rsidR="006E278A" w:rsidRPr="00A2248E" w14:paraId="75580755" w14:textId="77777777" w:rsidTr="00C177C8">
        <w:trPr>
          <w:trHeight w:val="276"/>
        </w:trPr>
        <w:tc>
          <w:tcPr>
            <w:tcW w:w="3119" w:type="dxa"/>
          </w:tcPr>
          <w:p w14:paraId="582FA03C" w14:textId="77777777" w:rsidR="006E278A" w:rsidRPr="00A2248E" w:rsidRDefault="006E278A" w:rsidP="00C177C8">
            <w:pPr>
              <w:rPr>
                <w:rFonts w:cs="Calibri"/>
                <w:sz w:val="18"/>
                <w:szCs w:val="18"/>
              </w:rPr>
            </w:pPr>
            <w:r w:rsidRPr="00A2248E">
              <w:rPr>
                <w:rFonts w:cs="Calibri"/>
                <w:sz w:val="18"/>
                <w:szCs w:val="18"/>
              </w:rPr>
              <w:t>SCHIRMER</w:t>
            </w:r>
          </w:p>
        </w:tc>
        <w:tc>
          <w:tcPr>
            <w:tcW w:w="3431" w:type="dxa"/>
          </w:tcPr>
          <w:p w14:paraId="3622EFD8" w14:textId="77777777" w:rsidR="006E278A" w:rsidRPr="00A2248E" w:rsidRDefault="006E278A" w:rsidP="00C177C8">
            <w:pPr>
              <w:rPr>
                <w:rFonts w:cs="Calibri"/>
                <w:sz w:val="18"/>
                <w:szCs w:val="18"/>
              </w:rPr>
            </w:pPr>
          </w:p>
        </w:tc>
      </w:tr>
      <w:tr w:rsidR="006E278A" w:rsidRPr="00A2248E" w14:paraId="410E7144" w14:textId="77777777" w:rsidTr="00C177C8">
        <w:tc>
          <w:tcPr>
            <w:tcW w:w="3119" w:type="dxa"/>
          </w:tcPr>
          <w:p w14:paraId="4D1E4E3A" w14:textId="77777777" w:rsidR="006E278A" w:rsidRPr="00A2248E" w:rsidRDefault="006E278A" w:rsidP="00C177C8">
            <w:pPr>
              <w:rPr>
                <w:rFonts w:cs="Calibri"/>
                <w:sz w:val="18"/>
                <w:szCs w:val="18"/>
              </w:rPr>
            </w:pPr>
            <w:r w:rsidRPr="00A2248E">
              <w:rPr>
                <w:rFonts w:cs="Calibri"/>
                <w:sz w:val="18"/>
                <w:szCs w:val="18"/>
              </w:rPr>
              <w:t>SCHOTT JAPAN</w:t>
            </w:r>
          </w:p>
        </w:tc>
        <w:tc>
          <w:tcPr>
            <w:tcW w:w="3431" w:type="dxa"/>
          </w:tcPr>
          <w:p w14:paraId="1EABD4C6" w14:textId="77777777" w:rsidR="006E278A" w:rsidRPr="00A2248E" w:rsidRDefault="006E278A" w:rsidP="00C177C8">
            <w:pPr>
              <w:shd w:val="clear" w:color="auto" w:fill="FFFFFF"/>
              <w:ind w:right="113"/>
              <w:rPr>
                <w:rFonts w:cs="Calibri"/>
                <w:sz w:val="18"/>
                <w:szCs w:val="18"/>
              </w:rPr>
            </w:pPr>
          </w:p>
        </w:tc>
      </w:tr>
      <w:tr w:rsidR="006E278A" w:rsidRPr="00A2248E" w14:paraId="09FC6226" w14:textId="77777777" w:rsidTr="00C177C8">
        <w:trPr>
          <w:trHeight w:val="276"/>
        </w:trPr>
        <w:tc>
          <w:tcPr>
            <w:tcW w:w="3119" w:type="dxa"/>
          </w:tcPr>
          <w:p w14:paraId="621C2687" w14:textId="77777777" w:rsidR="006E278A" w:rsidRPr="00A2248E" w:rsidRDefault="006E278A" w:rsidP="00C177C8">
            <w:pPr>
              <w:rPr>
                <w:rFonts w:cs="Calibri"/>
                <w:sz w:val="18"/>
                <w:szCs w:val="18"/>
              </w:rPr>
            </w:pPr>
            <w:r w:rsidRPr="00A2248E">
              <w:rPr>
                <w:rFonts w:cs="Calibri"/>
                <w:sz w:val="18"/>
                <w:szCs w:val="18"/>
              </w:rPr>
              <w:t>SCIPIONE</w:t>
            </w:r>
          </w:p>
        </w:tc>
        <w:tc>
          <w:tcPr>
            <w:tcW w:w="3431" w:type="dxa"/>
          </w:tcPr>
          <w:p w14:paraId="6CFEE74D" w14:textId="77777777" w:rsidR="006E278A" w:rsidRPr="00A2248E" w:rsidRDefault="006E278A" w:rsidP="00C177C8">
            <w:pPr>
              <w:rPr>
                <w:rFonts w:cs="Calibri"/>
                <w:sz w:val="18"/>
                <w:szCs w:val="18"/>
              </w:rPr>
            </w:pPr>
          </w:p>
        </w:tc>
      </w:tr>
      <w:tr w:rsidR="006E278A" w:rsidRPr="00A2248E" w14:paraId="1C4C83DF" w14:textId="77777777" w:rsidTr="00C177C8">
        <w:trPr>
          <w:trHeight w:val="276"/>
        </w:trPr>
        <w:tc>
          <w:tcPr>
            <w:tcW w:w="3119" w:type="dxa"/>
          </w:tcPr>
          <w:p w14:paraId="324DF1F2" w14:textId="77777777" w:rsidR="006E278A" w:rsidRPr="00A2248E" w:rsidRDefault="006E278A" w:rsidP="00C177C8">
            <w:pPr>
              <w:rPr>
                <w:rFonts w:cs="Calibri"/>
                <w:sz w:val="18"/>
                <w:szCs w:val="18"/>
              </w:rPr>
            </w:pPr>
            <w:r w:rsidRPr="00A2248E">
              <w:rPr>
                <w:rFonts w:cs="Calibri"/>
                <w:sz w:val="18"/>
                <w:szCs w:val="18"/>
              </w:rPr>
              <w:t>SENSE PUBLISHERS</w:t>
            </w:r>
          </w:p>
        </w:tc>
        <w:tc>
          <w:tcPr>
            <w:tcW w:w="3431" w:type="dxa"/>
          </w:tcPr>
          <w:p w14:paraId="734795D8" w14:textId="77777777" w:rsidR="006E278A" w:rsidRPr="00A2248E" w:rsidRDefault="006E278A" w:rsidP="00C177C8">
            <w:pPr>
              <w:rPr>
                <w:rFonts w:cs="Calibri"/>
                <w:sz w:val="18"/>
                <w:szCs w:val="18"/>
              </w:rPr>
            </w:pPr>
          </w:p>
        </w:tc>
      </w:tr>
      <w:tr w:rsidR="006E278A" w:rsidRPr="00A2248E" w14:paraId="19260F35" w14:textId="77777777" w:rsidTr="00C177C8">
        <w:tc>
          <w:tcPr>
            <w:tcW w:w="3119" w:type="dxa"/>
          </w:tcPr>
          <w:p w14:paraId="3E6BB3FD" w14:textId="77777777" w:rsidR="006E278A" w:rsidRPr="00A2248E" w:rsidRDefault="006E278A" w:rsidP="00C177C8">
            <w:pPr>
              <w:rPr>
                <w:rFonts w:cs="Calibri"/>
                <w:sz w:val="18"/>
                <w:szCs w:val="18"/>
              </w:rPr>
            </w:pPr>
            <w:r w:rsidRPr="00A2248E">
              <w:rPr>
                <w:rFonts w:cs="Calibri"/>
                <w:sz w:val="18"/>
                <w:szCs w:val="18"/>
              </w:rPr>
              <w:t>SHER MISIC</w:t>
            </w:r>
          </w:p>
        </w:tc>
        <w:tc>
          <w:tcPr>
            <w:tcW w:w="3431" w:type="dxa"/>
          </w:tcPr>
          <w:p w14:paraId="44E4D0AB" w14:textId="77777777" w:rsidR="006E278A" w:rsidRPr="00A2248E" w:rsidRDefault="006E278A" w:rsidP="00C177C8">
            <w:pPr>
              <w:autoSpaceDE w:val="0"/>
              <w:autoSpaceDN w:val="0"/>
              <w:adjustRightInd w:val="0"/>
              <w:rPr>
                <w:rFonts w:cs="Calibri"/>
                <w:sz w:val="18"/>
                <w:szCs w:val="18"/>
              </w:rPr>
            </w:pPr>
          </w:p>
        </w:tc>
      </w:tr>
      <w:tr w:rsidR="006E278A" w:rsidRPr="00A2248E" w14:paraId="30538B9A" w14:textId="77777777" w:rsidTr="00C177C8">
        <w:trPr>
          <w:trHeight w:val="276"/>
        </w:trPr>
        <w:tc>
          <w:tcPr>
            <w:tcW w:w="3119" w:type="dxa"/>
          </w:tcPr>
          <w:p w14:paraId="64222AFC"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SIGLO XXI EDITORES</w:t>
            </w:r>
          </w:p>
        </w:tc>
        <w:tc>
          <w:tcPr>
            <w:tcW w:w="3431" w:type="dxa"/>
          </w:tcPr>
          <w:p w14:paraId="0DD7F15F" w14:textId="77777777" w:rsidR="006E278A" w:rsidRPr="00A2248E" w:rsidRDefault="006E278A" w:rsidP="00C177C8">
            <w:pPr>
              <w:autoSpaceDE w:val="0"/>
              <w:autoSpaceDN w:val="0"/>
              <w:adjustRightInd w:val="0"/>
              <w:rPr>
                <w:rFonts w:cs="Calibri"/>
                <w:sz w:val="18"/>
                <w:szCs w:val="18"/>
              </w:rPr>
            </w:pPr>
          </w:p>
        </w:tc>
      </w:tr>
      <w:tr w:rsidR="006E278A" w:rsidRPr="00A2248E" w14:paraId="651C6C14" w14:textId="77777777" w:rsidTr="00C177C8">
        <w:trPr>
          <w:trHeight w:val="276"/>
        </w:trPr>
        <w:tc>
          <w:tcPr>
            <w:tcW w:w="3119" w:type="dxa"/>
          </w:tcPr>
          <w:p w14:paraId="101F4E5E" w14:textId="77777777" w:rsidR="006E278A" w:rsidRPr="00A2248E" w:rsidRDefault="006E278A" w:rsidP="00C177C8">
            <w:pPr>
              <w:rPr>
                <w:rFonts w:cs="Calibri"/>
                <w:sz w:val="18"/>
                <w:szCs w:val="18"/>
              </w:rPr>
            </w:pPr>
            <w:r w:rsidRPr="00A2248E">
              <w:rPr>
                <w:rFonts w:cs="Calibri"/>
                <w:sz w:val="18"/>
                <w:szCs w:val="18"/>
              </w:rPr>
              <w:t>SOCIETY PF PETROLEUM</w:t>
            </w:r>
          </w:p>
        </w:tc>
        <w:tc>
          <w:tcPr>
            <w:tcW w:w="3431" w:type="dxa"/>
          </w:tcPr>
          <w:p w14:paraId="1C0E2133" w14:textId="77777777" w:rsidR="006E278A" w:rsidRPr="00A2248E" w:rsidRDefault="006E278A" w:rsidP="00C177C8">
            <w:pPr>
              <w:rPr>
                <w:rFonts w:cs="Calibri"/>
                <w:sz w:val="18"/>
                <w:szCs w:val="18"/>
              </w:rPr>
            </w:pPr>
          </w:p>
        </w:tc>
      </w:tr>
      <w:tr w:rsidR="006E278A" w:rsidRPr="00A2248E" w14:paraId="05C72B13" w14:textId="77777777" w:rsidTr="00C177C8">
        <w:tc>
          <w:tcPr>
            <w:tcW w:w="3119" w:type="dxa"/>
          </w:tcPr>
          <w:p w14:paraId="0E6B313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SPRINGER</w:t>
            </w:r>
          </w:p>
        </w:tc>
        <w:tc>
          <w:tcPr>
            <w:tcW w:w="3431" w:type="dxa"/>
          </w:tcPr>
          <w:p w14:paraId="414B6DFC" w14:textId="77777777" w:rsidR="006E278A" w:rsidRPr="00A2248E" w:rsidRDefault="006E278A" w:rsidP="00C177C8">
            <w:pPr>
              <w:rPr>
                <w:rFonts w:cs="Calibri"/>
                <w:b/>
                <w:sz w:val="18"/>
                <w:szCs w:val="18"/>
              </w:rPr>
            </w:pPr>
          </w:p>
        </w:tc>
      </w:tr>
      <w:tr w:rsidR="006E278A" w:rsidRPr="00A2248E" w14:paraId="1B2454EB" w14:textId="77777777" w:rsidTr="00C177C8">
        <w:tc>
          <w:tcPr>
            <w:tcW w:w="3119" w:type="dxa"/>
          </w:tcPr>
          <w:p w14:paraId="44CC392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 xml:space="preserve">STANFORD UNIVERSITY </w:t>
            </w:r>
          </w:p>
        </w:tc>
        <w:tc>
          <w:tcPr>
            <w:tcW w:w="3431" w:type="dxa"/>
          </w:tcPr>
          <w:p w14:paraId="69B9E21D" w14:textId="77777777" w:rsidR="006E278A" w:rsidRPr="00A2248E" w:rsidRDefault="006E278A" w:rsidP="00C177C8">
            <w:pPr>
              <w:rPr>
                <w:rFonts w:cs="Calibri"/>
                <w:sz w:val="18"/>
                <w:szCs w:val="18"/>
              </w:rPr>
            </w:pPr>
          </w:p>
        </w:tc>
      </w:tr>
      <w:tr w:rsidR="006E278A" w:rsidRPr="00A2248E" w14:paraId="24A97098" w14:textId="77777777" w:rsidTr="00C177C8">
        <w:tc>
          <w:tcPr>
            <w:tcW w:w="3119" w:type="dxa"/>
          </w:tcPr>
          <w:p w14:paraId="5BDA81CD" w14:textId="77777777" w:rsidR="006E278A" w:rsidRPr="00A2248E" w:rsidRDefault="006E278A" w:rsidP="00C177C8">
            <w:pPr>
              <w:rPr>
                <w:rFonts w:cs="Calibri"/>
                <w:sz w:val="18"/>
                <w:szCs w:val="18"/>
              </w:rPr>
            </w:pPr>
            <w:r w:rsidRPr="00A2248E">
              <w:rPr>
                <w:rFonts w:cs="Calibri"/>
                <w:sz w:val="18"/>
                <w:szCs w:val="18"/>
              </w:rPr>
              <w:t>STEINKOPFF</w:t>
            </w:r>
          </w:p>
        </w:tc>
        <w:tc>
          <w:tcPr>
            <w:tcW w:w="3431" w:type="dxa"/>
          </w:tcPr>
          <w:p w14:paraId="68B28BC8" w14:textId="77777777" w:rsidR="006E278A" w:rsidRPr="00A2248E" w:rsidRDefault="006E278A" w:rsidP="00C177C8">
            <w:pPr>
              <w:rPr>
                <w:rFonts w:cs="Calibri"/>
                <w:sz w:val="18"/>
                <w:szCs w:val="18"/>
              </w:rPr>
            </w:pPr>
          </w:p>
        </w:tc>
      </w:tr>
      <w:tr w:rsidR="006E278A" w:rsidRPr="00A2248E" w14:paraId="4D8A0F3A" w14:textId="77777777" w:rsidTr="00C177C8">
        <w:trPr>
          <w:trHeight w:val="276"/>
        </w:trPr>
        <w:tc>
          <w:tcPr>
            <w:tcW w:w="3119" w:type="dxa"/>
          </w:tcPr>
          <w:p w14:paraId="13513124" w14:textId="77777777" w:rsidR="006E278A" w:rsidRPr="00A2248E" w:rsidRDefault="006E278A" w:rsidP="00C177C8">
            <w:pPr>
              <w:rPr>
                <w:rFonts w:cs="Calibri"/>
                <w:sz w:val="18"/>
                <w:szCs w:val="18"/>
              </w:rPr>
            </w:pPr>
            <w:r w:rsidRPr="00A2248E">
              <w:rPr>
                <w:rFonts w:cs="Calibri"/>
                <w:sz w:val="18"/>
                <w:szCs w:val="18"/>
              </w:rPr>
              <w:t>TASCHEN</w:t>
            </w:r>
          </w:p>
        </w:tc>
        <w:tc>
          <w:tcPr>
            <w:tcW w:w="3431" w:type="dxa"/>
          </w:tcPr>
          <w:p w14:paraId="2CD6F537" w14:textId="77777777" w:rsidR="006E278A" w:rsidRPr="00A2248E" w:rsidRDefault="006E278A" w:rsidP="00C177C8">
            <w:pPr>
              <w:autoSpaceDE w:val="0"/>
              <w:autoSpaceDN w:val="0"/>
              <w:adjustRightInd w:val="0"/>
              <w:rPr>
                <w:rFonts w:cs="Calibri"/>
                <w:sz w:val="18"/>
                <w:szCs w:val="18"/>
              </w:rPr>
            </w:pPr>
          </w:p>
        </w:tc>
      </w:tr>
      <w:tr w:rsidR="006E278A" w:rsidRPr="00A2248E" w14:paraId="6431ADBF" w14:textId="77777777" w:rsidTr="00C177C8">
        <w:trPr>
          <w:trHeight w:val="276"/>
        </w:trPr>
        <w:tc>
          <w:tcPr>
            <w:tcW w:w="3119" w:type="dxa"/>
          </w:tcPr>
          <w:p w14:paraId="44771284" w14:textId="77777777" w:rsidR="006E278A" w:rsidRPr="00A2248E" w:rsidRDefault="00E11B58" w:rsidP="00C177C8">
            <w:pPr>
              <w:shd w:val="clear" w:color="auto" w:fill="FFFFFF"/>
              <w:ind w:right="113"/>
              <w:rPr>
                <w:rFonts w:cs="Calibri"/>
                <w:sz w:val="18"/>
                <w:szCs w:val="18"/>
              </w:rPr>
            </w:pPr>
            <w:hyperlink r:id="rId22" w:history="1">
              <w:r w:rsidR="006E278A" w:rsidRPr="00A2248E">
                <w:rPr>
                  <w:rFonts w:cs="Calibri"/>
                  <w:sz w:val="18"/>
                  <w:szCs w:val="18"/>
                </w:rPr>
                <w:t xml:space="preserve">TAYLOR AND FRANCIS </w:t>
              </w:r>
            </w:hyperlink>
          </w:p>
        </w:tc>
        <w:tc>
          <w:tcPr>
            <w:tcW w:w="3431" w:type="dxa"/>
          </w:tcPr>
          <w:p w14:paraId="270E21C1" w14:textId="77777777" w:rsidR="006E278A" w:rsidRPr="00A2248E" w:rsidRDefault="006E278A" w:rsidP="00C177C8">
            <w:pPr>
              <w:rPr>
                <w:rFonts w:cs="Calibri"/>
                <w:sz w:val="18"/>
                <w:szCs w:val="18"/>
              </w:rPr>
            </w:pPr>
          </w:p>
        </w:tc>
      </w:tr>
      <w:tr w:rsidR="006E278A" w:rsidRPr="00A2248E" w14:paraId="253400FC" w14:textId="77777777" w:rsidTr="00C177C8">
        <w:tc>
          <w:tcPr>
            <w:tcW w:w="3119" w:type="dxa"/>
          </w:tcPr>
          <w:p w14:paraId="60E360E9" w14:textId="77777777" w:rsidR="006E278A" w:rsidRPr="00A2248E" w:rsidRDefault="006E278A" w:rsidP="00C177C8">
            <w:pPr>
              <w:rPr>
                <w:rFonts w:cs="Calibri"/>
                <w:sz w:val="18"/>
                <w:szCs w:val="18"/>
              </w:rPr>
            </w:pPr>
            <w:r w:rsidRPr="00A2248E">
              <w:rPr>
                <w:rFonts w:cs="Calibri"/>
                <w:sz w:val="18"/>
                <w:szCs w:val="18"/>
              </w:rPr>
              <w:t>TECHNICAL BOOKS</w:t>
            </w:r>
          </w:p>
        </w:tc>
        <w:tc>
          <w:tcPr>
            <w:tcW w:w="3431" w:type="dxa"/>
          </w:tcPr>
          <w:p w14:paraId="0E09B366" w14:textId="77777777" w:rsidR="006E278A" w:rsidRPr="00A2248E" w:rsidRDefault="006E278A" w:rsidP="00C177C8">
            <w:pPr>
              <w:rPr>
                <w:rFonts w:cs="Calibri"/>
                <w:sz w:val="18"/>
                <w:szCs w:val="18"/>
              </w:rPr>
            </w:pPr>
          </w:p>
        </w:tc>
      </w:tr>
      <w:tr w:rsidR="006E278A" w:rsidRPr="00A2248E" w14:paraId="0BE8E65E" w14:textId="77777777" w:rsidTr="00C177C8">
        <w:trPr>
          <w:trHeight w:val="227"/>
        </w:trPr>
        <w:tc>
          <w:tcPr>
            <w:tcW w:w="3119" w:type="dxa"/>
          </w:tcPr>
          <w:p w14:paraId="57168E79" w14:textId="77777777" w:rsidR="006E278A" w:rsidRPr="00A2248E" w:rsidRDefault="006E278A" w:rsidP="00C177C8">
            <w:pPr>
              <w:rPr>
                <w:rFonts w:cs="Calibri"/>
                <w:sz w:val="18"/>
                <w:szCs w:val="18"/>
              </w:rPr>
            </w:pPr>
            <w:r w:rsidRPr="00A2248E">
              <w:rPr>
                <w:rFonts w:cs="Calibri"/>
                <w:sz w:val="18"/>
                <w:szCs w:val="18"/>
              </w:rPr>
              <w:t>TECNOS EDITORIAL</w:t>
            </w:r>
          </w:p>
        </w:tc>
        <w:tc>
          <w:tcPr>
            <w:tcW w:w="3431" w:type="dxa"/>
          </w:tcPr>
          <w:p w14:paraId="1764AA60" w14:textId="77777777" w:rsidR="006E278A" w:rsidRPr="00A2248E" w:rsidRDefault="006E278A" w:rsidP="00C177C8">
            <w:pPr>
              <w:rPr>
                <w:rFonts w:cs="Calibri"/>
                <w:sz w:val="18"/>
                <w:szCs w:val="18"/>
              </w:rPr>
            </w:pPr>
          </w:p>
        </w:tc>
      </w:tr>
      <w:tr w:rsidR="006E278A" w:rsidRPr="00A2248E" w14:paraId="6DAC5B46" w14:textId="77777777" w:rsidTr="00C177C8">
        <w:tc>
          <w:tcPr>
            <w:tcW w:w="3119" w:type="dxa"/>
          </w:tcPr>
          <w:p w14:paraId="00DA4E30"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THAMES &amp; HUDSON</w:t>
            </w:r>
          </w:p>
        </w:tc>
        <w:tc>
          <w:tcPr>
            <w:tcW w:w="3431" w:type="dxa"/>
          </w:tcPr>
          <w:p w14:paraId="51F63717" w14:textId="77777777" w:rsidR="006E278A" w:rsidRPr="00A2248E" w:rsidRDefault="006E278A" w:rsidP="00C177C8">
            <w:pPr>
              <w:rPr>
                <w:rFonts w:cs="Calibri"/>
                <w:sz w:val="18"/>
                <w:szCs w:val="18"/>
              </w:rPr>
            </w:pPr>
          </w:p>
        </w:tc>
      </w:tr>
      <w:tr w:rsidR="006E278A" w:rsidRPr="00A2248E" w14:paraId="745BCF0F" w14:textId="77777777" w:rsidTr="00C177C8">
        <w:trPr>
          <w:trHeight w:val="276"/>
        </w:trPr>
        <w:tc>
          <w:tcPr>
            <w:tcW w:w="3119" w:type="dxa"/>
          </w:tcPr>
          <w:p w14:paraId="083683A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THE BLACK SWAN</w:t>
            </w:r>
          </w:p>
        </w:tc>
        <w:tc>
          <w:tcPr>
            <w:tcW w:w="3431" w:type="dxa"/>
          </w:tcPr>
          <w:p w14:paraId="2E65041E" w14:textId="77777777" w:rsidR="006E278A" w:rsidRPr="00A2248E" w:rsidRDefault="006E278A" w:rsidP="00C177C8">
            <w:pPr>
              <w:rPr>
                <w:rFonts w:cs="Calibri"/>
                <w:sz w:val="18"/>
                <w:szCs w:val="18"/>
              </w:rPr>
            </w:pPr>
          </w:p>
        </w:tc>
      </w:tr>
      <w:tr w:rsidR="006E278A" w:rsidRPr="00A2248E" w14:paraId="55F37973" w14:textId="77777777" w:rsidTr="00C177C8">
        <w:trPr>
          <w:trHeight w:val="20"/>
        </w:trPr>
        <w:tc>
          <w:tcPr>
            <w:tcW w:w="3119" w:type="dxa"/>
          </w:tcPr>
          <w:p w14:paraId="01235C54" w14:textId="77777777" w:rsidR="006E278A" w:rsidRPr="00A2248E" w:rsidRDefault="006E278A" w:rsidP="00C177C8">
            <w:pPr>
              <w:rPr>
                <w:rFonts w:cs="Calibri"/>
                <w:sz w:val="18"/>
                <w:szCs w:val="18"/>
              </w:rPr>
            </w:pPr>
            <w:r w:rsidRPr="00A2248E">
              <w:rPr>
                <w:rFonts w:cs="Calibri"/>
                <w:sz w:val="18"/>
                <w:szCs w:val="18"/>
              </w:rPr>
              <w:t xml:space="preserve">THE SCARECROW </w:t>
            </w:r>
          </w:p>
        </w:tc>
        <w:tc>
          <w:tcPr>
            <w:tcW w:w="3431" w:type="dxa"/>
          </w:tcPr>
          <w:p w14:paraId="4499A8F4" w14:textId="77777777" w:rsidR="006E278A" w:rsidRPr="00A2248E" w:rsidRDefault="006E278A" w:rsidP="00C177C8">
            <w:pPr>
              <w:rPr>
                <w:rFonts w:cs="Calibri"/>
                <w:sz w:val="18"/>
                <w:szCs w:val="18"/>
              </w:rPr>
            </w:pPr>
          </w:p>
        </w:tc>
      </w:tr>
    </w:tbl>
    <w:p w14:paraId="788709CA" w14:textId="77777777" w:rsidR="006E278A" w:rsidRDefault="006E278A" w:rsidP="006E278A">
      <w:pPr>
        <w:jc w:val="center"/>
        <w:rPr>
          <w:rFonts w:cs="Calibri"/>
          <w:b/>
          <w:sz w:val="20"/>
          <w:szCs w:val="20"/>
        </w:rPr>
      </w:pPr>
    </w:p>
    <w:p w14:paraId="6F8F827E" w14:textId="77777777" w:rsidR="006E278A" w:rsidRDefault="006E278A" w:rsidP="006E278A">
      <w:pPr>
        <w:jc w:val="center"/>
        <w:rPr>
          <w:rFonts w:cs="Calibri"/>
          <w:b/>
          <w:sz w:val="18"/>
          <w:szCs w:val="18"/>
        </w:rPr>
      </w:pPr>
    </w:p>
    <w:p w14:paraId="6F8DFC34" w14:textId="77777777" w:rsidR="006E278A" w:rsidRDefault="006E278A" w:rsidP="006E278A">
      <w:pPr>
        <w:jc w:val="center"/>
        <w:rPr>
          <w:rFonts w:cs="Calibri"/>
          <w:b/>
          <w:sz w:val="18"/>
          <w:szCs w:val="18"/>
        </w:rPr>
      </w:pPr>
      <w:r w:rsidRPr="00A2248E">
        <w:rPr>
          <w:rFonts w:cs="Calibri"/>
          <w:b/>
          <w:sz w:val="18"/>
          <w:szCs w:val="18"/>
        </w:rPr>
        <w:t xml:space="preserve">EDITORAS LIVROS IMPRESSOS E ELETRÔNICOS ESTRANGEIROS – </w:t>
      </w:r>
      <w:r>
        <w:rPr>
          <w:rFonts w:cs="Calibri"/>
          <w:b/>
          <w:sz w:val="18"/>
          <w:szCs w:val="18"/>
        </w:rPr>
        <w:t>ITENS</w:t>
      </w:r>
      <w:r w:rsidRPr="00A2248E">
        <w:rPr>
          <w:rFonts w:cs="Calibri"/>
          <w:b/>
          <w:sz w:val="18"/>
          <w:szCs w:val="18"/>
        </w:rPr>
        <w:t xml:space="preserve"> 23 AO 42</w:t>
      </w:r>
    </w:p>
    <w:tbl>
      <w:tblPr>
        <w:tblStyle w:val="Tabelacomgrade"/>
        <w:tblW w:w="9356" w:type="dxa"/>
        <w:tblInd w:w="108" w:type="dxa"/>
        <w:tblLayout w:type="fixed"/>
        <w:tblLook w:val="04A0" w:firstRow="1" w:lastRow="0" w:firstColumn="1" w:lastColumn="0" w:noHBand="0" w:noVBand="1"/>
      </w:tblPr>
      <w:tblGrid>
        <w:gridCol w:w="3119"/>
        <w:gridCol w:w="3118"/>
        <w:gridCol w:w="3119"/>
      </w:tblGrid>
      <w:tr w:rsidR="006E278A" w:rsidRPr="00A2248E" w14:paraId="4408C197" w14:textId="77777777" w:rsidTr="00C177C8">
        <w:trPr>
          <w:trHeight w:val="227"/>
        </w:trPr>
        <w:tc>
          <w:tcPr>
            <w:tcW w:w="3119" w:type="dxa"/>
          </w:tcPr>
          <w:p w14:paraId="35114E67" w14:textId="77777777" w:rsidR="006E278A" w:rsidRPr="00A2248E" w:rsidRDefault="006E278A" w:rsidP="00C177C8">
            <w:pPr>
              <w:rPr>
                <w:rFonts w:cs="Calibri"/>
                <w:sz w:val="18"/>
                <w:szCs w:val="18"/>
              </w:rPr>
            </w:pPr>
            <w:r w:rsidRPr="00A2248E">
              <w:rPr>
                <w:rFonts w:cs="Calibri"/>
                <w:sz w:val="18"/>
                <w:szCs w:val="18"/>
              </w:rPr>
              <w:t>A &amp; C BLACK</w:t>
            </w:r>
          </w:p>
        </w:tc>
        <w:tc>
          <w:tcPr>
            <w:tcW w:w="3118" w:type="dxa"/>
          </w:tcPr>
          <w:p w14:paraId="73F99477" w14:textId="77777777" w:rsidR="006E278A" w:rsidRPr="00A2248E" w:rsidRDefault="006E278A" w:rsidP="00C177C8">
            <w:pPr>
              <w:rPr>
                <w:rFonts w:cs="Calibri"/>
                <w:sz w:val="18"/>
                <w:szCs w:val="18"/>
              </w:rPr>
            </w:pPr>
            <w:r w:rsidRPr="00A2248E">
              <w:rPr>
                <w:rFonts w:cs="Calibri"/>
                <w:sz w:val="18"/>
                <w:szCs w:val="18"/>
              </w:rPr>
              <w:t>BERKLEE PRESS</w:t>
            </w:r>
          </w:p>
        </w:tc>
        <w:tc>
          <w:tcPr>
            <w:tcW w:w="3119" w:type="dxa"/>
          </w:tcPr>
          <w:p w14:paraId="48C18B45" w14:textId="77777777" w:rsidR="006E278A" w:rsidRPr="00A2248E" w:rsidRDefault="006E278A" w:rsidP="00C177C8">
            <w:pPr>
              <w:rPr>
                <w:rFonts w:cs="Calibri"/>
                <w:sz w:val="18"/>
                <w:szCs w:val="18"/>
              </w:rPr>
            </w:pPr>
            <w:r w:rsidRPr="00A2248E">
              <w:rPr>
                <w:rFonts w:cs="Calibri"/>
                <w:sz w:val="18"/>
                <w:szCs w:val="18"/>
              </w:rPr>
              <w:t>DACAPO PRESS</w:t>
            </w:r>
          </w:p>
        </w:tc>
      </w:tr>
      <w:tr w:rsidR="006E278A" w:rsidRPr="00A2248E" w14:paraId="7778CE2F" w14:textId="77777777" w:rsidTr="00C177C8">
        <w:trPr>
          <w:trHeight w:val="300"/>
        </w:trPr>
        <w:tc>
          <w:tcPr>
            <w:tcW w:w="3119" w:type="dxa"/>
            <w:noWrap/>
            <w:hideMark/>
          </w:tcPr>
          <w:p w14:paraId="1EF78A6F" w14:textId="77777777" w:rsidR="006E278A" w:rsidRPr="00A2248E" w:rsidRDefault="006E278A" w:rsidP="00C177C8">
            <w:pPr>
              <w:rPr>
                <w:rFonts w:cs="Calibri"/>
                <w:sz w:val="18"/>
                <w:szCs w:val="18"/>
              </w:rPr>
            </w:pPr>
            <w:r w:rsidRPr="00A2248E">
              <w:rPr>
                <w:rFonts w:cs="Calibri"/>
                <w:sz w:val="18"/>
                <w:szCs w:val="18"/>
              </w:rPr>
              <w:t>A &amp; C Black</w:t>
            </w:r>
          </w:p>
        </w:tc>
        <w:tc>
          <w:tcPr>
            <w:tcW w:w="3118" w:type="dxa"/>
          </w:tcPr>
          <w:p w14:paraId="1986903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BERRETT-KOEHLER PUBL INC</w:t>
            </w:r>
          </w:p>
        </w:tc>
        <w:tc>
          <w:tcPr>
            <w:tcW w:w="3119" w:type="dxa"/>
          </w:tcPr>
          <w:p w14:paraId="5A57DAFC" w14:textId="77777777" w:rsidR="006E278A" w:rsidRPr="00A2248E" w:rsidRDefault="006E278A" w:rsidP="00C177C8">
            <w:pPr>
              <w:rPr>
                <w:rFonts w:cs="Calibri"/>
                <w:sz w:val="18"/>
                <w:szCs w:val="18"/>
              </w:rPr>
            </w:pPr>
            <w:r w:rsidRPr="00A2248E">
              <w:rPr>
                <w:rFonts w:cs="Calibri"/>
                <w:sz w:val="18"/>
                <w:szCs w:val="18"/>
              </w:rPr>
              <w:t>DAVID &amp; CHARLES</w:t>
            </w:r>
          </w:p>
        </w:tc>
      </w:tr>
      <w:tr w:rsidR="006E278A" w:rsidRPr="00A2248E" w14:paraId="1DC8B146" w14:textId="77777777" w:rsidTr="00C177C8">
        <w:trPr>
          <w:trHeight w:val="227"/>
        </w:trPr>
        <w:tc>
          <w:tcPr>
            <w:tcW w:w="3119" w:type="dxa"/>
          </w:tcPr>
          <w:p w14:paraId="708ADCB4" w14:textId="77777777" w:rsidR="006E278A" w:rsidRPr="00A2248E" w:rsidRDefault="006E278A" w:rsidP="00C177C8">
            <w:pPr>
              <w:rPr>
                <w:rFonts w:cs="Calibri"/>
                <w:sz w:val="18"/>
                <w:szCs w:val="18"/>
              </w:rPr>
            </w:pPr>
            <w:r w:rsidRPr="00A2248E">
              <w:rPr>
                <w:rFonts w:cs="Calibri"/>
                <w:sz w:val="18"/>
                <w:szCs w:val="18"/>
              </w:rPr>
              <w:t>A MOSBY TITLE</w:t>
            </w:r>
          </w:p>
        </w:tc>
        <w:tc>
          <w:tcPr>
            <w:tcW w:w="3118" w:type="dxa"/>
          </w:tcPr>
          <w:p w14:paraId="1A41DA82" w14:textId="77777777" w:rsidR="006E278A" w:rsidRPr="00A2248E" w:rsidRDefault="006E278A" w:rsidP="00C177C8">
            <w:pPr>
              <w:rPr>
                <w:rFonts w:cs="Calibri"/>
                <w:sz w:val="18"/>
                <w:szCs w:val="18"/>
              </w:rPr>
            </w:pPr>
            <w:r w:rsidRPr="00A2248E">
              <w:rPr>
                <w:rFonts w:cs="Calibri"/>
                <w:sz w:val="18"/>
                <w:szCs w:val="18"/>
              </w:rPr>
              <w:t>BERTELSMANN</w:t>
            </w:r>
          </w:p>
        </w:tc>
        <w:tc>
          <w:tcPr>
            <w:tcW w:w="3119" w:type="dxa"/>
          </w:tcPr>
          <w:p w14:paraId="6B685D1A" w14:textId="77777777" w:rsidR="006E278A" w:rsidRPr="00A2248E" w:rsidRDefault="006E278A" w:rsidP="00C177C8">
            <w:pPr>
              <w:rPr>
                <w:rFonts w:cs="Calibri"/>
                <w:sz w:val="18"/>
                <w:szCs w:val="18"/>
              </w:rPr>
            </w:pPr>
            <w:r w:rsidRPr="00A2248E">
              <w:rPr>
                <w:rFonts w:cs="Calibri"/>
                <w:sz w:val="18"/>
                <w:szCs w:val="18"/>
              </w:rPr>
              <w:t>DALLOZ</w:t>
            </w:r>
          </w:p>
        </w:tc>
      </w:tr>
      <w:tr w:rsidR="006E278A" w:rsidRPr="00A2248E" w14:paraId="55C5C08B" w14:textId="77777777" w:rsidTr="00C177C8">
        <w:trPr>
          <w:trHeight w:val="227"/>
        </w:trPr>
        <w:tc>
          <w:tcPr>
            <w:tcW w:w="3119" w:type="dxa"/>
          </w:tcPr>
          <w:p w14:paraId="3745839A" w14:textId="77777777" w:rsidR="006E278A" w:rsidRPr="00A2248E" w:rsidRDefault="006E278A" w:rsidP="00C177C8">
            <w:pPr>
              <w:rPr>
                <w:rFonts w:cs="Calibri"/>
                <w:sz w:val="18"/>
                <w:szCs w:val="18"/>
              </w:rPr>
            </w:pPr>
            <w:r w:rsidRPr="00A2248E">
              <w:rPr>
                <w:rFonts w:cs="Calibri"/>
                <w:sz w:val="18"/>
                <w:szCs w:val="18"/>
              </w:rPr>
              <w:t>A SAUNDERS TITLE</w:t>
            </w:r>
          </w:p>
        </w:tc>
        <w:tc>
          <w:tcPr>
            <w:tcW w:w="3118" w:type="dxa"/>
          </w:tcPr>
          <w:p w14:paraId="00D6752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BIS PUBLISHERS</w:t>
            </w:r>
          </w:p>
        </w:tc>
        <w:tc>
          <w:tcPr>
            <w:tcW w:w="3119" w:type="dxa"/>
          </w:tcPr>
          <w:p w14:paraId="3E581FB9" w14:textId="77777777" w:rsidR="006E278A" w:rsidRPr="00A2248E" w:rsidRDefault="006E278A" w:rsidP="00C177C8">
            <w:pPr>
              <w:rPr>
                <w:rFonts w:cs="Calibri"/>
                <w:sz w:val="18"/>
                <w:szCs w:val="18"/>
              </w:rPr>
            </w:pPr>
            <w:proofErr w:type="spellStart"/>
            <w:r w:rsidRPr="00A2248E">
              <w:rPr>
                <w:rFonts w:cs="Calibri"/>
                <w:sz w:val="18"/>
                <w:szCs w:val="18"/>
              </w:rPr>
              <w:t>Dartmouth</w:t>
            </w:r>
            <w:proofErr w:type="spellEnd"/>
            <w:r w:rsidRPr="00A2248E">
              <w:rPr>
                <w:rFonts w:cs="Calibri"/>
                <w:sz w:val="18"/>
                <w:szCs w:val="18"/>
              </w:rPr>
              <w:t xml:space="preserve"> </w:t>
            </w:r>
            <w:proofErr w:type="spellStart"/>
            <w:r w:rsidRPr="00A2248E">
              <w:rPr>
                <w:rFonts w:cs="Calibri"/>
                <w:sz w:val="18"/>
                <w:szCs w:val="18"/>
              </w:rPr>
              <w:t>College</w:t>
            </w:r>
            <w:proofErr w:type="spellEnd"/>
            <w:r w:rsidRPr="00A2248E">
              <w:rPr>
                <w:rFonts w:cs="Calibri"/>
                <w:sz w:val="18"/>
                <w:szCs w:val="18"/>
              </w:rPr>
              <w:t xml:space="preserve"> Press</w:t>
            </w:r>
          </w:p>
        </w:tc>
      </w:tr>
      <w:tr w:rsidR="006E278A" w:rsidRPr="00A2248E" w14:paraId="31C15E9E" w14:textId="77777777" w:rsidTr="00C177C8">
        <w:trPr>
          <w:trHeight w:val="300"/>
        </w:trPr>
        <w:tc>
          <w:tcPr>
            <w:tcW w:w="3119" w:type="dxa"/>
            <w:noWrap/>
            <w:hideMark/>
          </w:tcPr>
          <w:p w14:paraId="1E786C9D" w14:textId="77777777" w:rsidR="006E278A" w:rsidRPr="00DB3A98" w:rsidRDefault="006E278A" w:rsidP="00C177C8">
            <w:pPr>
              <w:rPr>
                <w:rFonts w:cs="Calibri"/>
                <w:sz w:val="18"/>
                <w:szCs w:val="18"/>
                <w:lang w:val="en-US"/>
              </w:rPr>
            </w:pPr>
            <w:r w:rsidRPr="00DB3A98">
              <w:rPr>
                <w:rFonts w:cs="Calibri"/>
                <w:sz w:val="18"/>
                <w:szCs w:val="18"/>
                <w:lang w:val="en-US"/>
              </w:rPr>
              <w:t>A&amp;C Black Academic and Professional</w:t>
            </w:r>
          </w:p>
        </w:tc>
        <w:tc>
          <w:tcPr>
            <w:tcW w:w="3118" w:type="dxa"/>
          </w:tcPr>
          <w:p w14:paraId="0CEB8DE4" w14:textId="77777777" w:rsidR="006E278A" w:rsidRPr="00A2248E" w:rsidRDefault="006E278A" w:rsidP="00C177C8">
            <w:pPr>
              <w:rPr>
                <w:rFonts w:cs="Calibri"/>
                <w:sz w:val="18"/>
                <w:szCs w:val="18"/>
              </w:rPr>
            </w:pPr>
            <w:r w:rsidRPr="00A2248E">
              <w:rPr>
                <w:rFonts w:cs="Calibri"/>
                <w:sz w:val="18"/>
                <w:szCs w:val="18"/>
                <w:lang w:val="en-US"/>
              </w:rPr>
              <w:t>BLACKWELL PUBLISHING</w:t>
            </w:r>
          </w:p>
        </w:tc>
        <w:tc>
          <w:tcPr>
            <w:tcW w:w="3119" w:type="dxa"/>
          </w:tcPr>
          <w:p w14:paraId="43AF28EA" w14:textId="77777777" w:rsidR="006E278A" w:rsidRPr="00A2248E" w:rsidRDefault="006E278A" w:rsidP="00C177C8">
            <w:pPr>
              <w:rPr>
                <w:rFonts w:cs="Calibri"/>
                <w:sz w:val="18"/>
                <w:szCs w:val="18"/>
              </w:rPr>
            </w:pPr>
            <w:r w:rsidRPr="00A2248E">
              <w:rPr>
                <w:rFonts w:cs="Calibri"/>
                <w:sz w:val="18"/>
                <w:szCs w:val="18"/>
              </w:rPr>
              <w:t xml:space="preserve">De Gruyter </w:t>
            </w:r>
            <w:proofErr w:type="spellStart"/>
            <w:r w:rsidRPr="00A2248E">
              <w:rPr>
                <w:rFonts w:cs="Calibri"/>
                <w:sz w:val="18"/>
                <w:szCs w:val="18"/>
              </w:rPr>
              <w:t>Mouton</w:t>
            </w:r>
            <w:proofErr w:type="spellEnd"/>
            <w:r w:rsidRPr="00A2248E">
              <w:rPr>
                <w:rFonts w:cs="Calibri"/>
                <w:sz w:val="18"/>
                <w:szCs w:val="18"/>
              </w:rPr>
              <w:t xml:space="preserve"> USA</w:t>
            </w:r>
          </w:p>
        </w:tc>
      </w:tr>
      <w:tr w:rsidR="006E278A" w:rsidRPr="00A2248E" w14:paraId="36753B3B" w14:textId="77777777" w:rsidTr="00C177C8">
        <w:trPr>
          <w:trHeight w:val="300"/>
        </w:trPr>
        <w:tc>
          <w:tcPr>
            <w:tcW w:w="3119" w:type="dxa"/>
            <w:noWrap/>
            <w:hideMark/>
          </w:tcPr>
          <w:p w14:paraId="6257A36C" w14:textId="77777777" w:rsidR="006E278A" w:rsidRPr="00A2248E" w:rsidRDefault="006E278A" w:rsidP="00C177C8">
            <w:pPr>
              <w:rPr>
                <w:rFonts w:cs="Calibri"/>
                <w:sz w:val="18"/>
                <w:szCs w:val="18"/>
              </w:rPr>
            </w:pPr>
            <w:proofErr w:type="spellStart"/>
            <w:r w:rsidRPr="00A2248E">
              <w:rPr>
                <w:rFonts w:cs="Calibri"/>
                <w:sz w:val="18"/>
                <w:szCs w:val="18"/>
              </w:rPr>
              <w:t>Aarhus</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57253FC6" w14:textId="77777777" w:rsidR="006E278A" w:rsidRPr="00A2248E" w:rsidRDefault="006E278A" w:rsidP="00C177C8">
            <w:pPr>
              <w:rPr>
                <w:rFonts w:cs="Calibri"/>
                <w:sz w:val="18"/>
                <w:szCs w:val="18"/>
              </w:rPr>
            </w:pPr>
            <w:r w:rsidRPr="00A2248E">
              <w:rPr>
                <w:rFonts w:cs="Calibri"/>
                <w:sz w:val="18"/>
                <w:szCs w:val="18"/>
              </w:rPr>
              <w:t>BLANVALET</w:t>
            </w:r>
          </w:p>
        </w:tc>
        <w:tc>
          <w:tcPr>
            <w:tcW w:w="3119" w:type="dxa"/>
          </w:tcPr>
          <w:p w14:paraId="4B0C6B17" w14:textId="77777777" w:rsidR="006E278A" w:rsidRPr="00A2248E" w:rsidRDefault="006E278A" w:rsidP="00C177C8">
            <w:pPr>
              <w:rPr>
                <w:rFonts w:cs="Calibri"/>
                <w:sz w:val="18"/>
                <w:szCs w:val="18"/>
              </w:rPr>
            </w:pPr>
            <w:r w:rsidRPr="00A2248E">
              <w:rPr>
                <w:rFonts w:cs="Calibri"/>
                <w:sz w:val="18"/>
                <w:szCs w:val="18"/>
              </w:rPr>
              <w:t xml:space="preserve">Demos Medical </w:t>
            </w:r>
            <w:proofErr w:type="spellStart"/>
            <w:r w:rsidRPr="00A2248E">
              <w:rPr>
                <w:rFonts w:cs="Calibri"/>
                <w:sz w:val="18"/>
                <w:szCs w:val="18"/>
              </w:rPr>
              <w:t>Publishing</w:t>
            </w:r>
            <w:proofErr w:type="spellEnd"/>
          </w:p>
        </w:tc>
      </w:tr>
      <w:tr w:rsidR="006E278A" w:rsidRPr="00A2248E" w14:paraId="7411B9A1" w14:textId="77777777" w:rsidTr="00C177C8">
        <w:tc>
          <w:tcPr>
            <w:tcW w:w="3119" w:type="dxa"/>
          </w:tcPr>
          <w:p w14:paraId="4A6E1329" w14:textId="77777777" w:rsidR="006E278A" w:rsidRPr="00A2248E" w:rsidRDefault="006E278A" w:rsidP="00C177C8">
            <w:pPr>
              <w:rPr>
                <w:rFonts w:cs="Calibri"/>
                <w:sz w:val="18"/>
                <w:szCs w:val="18"/>
                <w:lang w:val="en-US"/>
              </w:rPr>
            </w:pPr>
            <w:r w:rsidRPr="00A2248E">
              <w:rPr>
                <w:rFonts w:cs="Calibri"/>
                <w:sz w:val="18"/>
                <w:szCs w:val="18"/>
                <w:lang w:val="en-US"/>
              </w:rPr>
              <w:t>ACADEMIC PRESS</w:t>
            </w:r>
          </w:p>
        </w:tc>
        <w:tc>
          <w:tcPr>
            <w:tcW w:w="3118" w:type="dxa"/>
          </w:tcPr>
          <w:p w14:paraId="7BE1E5BB" w14:textId="77777777" w:rsidR="006E278A" w:rsidRPr="00A2248E" w:rsidRDefault="006E278A" w:rsidP="00C177C8">
            <w:pPr>
              <w:rPr>
                <w:rFonts w:cs="Calibri"/>
                <w:sz w:val="18"/>
                <w:szCs w:val="18"/>
              </w:rPr>
            </w:pPr>
            <w:proofErr w:type="spellStart"/>
            <w:r w:rsidRPr="00A2248E">
              <w:rPr>
                <w:rFonts w:cs="Calibri"/>
                <w:sz w:val="18"/>
                <w:szCs w:val="18"/>
              </w:rPr>
              <w:t>Bloomsbury</w:t>
            </w:r>
            <w:proofErr w:type="spellEnd"/>
            <w:r w:rsidRPr="00A2248E">
              <w:rPr>
                <w:rFonts w:cs="Calibri"/>
                <w:sz w:val="18"/>
                <w:szCs w:val="18"/>
              </w:rPr>
              <w:t xml:space="preserve"> </w:t>
            </w:r>
            <w:proofErr w:type="spellStart"/>
            <w:r w:rsidRPr="00A2248E">
              <w:rPr>
                <w:rFonts w:cs="Calibri"/>
                <w:sz w:val="18"/>
                <w:szCs w:val="18"/>
              </w:rPr>
              <w:t>Academic</w:t>
            </w:r>
            <w:proofErr w:type="spellEnd"/>
          </w:p>
        </w:tc>
        <w:tc>
          <w:tcPr>
            <w:tcW w:w="3119" w:type="dxa"/>
          </w:tcPr>
          <w:p w14:paraId="24372EF9" w14:textId="77777777" w:rsidR="006E278A" w:rsidRPr="00A2248E" w:rsidRDefault="006E278A" w:rsidP="00C177C8">
            <w:pPr>
              <w:rPr>
                <w:rFonts w:cs="Calibri"/>
                <w:sz w:val="18"/>
                <w:szCs w:val="18"/>
              </w:rPr>
            </w:pPr>
            <w:r w:rsidRPr="00A2248E">
              <w:rPr>
                <w:rFonts w:cs="Calibri"/>
                <w:sz w:val="18"/>
                <w:szCs w:val="18"/>
              </w:rPr>
              <w:t>DETAIL</w:t>
            </w:r>
          </w:p>
        </w:tc>
      </w:tr>
      <w:tr w:rsidR="006E278A" w:rsidRPr="00A2248E" w14:paraId="6405BA1F" w14:textId="77777777" w:rsidTr="00C177C8">
        <w:trPr>
          <w:trHeight w:val="77"/>
        </w:trPr>
        <w:tc>
          <w:tcPr>
            <w:tcW w:w="3119" w:type="dxa"/>
          </w:tcPr>
          <w:p w14:paraId="670B5803" w14:textId="77777777" w:rsidR="006E278A" w:rsidRPr="00A2248E" w:rsidRDefault="006E278A" w:rsidP="00C177C8">
            <w:pPr>
              <w:rPr>
                <w:rFonts w:cs="Calibri"/>
                <w:sz w:val="18"/>
                <w:szCs w:val="18"/>
                <w:lang w:val="en-US"/>
              </w:rPr>
            </w:pPr>
            <w:r w:rsidRPr="00A2248E">
              <w:rPr>
                <w:rFonts w:cs="Calibri"/>
                <w:sz w:val="18"/>
                <w:szCs w:val="18"/>
                <w:lang w:val="en-US"/>
              </w:rPr>
              <w:t>ACRIBIA</w:t>
            </w:r>
          </w:p>
        </w:tc>
        <w:tc>
          <w:tcPr>
            <w:tcW w:w="3118" w:type="dxa"/>
          </w:tcPr>
          <w:p w14:paraId="393C551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BLUME</w:t>
            </w:r>
          </w:p>
        </w:tc>
        <w:tc>
          <w:tcPr>
            <w:tcW w:w="3119" w:type="dxa"/>
          </w:tcPr>
          <w:p w14:paraId="5A9A1432" w14:textId="77777777" w:rsidR="006E278A" w:rsidRPr="00A2248E" w:rsidRDefault="006E278A" w:rsidP="00C177C8">
            <w:pPr>
              <w:rPr>
                <w:rFonts w:cs="Calibri"/>
                <w:sz w:val="18"/>
                <w:szCs w:val="18"/>
              </w:rPr>
            </w:pPr>
            <w:proofErr w:type="spellStart"/>
            <w:r w:rsidRPr="00A2248E">
              <w:rPr>
                <w:rFonts w:cs="Calibri"/>
                <w:sz w:val="18"/>
                <w:szCs w:val="18"/>
              </w:rPr>
              <w:t>Diplomica</w:t>
            </w:r>
            <w:proofErr w:type="spellEnd"/>
            <w:r w:rsidRPr="00A2248E">
              <w:rPr>
                <w:rFonts w:cs="Calibri"/>
                <w:sz w:val="18"/>
                <w:szCs w:val="18"/>
              </w:rPr>
              <w:t xml:space="preserve"> </w:t>
            </w:r>
            <w:proofErr w:type="spellStart"/>
            <w:r w:rsidRPr="00A2248E">
              <w:rPr>
                <w:rFonts w:cs="Calibri"/>
                <w:sz w:val="18"/>
                <w:szCs w:val="18"/>
              </w:rPr>
              <w:t>Verlag</w:t>
            </w:r>
            <w:proofErr w:type="spellEnd"/>
          </w:p>
        </w:tc>
      </w:tr>
      <w:tr w:rsidR="006E278A" w:rsidRPr="00A2248E" w14:paraId="0BDF44DB" w14:textId="77777777" w:rsidTr="00C177C8">
        <w:trPr>
          <w:trHeight w:val="300"/>
        </w:trPr>
        <w:tc>
          <w:tcPr>
            <w:tcW w:w="3119" w:type="dxa"/>
            <w:noWrap/>
            <w:hideMark/>
          </w:tcPr>
          <w:p w14:paraId="4AC2300C" w14:textId="77777777" w:rsidR="006E278A" w:rsidRPr="00A2248E" w:rsidRDefault="006E278A" w:rsidP="00C177C8">
            <w:pPr>
              <w:rPr>
                <w:rFonts w:cs="Calibri"/>
                <w:sz w:val="18"/>
                <w:szCs w:val="18"/>
              </w:rPr>
            </w:pPr>
            <w:proofErr w:type="spellStart"/>
            <w:r w:rsidRPr="00A2248E">
              <w:rPr>
                <w:rFonts w:cs="Calibri"/>
                <w:sz w:val="18"/>
                <w:szCs w:val="18"/>
              </w:rPr>
              <w:t>Acumen</w:t>
            </w:r>
            <w:proofErr w:type="spellEnd"/>
          </w:p>
        </w:tc>
        <w:tc>
          <w:tcPr>
            <w:tcW w:w="3118" w:type="dxa"/>
          </w:tcPr>
          <w:p w14:paraId="16BA0EB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BOOKMAN</w:t>
            </w:r>
          </w:p>
        </w:tc>
        <w:tc>
          <w:tcPr>
            <w:tcW w:w="3119" w:type="dxa"/>
          </w:tcPr>
          <w:p w14:paraId="7AD30121" w14:textId="77777777" w:rsidR="006E278A" w:rsidRPr="00A2248E" w:rsidRDefault="006E278A" w:rsidP="00C177C8">
            <w:pPr>
              <w:rPr>
                <w:rFonts w:cs="Calibri"/>
                <w:sz w:val="18"/>
                <w:szCs w:val="18"/>
              </w:rPr>
            </w:pPr>
            <w:proofErr w:type="spellStart"/>
            <w:r w:rsidRPr="00A2248E">
              <w:rPr>
                <w:rFonts w:cs="Calibri"/>
                <w:sz w:val="18"/>
                <w:szCs w:val="18"/>
              </w:rPr>
              <w:t>Dive</w:t>
            </w:r>
            <w:proofErr w:type="spellEnd"/>
            <w:r w:rsidRPr="00A2248E">
              <w:rPr>
                <w:rFonts w:cs="Calibri"/>
                <w:sz w:val="18"/>
                <w:szCs w:val="18"/>
              </w:rPr>
              <w:t xml:space="preserve"> Training LLC</w:t>
            </w:r>
          </w:p>
        </w:tc>
      </w:tr>
      <w:tr w:rsidR="006E278A" w:rsidRPr="00A2248E" w14:paraId="31B8E3FC" w14:textId="77777777" w:rsidTr="00C177C8">
        <w:trPr>
          <w:trHeight w:val="300"/>
        </w:trPr>
        <w:tc>
          <w:tcPr>
            <w:tcW w:w="3119" w:type="dxa"/>
            <w:noWrap/>
            <w:hideMark/>
          </w:tcPr>
          <w:p w14:paraId="0F612E66" w14:textId="77777777" w:rsidR="006E278A" w:rsidRPr="00A2248E" w:rsidRDefault="006E278A" w:rsidP="00C177C8">
            <w:pPr>
              <w:rPr>
                <w:rFonts w:cs="Calibri"/>
                <w:sz w:val="18"/>
                <w:szCs w:val="18"/>
              </w:rPr>
            </w:pPr>
            <w:r w:rsidRPr="00A2248E">
              <w:rPr>
                <w:rFonts w:cs="Calibri"/>
                <w:sz w:val="18"/>
                <w:szCs w:val="18"/>
              </w:rPr>
              <w:t xml:space="preserve">Adonis &amp; </w:t>
            </w:r>
            <w:proofErr w:type="spellStart"/>
            <w:r w:rsidRPr="00A2248E">
              <w:rPr>
                <w:rFonts w:cs="Calibri"/>
                <w:sz w:val="18"/>
                <w:szCs w:val="18"/>
              </w:rPr>
              <w:t>Abbey</w:t>
            </w:r>
            <w:proofErr w:type="spellEnd"/>
            <w:r w:rsidRPr="00A2248E">
              <w:rPr>
                <w:rFonts w:cs="Calibri"/>
                <w:sz w:val="18"/>
                <w:szCs w:val="18"/>
              </w:rPr>
              <w:t xml:space="preserve"> </w:t>
            </w:r>
            <w:proofErr w:type="spellStart"/>
            <w:r w:rsidRPr="00A2248E">
              <w:rPr>
                <w:rFonts w:cs="Calibri"/>
                <w:sz w:val="18"/>
                <w:szCs w:val="18"/>
              </w:rPr>
              <w:t>Publishers</w:t>
            </w:r>
            <w:proofErr w:type="spellEnd"/>
            <w:r w:rsidRPr="00A2248E">
              <w:rPr>
                <w:rFonts w:cs="Calibri"/>
                <w:sz w:val="18"/>
                <w:szCs w:val="18"/>
              </w:rPr>
              <w:t xml:space="preserve"> Ltd</w:t>
            </w:r>
          </w:p>
        </w:tc>
        <w:tc>
          <w:tcPr>
            <w:tcW w:w="3118" w:type="dxa"/>
          </w:tcPr>
          <w:p w14:paraId="1E3DB24F" w14:textId="77777777" w:rsidR="006E278A" w:rsidRPr="00A2248E" w:rsidRDefault="006E278A" w:rsidP="00C177C8">
            <w:pPr>
              <w:rPr>
                <w:rFonts w:cs="Calibri"/>
                <w:sz w:val="18"/>
                <w:szCs w:val="18"/>
              </w:rPr>
            </w:pPr>
            <w:proofErr w:type="spellStart"/>
            <w:r w:rsidRPr="00A2248E">
              <w:rPr>
                <w:rFonts w:cs="Calibri"/>
                <w:sz w:val="18"/>
                <w:szCs w:val="18"/>
              </w:rPr>
              <w:t>Boydell</w:t>
            </w:r>
            <w:proofErr w:type="spellEnd"/>
            <w:r w:rsidRPr="00A2248E">
              <w:rPr>
                <w:rFonts w:cs="Calibri"/>
                <w:sz w:val="18"/>
                <w:szCs w:val="18"/>
              </w:rPr>
              <w:t xml:space="preserve"> &amp; </w:t>
            </w:r>
            <w:proofErr w:type="spellStart"/>
            <w:r w:rsidRPr="00A2248E">
              <w:rPr>
                <w:rFonts w:cs="Calibri"/>
                <w:sz w:val="18"/>
                <w:szCs w:val="18"/>
              </w:rPr>
              <w:t>Brewer</w:t>
            </w:r>
            <w:proofErr w:type="spellEnd"/>
          </w:p>
        </w:tc>
        <w:tc>
          <w:tcPr>
            <w:tcW w:w="3119" w:type="dxa"/>
          </w:tcPr>
          <w:p w14:paraId="3FEE3D77"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DORLING KINDERSLEY-UK</w:t>
            </w:r>
          </w:p>
        </w:tc>
      </w:tr>
      <w:tr w:rsidR="006E278A" w:rsidRPr="00A2248E" w14:paraId="7051B710" w14:textId="77777777" w:rsidTr="00C177C8">
        <w:trPr>
          <w:trHeight w:val="276"/>
        </w:trPr>
        <w:tc>
          <w:tcPr>
            <w:tcW w:w="3119" w:type="dxa"/>
          </w:tcPr>
          <w:p w14:paraId="1D0F07A7" w14:textId="77777777" w:rsidR="006E278A" w:rsidRPr="00A2248E" w:rsidRDefault="006E278A" w:rsidP="00C177C8">
            <w:pPr>
              <w:rPr>
                <w:rFonts w:cs="Calibri"/>
                <w:sz w:val="18"/>
                <w:szCs w:val="18"/>
              </w:rPr>
            </w:pPr>
            <w:r w:rsidRPr="00A2248E">
              <w:rPr>
                <w:rFonts w:cs="Calibri"/>
                <w:sz w:val="18"/>
                <w:szCs w:val="18"/>
              </w:rPr>
              <w:t>ADVENCED MUSIC</w:t>
            </w:r>
          </w:p>
        </w:tc>
        <w:tc>
          <w:tcPr>
            <w:tcW w:w="3118" w:type="dxa"/>
          </w:tcPr>
          <w:p w14:paraId="64A5419F" w14:textId="77777777" w:rsidR="006E278A" w:rsidRPr="00A2248E" w:rsidRDefault="006E278A" w:rsidP="00C177C8">
            <w:pPr>
              <w:rPr>
                <w:rFonts w:cs="Calibri"/>
                <w:sz w:val="18"/>
                <w:szCs w:val="18"/>
              </w:rPr>
            </w:pPr>
            <w:proofErr w:type="spellStart"/>
            <w:r w:rsidRPr="00A2248E">
              <w:rPr>
                <w:rFonts w:cs="Calibri"/>
                <w:sz w:val="18"/>
                <w:szCs w:val="18"/>
              </w:rPr>
              <w:t>Brill</w:t>
            </w:r>
            <w:proofErr w:type="spellEnd"/>
          </w:p>
        </w:tc>
        <w:tc>
          <w:tcPr>
            <w:tcW w:w="3119" w:type="dxa"/>
          </w:tcPr>
          <w:p w14:paraId="32D35431" w14:textId="77777777" w:rsidR="006E278A" w:rsidRPr="00A2248E" w:rsidRDefault="006E278A" w:rsidP="00C177C8">
            <w:pPr>
              <w:rPr>
                <w:rFonts w:cs="Calibri"/>
                <w:sz w:val="18"/>
                <w:szCs w:val="18"/>
              </w:rPr>
            </w:pPr>
            <w:r w:rsidRPr="00A2248E">
              <w:rPr>
                <w:rFonts w:cs="Calibri"/>
                <w:sz w:val="18"/>
                <w:szCs w:val="18"/>
              </w:rPr>
              <w:t>DOVER PUBLICATIONS</w:t>
            </w:r>
          </w:p>
        </w:tc>
      </w:tr>
      <w:tr w:rsidR="006E278A" w:rsidRPr="00A2248E" w14:paraId="05D4FB7E" w14:textId="77777777" w:rsidTr="00C177C8">
        <w:trPr>
          <w:trHeight w:val="300"/>
        </w:trPr>
        <w:tc>
          <w:tcPr>
            <w:tcW w:w="3119" w:type="dxa"/>
            <w:noWrap/>
            <w:hideMark/>
          </w:tcPr>
          <w:p w14:paraId="09E8C3CC" w14:textId="77777777" w:rsidR="006E278A" w:rsidRPr="00A2248E" w:rsidRDefault="006E278A" w:rsidP="00C177C8">
            <w:pPr>
              <w:rPr>
                <w:rFonts w:cs="Calibri"/>
                <w:sz w:val="18"/>
                <w:szCs w:val="18"/>
              </w:rPr>
            </w:pPr>
            <w:proofErr w:type="spellStart"/>
            <w:r w:rsidRPr="00A2248E">
              <w:rPr>
                <w:rFonts w:cs="Calibri"/>
                <w:sz w:val="18"/>
                <w:szCs w:val="18"/>
              </w:rPr>
              <w:t>Aeon</w:t>
            </w:r>
            <w:proofErr w:type="spellEnd"/>
            <w:r w:rsidRPr="00A2248E">
              <w:rPr>
                <w:rFonts w:cs="Calibri"/>
                <w:sz w:val="18"/>
                <w:szCs w:val="18"/>
              </w:rPr>
              <w:t xml:space="preserve"> Books</w:t>
            </w:r>
          </w:p>
        </w:tc>
        <w:tc>
          <w:tcPr>
            <w:tcW w:w="3118" w:type="dxa"/>
          </w:tcPr>
          <w:p w14:paraId="41AC1AA3" w14:textId="77777777" w:rsidR="006E278A" w:rsidRPr="00A2248E" w:rsidRDefault="006E278A" w:rsidP="00C177C8">
            <w:pPr>
              <w:rPr>
                <w:rFonts w:cs="Calibri"/>
                <w:sz w:val="18"/>
                <w:szCs w:val="18"/>
              </w:rPr>
            </w:pPr>
            <w:r w:rsidRPr="00A2248E">
              <w:rPr>
                <w:rFonts w:cs="Calibri"/>
                <w:sz w:val="18"/>
                <w:szCs w:val="18"/>
                <w:lang w:val="en-US"/>
              </w:rPr>
              <w:t>Brooks Cole</w:t>
            </w:r>
          </w:p>
        </w:tc>
        <w:tc>
          <w:tcPr>
            <w:tcW w:w="3119" w:type="dxa"/>
          </w:tcPr>
          <w:p w14:paraId="0286BB88" w14:textId="77777777" w:rsidR="006E278A" w:rsidRPr="00A2248E" w:rsidRDefault="006E278A" w:rsidP="00C177C8">
            <w:pPr>
              <w:autoSpaceDE w:val="0"/>
              <w:autoSpaceDN w:val="0"/>
              <w:adjustRightInd w:val="0"/>
              <w:rPr>
                <w:rFonts w:cs="Calibri"/>
                <w:sz w:val="18"/>
                <w:szCs w:val="18"/>
                <w:shd w:val="clear" w:color="auto" w:fill="F3F5F6"/>
              </w:rPr>
            </w:pPr>
            <w:r w:rsidRPr="00A2248E">
              <w:rPr>
                <w:rFonts w:cs="Calibri"/>
                <w:sz w:val="18"/>
                <w:szCs w:val="18"/>
                <w:shd w:val="clear" w:color="auto" w:fill="F3F5F6"/>
              </w:rPr>
              <w:t>DUNCKER &amp; HUMBLOT</w:t>
            </w:r>
          </w:p>
        </w:tc>
      </w:tr>
      <w:tr w:rsidR="006E278A" w:rsidRPr="00A2248E" w14:paraId="7F554A1F" w14:textId="77777777" w:rsidTr="00C177C8">
        <w:trPr>
          <w:trHeight w:val="300"/>
        </w:trPr>
        <w:tc>
          <w:tcPr>
            <w:tcW w:w="3119" w:type="dxa"/>
            <w:noWrap/>
            <w:hideMark/>
          </w:tcPr>
          <w:p w14:paraId="56C0D542" w14:textId="77777777" w:rsidR="006E278A" w:rsidRPr="00A2248E" w:rsidRDefault="006E278A" w:rsidP="00C177C8">
            <w:pPr>
              <w:rPr>
                <w:rFonts w:cs="Calibri"/>
                <w:sz w:val="18"/>
                <w:szCs w:val="18"/>
              </w:rPr>
            </w:pPr>
            <w:r w:rsidRPr="00A2248E">
              <w:rPr>
                <w:rFonts w:cs="Calibri"/>
                <w:sz w:val="18"/>
                <w:szCs w:val="18"/>
              </w:rPr>
              <w:t>African Minds</w:t>
            </w:r>
          </w:p>
        </w:tc>
        <w:tc>
          <w:tcPr>
            <w:tcW w:w="3118" w:type="dxa"/>
          </w:tcPr>
          <w:p w14:paraId="3EC2368F" w14:textId="77777777" w:rsidR="006E278A" w:rsidRPr="00A2248E" w:rsidRDefault="006E278A" w:rsidP="00C177C8">
            <w:pPr>
              <w:rPr>
                <w:rFonts w:cs="Calibri"/>
                <w:sz w:val="18"/>
                <w:szCs w:val="18"/>
              </w:rPr>
            </w:pPr>
            <w:proofErr w:type="spellStart"/>
            <w:r w:rsidRPr="00A2248E">
              <w:rPr>
                <w:rFonts w:cs="Calibri"/>
                <w:sz w:val="18"/>
                <w:szCs w:val="18"/>
              </w:rPr>
              <w:t>Brookings</w:t>
            </w:r>
            <w:proofErr w:type="spellEnd"/>
            <w:r w:rsidRPr="00A2248E">
              <w:rPr>
                <w:rFonts w:cs="Calibri"/>
                <w:sz w:val="18"/>
                <w:szCs w:val="18"/>
              </w:rPr>
              <w:t xml:space="preserve"> </w:t>
            </w:r>
            <w:proofErr w:type="spellStart"/>
            <w:r w:rsidRPr="00A2248E">
              <w:rPr>
                <w:rFonts w:cs="Calibri"/>
                <w:sz w:val="18"/>
                <w:szCs w:val="18"/>
              </w:rPr>
              <w:t>Institution</w:t>
            </w:r>
            <w:proofErr w:type="spellEnd"/>
            <w:r w:rsidRPr="00A2248E">
              <w:rPr>
                <w:rFonts w:cs="Calibri"/>
                <w:sz w:val="18"/>
                <w:szCs w:val="18"/>
              </w:rPr>
              <w:t xml:space="preserve"> Press</w:t>
            </w:r>
          </w:p>
        </w:tc>
        <w:tc>
          <w:tcPr>
            <w:tcW w:w="3119" w:type="dxa"/>
          </w:tcPr>
          <w:p w14:paraId="3BB3E497" w14:textId="77777777" w:rsidR="006E278A" w:rsidRPr="00A2248E" w:rsidRDefault="006E278A" w:rsidP="00C177C8">
            <w:pPr>
              <w:rPr>
                <w:rFonts w:cs="Calibri"/>
                <w:sz w:val="18"/>
                <w:szCs w:val="18"/>
              </w:rPr>
            </w:pPr>
            <w:r w:rsidRPr="00A2248E">
              <w:rPr>
                <w:rFonts w:cs="Calibri"/>
                <w:sz w:val="18"/>
                <w:szCs w:val="18"/>
              </w:rPr>
              <w:t>DUNEDIN ACADEMIC PRESS</w:t>
            </w:r>
          </w:p>
        </w:tc>
      </w:tr>
      <w:tr w:rsidR="006E278A" w:rsidRPr="00A2248E" w14:paraId="20D64467" w14:textId="77777777" w:rsidTr="00C177C8">
        <w:trPr>
          <w:trHeight w:val="276"/>
        </w:trPr>
        <w:tc>
          <w:tcPr>
            <w:tcW w:w="3119" w:type="dxa"/>
          </w:tcPr>
          <w:p w14:paraId="06097C3B" w14:textId="77777777" w:rsidR="006E278A" w:rsidRPr="00A2248E" w:rsidRDefault="006E278A" w:rsidP="00C177C8">
            <w:pPr>
              <w:rPr>
                <w:rFonts w:cs="Calibri"/>
                <w:sz w:val="18"/>
                <w:szCs w:val="18"/>
              </w:rPr>
            </w:pPr>
            <w:r w:rsidRPr="00A2248E">
              <w:rPr>
                <w:rFonts w:cs="Calibri"/>
                <w:sz w:val="18"/>
                <w:szCs w:val="18"/>
              </w:rPr>
              <w:t>AKAL EDICIONES</w:t>
            </w:r>
          </w:p>
        </w:tc>
        <w:tc>
          <w:tcPr>
            <w:tcW w:w="3118" w:type="dxa"/>
          </w:tcPr>
          <w:p w14:paraId="34EF8561" w14:textId="77777777" w:rsidR="006E278A" w:rsidRPr="00A2248E" w:rsidRDefault="006E278A" w:rsidP="00C177C8">
            <w:pPr>
              <w:rPr>
                <w:rFonts w:cs="Calibri"/>
                <w:sz w:val="18"/>
                <w:szCs w:val="18"/>
              </w:rPr>
            </w:pPr>
            <w:proofErr w:type="spellStart"/>
            <w:r w:rsidRPr="00A2248E">
              <w:rPr>
                <w:rFonts w:cs="Calibri"/>
                <w:sz w:val="18"/>
                <w:szCs w:val="18"/>
              </w:rPr>
              <w:t>Bucknell</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63DC9894" w14:textId="77777777" w:rsidR="006E278A" w:rsidRPr="00A2248E" w:rsidRDefault="006E278A" w:rsidP="00C177C8">
            <w:pPr>
              <w:rPr>
                <w:rFonts w:cs="Calibri"/>
                <w:sz w:val="18"/>
                <w:szCs w:val="18"/>
              </w:rPr>
            </w:pPr>
            <w:proofErr w:type="spellStart"/>
            <w:r w:rsidRPr="00A2248E">
              <w:rPr>
                <w:rFonts w:cs="Calibri"/>
                <w:sz w:val="18"/>
                <w:szCs w:val="18"/>
              </w:rPr>
              <w:t>Dunham</w:t>
            </w:r>
            <w:proofErr w:type="spellEnd"/>
            <w:r w:rsidRPr="00A2248E">
              <w:rPr>
                <w:rFonts w:cs="Calibri"/>
                <w:sz w:val="18"/>
                <w:szCs w:val="18"/>
              </w:rPr>
              <w:t xml:space="preserve"> Books</w:t>
            </w:r>
          </w:p>
        </w:tc>
      </w:tr>
      <w:tr w:rsidR="006E278A" w:rsidRPr="00A2248E" w14:paraId="13EB70DC" w14:textId="77777777" w:rsidTr="00C177C8">
        <w:trPr>
          <w:trHeight w:val="300"/>
        </w:trPr>
        <w:tc>
          <w:tcPr>
            <w:tcW w:w="3119" w:type="dxa"/>
            <w:noWrap/>
            <w:hideMark/>
          </w:tcPr>
          <w:p w14:paraId="570AE6B4" w14:textId="77777777" w:rsidR="006E278A" w:rsidRPr="00A2248E" w:rsidRDefault="006E278A" w:rsidP="00C177C8">
            <w:pPr>
              <w:rPr>
                <w:rFonts w:cs="Calibri"/>
                <w:sz w:val="18"/>
                <w:szCs w:val="18"/>
              </w:rPr>
            </w:pPr>
            <w:r w:rsidRPr="00A2248E">
              <w:rPr>
                <w:rFonts w:cs="Calibri"/>
                <w:sz w:val="18"/>
                <w:szCs w:val="18"/>
              </w:rPr>
              <w:t>ALA Editions</w:t>
            </w:r>
          </w:p>
        </w:tc>
        <w:tc>
          <w:tcPr>
            <w:tcW w:w="3118" w:type="dxa"/>
          </w:tcPr>
          <w:p w14:paraId="58416593" w14:textId="77777777" w:rsidR="006E278A" w:rsidRPr="00A2248E" w:rsidRDefault="006E278A" w:rsidP="00C177C8">
            <w:pPr>
              <w:rPr>
                <w:rFonts w:cs="Calibri"/>
                <w:b/>
                <w:sz w:val="18"/>
                <w:szCs w:val="18"/>
              </w:rPr>
            </w:pPr>
            <w:r w:rsidRPr="00A2248E">
              <w:rPr>
                <w:rFonts w:cs="Calibri"/>
                <w:sz w:val="18"/>
                <w:szCs w:val="18"/>
              </w:rPr>
              <w:t>C. H. BECK</w:t>
            </w:r>
          </w:p>
        </w:tc>
        <w:tc>
          <w:tcPr>
            <w:tcW w:w="3119" w:type="dxa"/>
          </w:tcPr>
          <w:p w14:paraId="5FE29E9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E.BLUCHER</w:t>
            </w:r>
          </w:p>
        </w:tc>
      </w:tr>
      <w:tr w:rsidR="006E278A" w:rsidRPr="00A2248E" w14:paraId="538FFFF7" w14:textId="77777777" w:rsidTr="00C177C8">
        <w:trPr>
          <w:trHeight w:val="276"/>
        </w:trPr>
        <w:tc>
          <w:tcPr>
            <w:tcW w:w="3119" w:type="dxa"/>
          </w:tcPr>
          <w:p w14:paraId="4A556583" w14:textId="77777777" w:rsidR="006E278A" w:rsidRPr="00A2248E" w:rsidRDefault="006E278A" w:rsidP="00C177C8">
            <w:pPr>
              <w:rPr>
                <w:rFonts w:cs="Calibri"/>
                <w:sz w:val="18"/>
                <w:szCs w:val="18"/>
              </w:rPr>
            </w:pPr>
            <w:r w:rsidRPr="00A2248E">
              <w:rPr>
                <w:rFonts w:cs="Calibri"/>
                <w:sz w:val="18"/>
                <w:szCs w:val="18"/>
              </w:rPr>
              <w:t>ALBA</w:t>
            </w:r>
          </w:p>
        </w:tc>
        <w:tc>
          <w:tcPr>
            <w:tcW w:w="3118" w:type="dxa"/>
          </w:tcPr>
          <w:p w14:paraId="49243844" w14:textId="77777777" w:rsidR="006E278A" w:rsidRPr="00A2248E" w:rsidRDefault="006E278A" w:rsidP="00C177C8">
            <w:pPr>
              <w:rPr>
                <w:rFonts w:cs="Calibri"/>
                <w:sz w:val="18"/>
                <w:szCs w:val="18"/>
              </w:rPr>
            </w:pPr>
            <w:r w:rsidRPr="00A2248E">
              <w:rPr>
                <w:rFonts w:cs="Calibri"/>
                <w:sz w:val="18"/>
                <w:szCs w:val="18"/>
                <w:lang w:val="en-US"/>
              </w:rPr>
              <w:t>CABI PUBLISHING</w:t>
            </w:r>
          </w:p>
        </w:tc>
        <w:tc>
          <w:tcPr>
            <w:tcW w:w="3119" w:type="dxa"/>
          </w:tcPr>
          <w:p w14:paraId="0D8F7534" w14:textId="77777777" w:rsidR="006E278A" w:rsidRPr="00A2248E" w:rsidRDefault="006E278A" w:rsidP="00C177C8">
            <w:pPr>
              <w:rPr>
                <w:rFonts w:cs="Calibri"/>
                <w:sz w:val="18"/>
                <w:szCs w:val="18"/>
              </w:rPr>
            </w:pPr>
            <w:r w:rsidRPr="00A2248E">
              <w:rPr>
                <w:rFonts w:cs="Calibri"/>
                <w:sz w:val="18"/>
                <w:szCs w:val="18"/>
              </w:rPr>
              <w:t>EDICIONES UNIVERSIDAD DE NAVARRA</w:t>
            </w:r>
          </w:p>
        </w:tc>
      </w:tr>
      <w:tr w:rsidR="006E278A" w:rsidRPr="00A2248E" w14:paraId="68695764" w14:textId="77777777" w:rsidTr="00C177C8">
        <w:trPr>
          <w:trHeight w:val="276"/>
        </w:trPr>
        <w:tc>
          <w:tcPr>
            <w:tcW w:w="3119" w:type="dxa"/>
          </w:tcPr>
          <w:p w14:paraId="565B89C9" w14:textId="77777777" w:rsidR="006E278A" w:rsidRPr="00A2248E" w:rsidRDefault="006E278A" w:rsidP="00C177C8">
            <w:pPr>
              <w:rPr>
                <w:rFonts w:cs="Calibri"/>
                <w:sz w:val="18"/>
                <w:szCs w:val="18"/>
              </w:rPr>
            </w:pPr>
            <w:r w:rsidRPr="00A2248E">
              <w:rPr>
                <w:rFonts w:cs="Calibri"/>
                <w:sz w:val="18"/>
                <w:szCs w:val="18"/>
              </w:rPr>
              <w:t>ALFRED PUBLISHING</w:t>
            </w:r>
          </w:p>
        </w:tc>
        <w:tc>
          <w:tcPr>
            <w:tcW w:w="3118" w:type="dxa"/>
          </w:tcPr>
          <w:p w14:paraId="10C1C2CF" w14:textId="77777777" w:rsidR="006E278A" w:rsidRPr="00A2248E" w:rsidRDefault="006E278A" w:rsidP="00C177C8">
            <w:pPr>
              <w:rPr>
                <w:rFonts w:cs="Calibri"/>
                <w:sz w:val="18"/>
                <w:szCs w:val="18"/>
                <w:lang w:val="en-US"/>
              </w:rPr>
            </w:pPr>
            <w:proofErr w:type="spellStart"/>
            <w:r w:rsidRPr="00A2248E">
              <w:rPr>
                <w:rFonts w:cs="Calibri"/>
                <w:sz w:val="18"/>
                <w:szCs w:val="18"/>
                <w:lang w:val="en-US"/>
              </w:rPr>
              <w:t>Caloustre</w:t>
            </w:r>
            <w:proofErr w:type="spellEnd"/>
            <w:r w:rsidRPr="00A2248E">
              <w:rPr>
                <w:rFonts w:cs="Calibri"/>
                <w:sz w:val="18"/>
                <w:szCs w:val="18"/>
                <w:lang w:val="en-US"/>
              </w:rPr>
              <w:t xml:space="preserve"> </w:t>
            </w:r>
            <w:proofErr w:type="spellStart"/>
            <w:r w:rsidRPr="00A2248E">
              <w:rPr>
                <w:rFonts w:cs="Calibri"/>
                <w:sz w:val="18"/>
                <w:szCs w:val="18"/>
                <w:lang w:val="en-US"/>
              </w:rPr>
              <w:t>Gulbenkian</w:t>
            </w:r>
            <w:proofErr w:type="spellEnd"/>
          </w:p>
        </w:tc>
        <w:tc>
          <w:tcPr>
            <w:tcW w:w="3119" w:type="dxa"/>
          </w:tcPr>
          <w:p w14:paraId="745B2A0E" w14:textId="77777777" w:rsidR="006E278A" w:rsidRPr="00A2248E" w:rsidRDefault="006E278A" w:rsidP="00C177C8">
            <w:pPr>
              <w:rPr>
                <w:rFonts w:cs="Calibri"/>
                <w:sz w:val="18"/>
                <w:szCs w:val="18"/>
              </w:rPr>
            </w:pPr>
            <w:r w:rsidRPr="00A2248E">
              <w:rPr>
                <w:rFonts w:cs="Calibri"/>
                <w:sz w:val="18"/>
                <w:szCs w:val="18"/>
              </w:rPr>
              <w:t xml:space="preserve">Edinburgh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A2248E" w14:paraId="6AF32D20" w14:textId="77777777" w:rsidTr="00C177C8">
        <w:trPr>
          <w:trHeight w:val="300"/>
        </w:trPr>
        <w:tc>
          <w:tcPr>
            <w:tcW w:w="3119" w:type="dxa"/>
            <w:noWrap/>
            <w:hideMark/>
          </w:tcPr>
          <w:p w14:paraId="2C4A7E5B" w14:textId="77777777" w:rsidR="006E278A" w:rsidRPr="00A2248E" w:rsidRDefault="006E278A" w:rsidP="00C177C8">
            <w:pPr>
              <w:rPr>
                <w:rFonts w:cs="Calibri"/>
                <w:sz w:val="18"/>
                <w:szCs w:val="18"/>
              </w:rPr>
            </w:pPr>
            <w:proofErr w:type="spellStart"/>
            <w:r w:rsidRPr="00A2248E">
              <w:rPr>
                <w:rFonts w:cs="Calibri"/>
                <w:sz w:val="18"/>
                <w:szCs w:val="18"/>
              </w:rPr>
              <w:t>Algora</w:t>
            </w:r>
            <w:proofErr w:type="spellEnd"/>
            <w:r w:rsidRPr="00A2248E">
              <w:rPr>
                <w:rFonts w:cs="Calibri"/>
                <w:sz w:val="18"/>
                <w:szCs w:val="18"/>
              </w:rPr>
              <w:t xml:space="preserve"> </w:t>
            </w:r>
            <w:proofErr w:type="spellStart"/>
            <w:r w:rsidRPr="00A2248E">
              <w:rPr>
                <w:rFonts w:cs="Calibri"/>
                <w:sz w:val="18"/>
                <w:szCs w:val="18"/>
              </w:rPr>
              <w:t>Publishing</w:t>
            </w:r>
            <w:proofErr w:type="spellEnd"/>
          </w:p>
        </w:tc>
        <w:tc>
          <w:tcPr>
            <w:tcW w:w="3118" w:type="dxa"/>
          </w:tcPr>
          <w:p w14:paraId="40DE3988" w14:textId="77777777" w:rsidR="006E278A" w:rsidRPr="00A2248E" w:rsidRDefault="006E278A" w:rsidP="00C177C8">
            <w:pPr>
              <w:rPr>
                <w:rFonts w:cs="Calibri"/>
                <w:sz w:val="18"/>
                <w:szCs w:val="18"/>
              </w:rPr>
            </w:pPr>
            <w:r w:rsidRPr="00A2248E">
              <w:rPr>
                <w:rFonts w:cs="Calibri"/>
                <w:sz w:val="18"/>
                <w:szCs w:val="18"/>
              </w:rPr>
              <w:t>CAMBRIDGE</w:t>
            </w:r>
          </w:p>
        </w:tc>
        <w:tc>
          <w:tcPr>
            <w:tcW w:w="3119" w:type="dxa"/>
          </w:tcPr>
          <w:p w14:paraId="2851F365" w14:textId="77777777" w:rsidR="006E278A" w:rsidRPr="00A2248E" w:rsidRDefault="006E278A" w:rsidP="00C177C8">
            <w:pPr>
              <w:rPr>
                <w:rFonts w:cs="Calibri"/>
                <w:sz w:val="18"/>
                <w:szCs w:val="18"/>
              </w:rPr>
            </w:pPr>
            <w:r w:rsidRPr="00A2248E">
              <w:rPr>
                <w:rFonts w:cs="Calibri"/>
                <w:sz w:val="18"/>
                <w:szCs w:val="18"/>
              </w:rPr>
              <w:t>EDITION REICHENBERGER</w:t>
            </w:r>
          </w:p>
        </w:tc>
      </w:tr>
      <w:tr w:rsidR="006E278A" w:rsidRPr="00A2248E" w14:paraId="76850749" w14:textId="77777777" w:rsidTr="00C177C8">
        <w:trPr>
          <w:trHeight w:val="276"/>
        </w:trPr>
        <w:tc>
          <w:tcPr>
            <w:tcW w:w="3119" w:type="dxa"/>
          </w:tcPr>
          <w:p w14:paraId="0E1710C0" w14:textId="77777777" w:rsidR="006E278A" w:rsidRPr="00A2248E" w:rsidRDefault="006E278A" w:rsidP="00C177C8">
            <w:pPr>
              <w:rPr>
                <w:rFonts w:cs="Calibri"/>
                <w:sz w:val="18"/>
                <w:szCs w:val="18"/>
              </w:rPr>
            </w:pPr>
            <w:r w:rsidRPr="00A2248E">
              <w:rPr>
                <w:rFonts w:cs="Calibri"/>
                <w:sz w:val="18"/>
                <w:szCs w:val="18"/>
              </w:rPr>
              <w:t xml:space="preserve">ALIANZA </w:t>
            </w:r>
          </w:p>
        </w:tc>
        <w:tc>
          <w:tcPr>
            <w:tcW w:w="3118" w:type="dxa"/>
          </w:tcPr>
          <w:p w14:paraId="25EA4D6C" w14:textId="77777777" w:rsidR="006E278A" w:rsidRPr="00A2248E" w:rsidRDefault="00E11B58" w:rsidP="00C177C8">
            <w:pPr>
              <w:rPr>
                <w:rFonts w:cs="Calibri"/>
                <w:sz w:val="18"/>
                <w:szCs w:val="18"/>
              </w:rPr>
            </w:pPr>
            <w:hyperlink r:id="rId23" w:tgtFrame="LINKS" w:history="1">
              <w:r w:rsidR="006E278A" w:rsidRPr="00A2248E">
                <w:rPr>
                  <w:rFonts w:cs="Calibri"/>
                  <w:sz w:val="18"/>
                  <w:szCs w:val="18"/>
                </w:rPr>
                <w:t>CANTUS QUERCUS</w:t>
              </w:r>
            </w:hyperlink>
          </w:p>
        </w:tc>
        <w:tc>
          <w:tcPr>
            <w:tcW w:w="3119" w:type="dxa"/>
          </w:tcPr>
          <w:p w14:paraId="28A90080" w14:textId="77777777" w:rsidR="006E278A" w:rsidRPr="00A2248E" w:rsidRDefault="00E11B58" w:rsidP="00C177C8">
            <w:pPr>
              <w:rPr>
                <w:rFonts w:cs="Calibri"/>
                <w:sz w:val="18"/>
                <w:szCs w:val="18"/>
              </w:rPr>
            </w:pPr>
            <w:hyperlink r:id="rId24" w:tgtFrame="LINKS" w:history="1">
              <w:r w:rsidR="006E278A" w:rsidRPr="00A2248E">
                <w:rPr>
                  <w:rFonts w:cs="Calibri"/>
                  <w:sz w:val="18"/>
                  <w:szCs w:val="18"/>
                </w:rPr>
                <w:t>ÉDITIONS MAX ESCHIG</w:t>
              </w:r>
            </w:hyperlink>
          </w:p>
        </w:tc>
      </w:tr>
      <w:tr w:rsidR="006E278A" w:rsidRPr="00A2248E" w14:paraId="6ADF57B5" w14:textId="77777777" w:rsidTr="00C177C8">
        <w:tc>
          <w:tcPr>
            <w:tcW w:w="3119" w:type="dxa"/>
          </w:tcPr>
          <w:p w14:paraId="6875851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ALLEN &amp; UNWIN</w:t>
            </w:r>
          </w:p>
        </w:tc>
        <w:tc>
          <w:tcPr>
            <w:tcW w:w="3118" w:type="dxa"/>
          </w:tcPr>
          <w:p w14:paraId="7F7F89B6" w14:textId="77777777" w:rsidR="006E278A" w:rsidRPr="00A2248E" w:rsidRDefault="006E278A" w:rsidP="00C177C8">
            <w:pPr>
              <w:rPr>
                <w:rFonts w:cs="Calibri"/>
                <w:sz w:val="18"/>
                <w:szCs w:val="18"/>
              </w:rPr>
            </w:pPr>
            <w:proofErr w:type="spellStart"/>
            <w:r w:rsidRPr="00A2248E">
              <w:rPr>
                <w:rFonts w:cs="Calibri"/>
                <w:sz w:val="18"/>
                <w:szCs w:val="18"/>
              </w:rPr>
              <w:t>Career</w:t>
            </w:r>
            <w:proofErr w:type="spellEnd"/>
            <w:r w:rsidRPr="00A2248E">
              <w:rPr>
                <w:rFonts w:cs="Calibri"/>
                <w:sz w:val="18"/>
                <w:szCs w:val="18"/>
              </w:rPr>
              <w:t xml:space="preserve"> Press, </w:t>
            </w:r>
            <w:proofErr w:type="spellStart"/>
            <w:r w:rsidRPr="00A2248E">
              <w:rPr>
                <w:rFonts w:cs="Calibri"/>
                <w:sz w:val="18"/>
                <w:szCs w:val="18"/>
              </w:rPr>
              <w:t>Incorporated</w:t>
            </w:r>
            <w:proofErr w:type="spellEnd"/>
          </w:p>
        </w:tc>
        <w:tc>
          <w:tcPr>
            <w:tcW w:w="3119" w:type="dxa"/>
          </w:tcPr>
          <w:p w14:paraId="5AD2FA76" w14:textId="77777777" w:rsidR="006E278A" w:rsidRPr="00A2248E" w:rsidRDefault="006E278A" w:rsidP="00C177C8">
            <w:pPr>
              <w:rPr>
                <w:rFonts w:cs="Calibri"/>
                <w:sz w:val="18"/>
                <w:szCs w:val="18"/>
              </w:rPr>
            </w:pPr>
            <w:r w:rsidRPr="00A2248E">
              <w:rPr>
                <w:rFonts w:cs="Calibri"/>
                <w:sz w:val="18"/>
                <w:szCs w:val="18"/>
              </w:rPr>
              <w:t xml:space="preserve">Editions </w:t>
            </w:r>
            <w:proofErr w:type="spellStart"/>
            <w:r w:rsidRPr="00A2248E">
              <w:rPr>
                <w:rFonts w:cs="Calibri"/>
                <w:sz w:val="18"/>
                <w:szCs w:val="18"/>
              </w:rPr>
              <w:t>MultiMondes</w:t>
            </w:r>
            <w:proofErr w:type="spellEnd"/>
          </w:p>
        </w:tc>
      </w:tr>
      <w:tr w:rsidR="006E278A" w:rsidRPr="00A2248E" w14:paraId="3AB75C7D" w14:textId="77777777" w:rsidTr="00C177C8">
        <w:trPr>
          <w:trHeight w:val="227"/>
        </w:trPr>
        <w:tc>
          <w:tcPr>
            <w:tcW w:w="3119" w:type="dxa"/>
          </w:tcPr>
          <w:p w14:paraId="1534A89A" w14:textId="77777777" w:rsidR="006E278A" w:rsidRPr="00A2248E" w:rsidRDefault="006E278A" w:rsidP="00C177C8">
            <w:pPr>
              <w:rPr>
                <w:rFonts w:cs="Calibri"/>
                <w:sz w:val="18"/>
                <w:szCs w:val="18"/>
              </w:rPr>
            </w:pPr>
            <w:r w:rsidRPr="00A2248E">
              <w:rPr>
                <w:rFonts w:cs="Calibri"/>
                <w:sz w:val="18"/>
                <w:szCs w:val="18"/>
              </w:rPr>
              <w:t>AMACOM BOOKS</w:t>
            </w:r>
          </w:p>
        </w:tc>
        <w:tc>
          <w:tcPr>
            <w:tcW w:w="3118" w:type="dxa"/>
          </w:tcPr>
          <w:p w14:paraId="2034DA83" w14:textId="77777777" w:rsidR="006E278A" w:rsidRPr="00DB3A98" w:rsidRDefault="006E278A" w:rsidP="00C177C8">
            <w:pPr>
              <w:rPr>
                <w:rFonts w:cs="Calibri"/>
                <w:sz w:val="18"/>
                <w:szCs w:val="18"/>
                <w:lang w:val="en-US"/>
              </w:rPr>
            </w:pPr>
            <w:r w:rsidRPr="00DB3A98">
              <w:rPr>
                <w:rFonts w:cs="Calibri"/>
                <w:sz w:val="18"/>
                <w:szCs w:val="18"/>
                <w:lang w:val="en-US"/>
              </w:rPr>
              <w:t>Catholic University of America Press</w:t>
            </w:r>
          </w:p>
        </w:tc>
        <w:tc>
          <w:tcPr>
            <w:tcW w:w="3119" w:type="dxa"/>
          </w:tcPr>
          <w:p w14:paraId="26AFA0C5" w14:textId="77777777" w:rsidR="006E278A" w:rsidRPr="00A2248E" w:rsidRDefault="006E278A" w:rsidP="00C177C8">
            <w:pPr>
              <w:rPr>
                <w:rFonts w:cs="Calibri"/>
                <w:sz w:val="18"/>
                <w:szCs w:val="18"/>
              </w:rPr>
            </w:pPr>
            <w:r w:rsidRPr="00A2248E">
              <w:rPr>
                <w:rFonts w:cs="Calibri"/>
                <w:sz w:val="18"/>
                <w:szCs w:val="18"/>
              </w:rPr>
              <w:t xml:space="preserve">Editions </w:t>
            </w:r>
            <w:proofErr w:type="spellStart"/>
            <w:r w:rsidRPr="00A2248E">
              <w:rPr>
                <w:rFonts w:cs="Calibri"/>
                <w:sz w:val="18"/>
                <w:szCs w:val="18"/>
              </w:rPr>
              <w:t>Rodopi</w:t>
            </w:r>
            <w:proofErr w:type="spellEnd"/>
          </w:p>
        </w:tc>
      </w:tr>
      <w:tr w:rsidR="006E278A" w:rsidRPr="00A2248E" w14:paraId="349E20A7" w14:textId="77777777" w:rsidTr="00C177C8">
        <w:trPr>
          <w:trHeight w:val="227"/>
        </w:trPr>
        <w:tc>
          <w:tcPr>
            <w:tcW w:w="3119" w:type="dxa"/>
          </w:tcPr>
          <w:p w14:paraId="276406B9" w14:textId="77777777" w:rsidR="006E278A" w:rsidRPr="00A2248E" w:rsidRDefault="006E278A" w:rsidP="00C177C8">
            <w:pPr>
              <w:rPr>
                <w:rFonts w:cs="Calibri"/>
                <w:sz w:val="18"/>
                <w:szCs w:val="18"/>
              </w:rPr>
            </w:pPr>
            <w:r w:rsidRPr="00A2248E">
              <w:rPr>
                <w:rFonts w:cs="Calibri"/>
                <w:sz w:val="18"/>
                <w:szCs w:val="18"/>
              </w:rPr>
              <w:t>AMERICAN ACADEMY OF PEDIATRICS</w:t>
            </w:r>
          </w:p>
        </w:tc>
        <w:tc>
          <w:tcPr>
            <w:tcW w:w="3118" w:type="dxa"/>
          </w:tcPr>
          <w:p w14:paraId="43629C7B" w14:textId="77777777" w:rsidR="006E278A" w:rsidRPr="00A2248E" w:rsidRDefault="006E278A" w:rsidP="00C177C8">
            <w:pPr>
              <w:rPr>
                <w:rFonts w:cs="Calibri"/>
                <w:sz w:val="18"/>
                <w:szCs w:val="18"/>
              </w:rPr>
            </w:pPr>
            <w:proofErr w:type="spellStart"/>
            <w:r w:rsidRPr="00A2248E">
              <w:rPr>
                <w:rFonts w:cs="Calibri"/>
                <w:sz w:val="18"/>
                <w:szCs w:val="18"/>
              </w:rPr>
              <w:t>Cedilla</w:t>
            </w:r>
            <w:proofErr w:type="spellEnd"/>
            <w:r w:rsidRPr="00A2248E">
              <w:rPr>
                <w:rFonts w:cs="Calibri"/>
                <w:sz w:val="18"/>
                <w:szCs w:val="18"/>
              </w:rPr>
              <w:t xml:space="preserve"> </w:t>
            </w:r>
            <w:proofErr w:type="spellStart"/>
            <w:r w:rsidRPr="00A2248E">
              <w:rPr>
                <w:rFonts w:cs="Calibri"/>
                <w:sz w:val="18"/>
                <w:szCs w:val="18"/>
              </w:rPr>
              <w:t>Publishing</w:t>
            </w:r>
            <w:proofErr w:type="spellEnd"/>
          </w:p>
        </w:tc>
        <w:tc>
          <w:tcPr>
            <w:tcW w:w="3119" w:type="dxa"/>
          </w:tcPr>
          <w:p w14:paraId="3919FA25" w14:textId="77777777" w:rsidR="006E278A" w:rsidRPr="00A2248E" w:rsidRDefault="006E278A" w:rsidP="00C177C8">
            <w:pPr>
              <w:rPr>
                <w:rFonts w:cs="Calibri"/>
                <w:sz w:val="18"/>
                <w:szCs w:val="18"/>
              </w:rPr>
            </w:pPr>
            <w:r w:rsidRPr="00A2248E">
              <w:rPr>
                <w:rFonts w:cs="Calibri"/>
                <w:sz w:val="18"/>
                <w:szCs w:val="18"/>
              </w:rPr>
              <w:t>EDITORA PLURAL</w:t>
            </w:r>
          </w:p>
        </w:tc>
      </w:tr>
      <w:tr w:rsidR="006E278A" w:rsidRPr="00A2248E" w14:paraId="38FF570B" w14:textId="77777777" w:rsidTr="00C177C8">
        <w:trPr>
          <w:trHeight w:val="300"/>
        </w:trPr>
        <w:tc>
          <w:tcPr>
            <w:tcW w:w="3119" w:type="dxa"/>
            <w:noWrap/>
            <w:hideMark/>
          </w:tcPr>
          <w:p w14:paraId="31577DE3" w14:textId="77777777" w:rsidR="006E278A" w:rsidRPr="00A2248E" w:rsidRDefault="006E278A" w:rsidP="00C177C8">
            <w:pPr>
              <w:rPr>
                <w:rFonts w:cs="Calibri"/>
                <w:sz w:val="18"/>
                <w:szCs w:val="18"/>
              </w:rPr>
            </w:pPr>
            <w:r w:rsidRPr="00A2248E">
              <w:rPr>
                <w:rFonts w:cs="Calibri"/>
                <w:sz w:val="18"/>
                <w:szCs w:val="18"/>
              </w:rPr>
              <w:t xml:space="preserve">American Library </w:t>
            </w:r>
            <w:proofErr w:type="spellStart"/>
            <w:r w:rsidRPr="00A2248E">
              <w:rPr>
                <w:rFonts w:cs="Calibri"/>
                <w:sz w:val="18"/>
                <w:szCs w:val="18"/>
              </w:rPr>
              <w:t>Association</w:t>
            </w:r>
            <w:proofErr w:type="spellEnd"/>
          </w:p>
        </w:tc>
        <w:tc>
          <w:tcPr>
            <w:tcW w:w="3118" w:type="dxa"/>
          </w:tcPr>
          <w:p w14:paraId="0485316E" w14:textId="77777777" w:rsidR="006E278A" w:rsidRPr="00A2248E" w:rsidRDefault="006E278A" w:rsidP="00C177C8">
            <w:pPr>
              <w:rPr>
                <w:rFonts w:cs="Calibri"/>
                <w:sz w:val="18"/>
                <w:szCs w:val="18"/>
              </w:rPr>
            </w:pPr>
            <w:r w:rsidRPr="00A2248E">
              <w:rPr>
                <w:rFonts w:cs="Calibri"/>
                <w:sz w:val="18"/>
                <w:szCs w:val="18"/>
              </w:rPr>
              <w:t xml:space="preserve">CENGAGE </w:t>
            </w:r>
          </w:p>
        </w:tc>
        <w:tc>
          <w:tcPr>
            <w:tcW w:w="3119" w:type="dxa"/>
          </w:tcPr>
          <w:p w14:paraId="04C5F2C6" w14:textId="77777777" w:rsidR="006E278A" w:rsidRPr="00A2248E" w:rsidRDefault="006E278A" w:rsidP="00C177C8">
            <w:pPr>
              <w:rPr>
                <w:rFonts w:cs="Calibri"/>
                <w:sz w:val="18"/>
                <w:szCs w:val="18"/>
              </w:rPr>
            </w:pPr>
            <w:r w:rsidRPr="00A2248E">
              <w:rPr>
                <w:rFonts w:cs="Calibri"/>
                <w:sz w:val="18"/>
                <w:szCs w:val="18"/>
              </w:rPr>
              <w:t>Editorial Biblos</w:t>
            </w:r>
          </w:p>
        </w:tc>
      </w:tr>
      <w:tr w:rsidR="006E278A" w:rsidRPr="00A2248E" w14:paraId="36A131C3" w14:textId="77777777" w:rsidTr="00C177C8">
        <w:trPr>
          <w:trHeight w:val="276"/>
        </w:trPr>
        <w:tc>
          <w:tcPr>
            <w:tcW w:w="3119" w:type="dxa"/>
          </w:tcPr>
          <w:p w14:paraId="36BB14EB" w14:textId="77777777" w:rsidR="006E278A" w:rsidRPr="00A2248E" w:rsidRDefault="006E278A" w:rsidP="00C177C8">
            <w:pPr>
              <w:rPr>
                <w:rFonts w:cs="Calibri"/>
                <w:sz w:val="18"/>
                <w:szCs w:val="18"/>
              </w:rPr>
            </w:pPr>
            <w:r w:rsidRPr="00A2248E">
              <w:rPr>
                <w:rFonts w:cs="Calibri"/>
                <w:sz w:val="18"/>
                <w:szCs w:val="18"/>
              </w:rPr>
              <w:lastRenderedPageBreak/>
              <w:t>AMORRORTU</w:t>
            </w:r>
          </w:p>
        </w:tc>
        <w:tc>
          <w:tcPr>
            <w:tcW w:w="3118" w:type="dxa"/>
          </w:tcPr>
          <w:p w14:paraId="421E3FA2" w14:textId="77777777" w:rsidR="006E278A" w:rsidRPr="00A2248E" w:rsidRDefault="006E278A" w:rsidP="00C177C8">
            <w:pPr>
              <w:rPr>
                <w:rFonts w:cs="Calibri"/>
                <w:sz w:val="18"/>
                <w:szCs w:val="18"/>
              </w:rPr>
            </w:pPr>
            <w:r w:rsidRPr="00A2248E">
              <w:rPr>
                <w:rFonts w:cs="Calibri"/>
                <w:sz w:val="18"/>
                <w:szCs w:val="18"/>
              </w:rPr>
              <w:t>Chaplin Books</w:t>
            </w:r>
          </w:p>
        </w:tc>
        <w:tc>
          <w:tcPr>
            <w:tcW w:w="3119" w:type="dxa"/>
          </w:tcPr>
          <w:p w14:paraId="1D7BEF8A" w14:textId="77777777" w:rsidR="006E278A" w:rsidRPr="00A2248E" w:rsidRDefault="006E278A" w:rsidP="00C177C8">
            <w:pPr>
              <w:rPr>
                <w:rFonts w:cs="Calibri"/>
                <w:sz w:val="18"/>
                <w:szCs w:val="18"/>
              </w:rPr>
            </w:pPr>
            <w:r w:rsidRPr="00A2248E">
              <w:rPr>
                <w:rFonts w:cs="Calibri"/>
                <w:sz w:val="18"/>
                <w:szCs w:val="18"/>
              </w:rPr>
              <w:t xml:space="preserve">Editorial CSIC </w:t>
            </w:r>
            <w:proofErr w:type="spellStart"/>
            <w:r w:rsidRPr="00A2248E">
              <w:rPr>
                <w:rFonts w:cs="Calibri"/>
                <w:sz w:val="18"/>
                <w:szCs w:val="18"/>
              </w:rPr>
              <w:t>Consejo</w:t>
            </w:r>
            <w:proofErr w:type="spellEnd"/>
            <w:r w:rsidRPr="00A2248E">
              <w:rPr>
                <w:rFonts w:cs="Calibri"/>
                <w:sz w:val="18"/>
                <w:szCs w:val="18"/>
              </w:rPr>
              <w:t xml:space="preserve"> Superior de </w:t>
            </w:r>
            <w:proofErr w:type="spellStart"/>
            <w:r w:rsidRPr="00A2248E">
              <w:rPr>
                <w:rFonts w:cs="Calibri"/>
                <w:sz w:val="18"/>
                <w:szCs w:val="18"/>
              </w:rPr>
              <w:t>Investigaciones</w:t>
            </w:r>
            <w:proofErr w:type="spellEnd"/>
            <w:r w:rsidRPr="00A2248E">
              <w:rPr>
                <w:rFonts w:cs="Calibri"/>
                <w:sz w:val="18"/>
                <w:szCs w:val="18"/>
              </w:rPr>
              <w:t xml:space="preserve"> Científicas</w:t>
            </w:r>
          </w:p>
        </w:tc>
      </w:tr>
      <w:tr w:rsidR="006E278A" w:rsidRPr="00A2248E" w14:paraId="1BBB0E0A" w14:textId="77777777" w:rsidTr="00C177C8">
        <w:tc>
          <w:tcPr>
            <w:tcW w:w="3119" w:type="dxa"/>
          </w:tcPr>
          <w:p w14:paraId="60FEDB42"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ANDREWS MCMEEL</w:t>
            </w:r>
          </w:p>
        </w:tc>
        <w:tc>
          <w:tcPr>
            <w:tcW w:w="3118" w:type="dxa"/>
          </w:tcPr>
          <w:p w14:paraId="2C2E4F84" w14:textId="77777777" w:rsidR="006E278A" w:rsidRPr="00A2248E" w:rsidRDefault="006E278A" w:rsidP="00C177C8">
            <w:pPr>
              <w:rPr>
                <w:rFonts w:cs="Calibri"/>
                <w:sz w:val="18"/>
                <w:szCs w:val="18"/>
                <w:lang w:val="en-US"/>
              </w:rPr>
            </w:pPr>
            <w:r w:rsidRPr="00A2248E">
              <w:rPr>
                <w:rFonts w:cs="Calibri"/>
                <w:sz w:val="18"/>
                <w:szCs w:val="18"/>
                <w:lang w:val="en-US"/>
              </w:rPr>
              <w:t>Chapman  &amp; Hall</w:t>
            </w:r>
          </w:p>
        </w:tc>
        <w:tc>
          <w:tcPr>
            <w:tcW w:w="3119" w:type="dxa"/>
          </w:tcPr>
          <w:p w14:paraId="07AD3AF2" w14:textId="77777777" w:rsidR="006E278A" w:rsidRPr="00A2248E" w:rsidRDefault="006E278A" w:rsidP="00C177C8">
            <w:pPr>
              <w:rPr>
                <w:rFonts w:cs="Calibri"/>
                <w:sz w:val="18"/>
                <w:szCs w:val="18"/>
              </w:rPr>
            </w:pPr>
            <w:r w:rsidRPr="00A2248E">
              <w:rPr>
                <w:rFonts w:cs="Calibri"/>
                <w:sz w:val="18"/>
                <w:szCs w:val="18"/>
              </w:rPr>
              <w:t>EDITORIAL GRAÓ</w:t>
            </w:r>
          </w:p>
        </w:tc>
      </w:tr>
      <w:tr w:rsidR="006E278A" w:rsidRPr="00A2248E" w14:paraId="5E453E16" w14:textId="77777777" w:rsidTr="00C177C8">
        <w:trPr>
          <w:trHeight w:val="300"/>
        </w:trPr>
        <w:tc>
          <w:tcPr>
            <w:tcW w:w="3119" w:type="dxa"/>
            <w:noWrap/>
            <w:hideMark/>
          </w:tcPr>
          <w:p w14:paraId="72164AFB" w14:textId="77777777" w:rsidR="006E278A" w:rsidRPr="00A2248E" w:rsidRDefault="006E278A" w:rsidP="00C177C8">
            <w:pPr>
              <w:rPr>
                <w:rFonts w:cs="Calibri"/>
                <w:sz w:val="18"/>
                <w:szCs w:val="18"/>
              </w:rPr>
            </w:pPr>
            <w:r w:rsidRPr="00A2248E">
              <w:rPr>
                <w:rFonts w:cs="Calibri"/>
                <w:sz w:val="18"/>
                <w:szCs w:val="18"/>
              </w:rPr>
              <w:t>Anthem Press</w:t>
            </w:r>
          </w:p>
        </w:tc>
        <w:tc>
          <w:tcPr>
            <w:tcW w:w="3118" w:type="dxa"/>
          </w:tcPr>
          <w:p w14:paraId="5C47659C" w14:textId="77777777" w:rsidR="006E278A" w:rsidRPr="00DB3A98" w:rsidRDefault="006E278A" w:rsidP="00C177C8">
            <w:pPr>
              <w:rPr>
                <w:rFonts w:cs="Calibri"/>
                <w:sz w:val="18"/>
                <w:szCs w:val="18"/>
                <w:lang w:val="en-US"/>
              </w:rPr>
            </w:pPr>
            <w:r w:rsidRPr="00DB3A98">
              <w:rPr>
                <w:rFonts w:cs="Calibri"/>
                <w:sz w:val="18"/>
                <w:szCs w:val="18"/>
                <w:lang w:val="en-US"/>
              </w:rPr>
              <w:t>Charles River Media / Cengage Learning</w:t>
            </w:r>
          </w:p>
        </w:tc>
        <w:tc>
          <w:tcPr>
            <w:tcW w:w="3119" w:type="dxa"/>
          </w:tcPr>
          <w:p w14:paraId="3A11F733" w14:textId="77777777" w:rsidR="006E278A" w:rsidRPr="00A2248E" w:rsidRDefault="006E278A" w:rsidP="00C177C8">
            <w:pPr>
              <w:rPr>
                <w:rFonts w:cs="Calibri"/>
                <w:sz w:val="18"/>
                <w:szCs w:val="18"/>
              </w:rPr>
            </w:pPr>
            <w:r w:rsidRPr="00A2248E">
              <w:rPr>
                <w:rFonts w:cs="Calibri"/>
                <w:sz w:val="18"/>
                <w:szCs w:val="18"/>
              </w:rPr>
              <w:t>EDITORIAL GUSTAVO GILI</w:t>
            </w:r>
          </w:p>
        </w:tc>
      </w:tr>
      <w:tr w:rsidR="006E278A" w:rsidRPr="00A2248E" w14:paraId="3D41F6B0" w14:textId="77777777" w:rsidTr="00C177C8">
        <w:trPr>
          <w:trHeight w:val="77"/>
        </w:trPr>
        <w:tc>
          <w:tcPr>
            <w:tcW w:w="3119" w:type="dxa"/>
          </w:tcPr>
          <w:p w14:paraId="216BB4AD"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ANTIQUE COLLECTORS - UK</w:t>
            </w:r>
          </w:p>
        </w:tc>
        <w:tc>
          <w:tcPr>
            <w:tcW w:w="3118" w:type="dxa"/>
          </w:tcPr>
          <w:p w14:paraId="3BFF0CCA" w14:textId="77777777" w:rsidR="006E278A" w:rsidRPr="00A2248E" w:rsidRDefault="006E278A" w:rsidP="00C177C8">
            <w:pPr>
              <w:rPr>
                <w:rFonts w:cs="Calibri"/>
                <w:sz w:val="18"/>
                <w:szCs w:val="18"/>
              </w:rPr>
            </w:pPr>
            <w:r w:rsidRPr="00A2248E">
              <w:rPr>
                <w:rFonts w:cs="Calibri"/>
                <w:sz w:val="18"/>
                <w:szCs w:val="18"/>
              </w:rPr>
              <w:t>CHELSEA HOUSE</w:t>
            </w:r>
          </w:p>
        </w:tc>
        <w:tc>
          <w:tcPr>
            <w:tcW w:w="3119" w:type="dxa"/>
          </w:tcPr>
          <w:p w14:paraId="429A8736" w14:textId="77777777" w:rsidR="006E278A" w:rsidRPr="00A2248E" w:rsidRDefault="006E278A" w:rsidP="00C177C8">
            <w:pPr>
              <w:rPr>
                <w:rFonts w:cs="Calibri"/>
                <w:sz w:val="18"/>
                <w:szCs w:val="18"/>
              </w:rPr>
            </w:pPr>
            <w:r w:rsidRPr="00A2248E">
              <w:rPr>
                <w:rFonts w:cs="Calibri"/>
                <w:sz w:val="18"/>
                <w:szCs w:val="18"/>
              </w:rPr>
              <w:t xml:space="preserve">Editorial </w:t>
            </w:r>
            <w:proofErr w:type="spellStart"/>
            <w:r w:rsidRPr="00A2248E">
              <w:rPr>
                <w:rFonts w:cs="Calibri"/>
                <w:sz w:val="18"/>
                <w:szCs w:val="18"/>
              </w:rPr>
              <w:t>Iberoamericana</w:t>
            </w:r>
            <w:proofErr w:type="spellEnd"/>
            <w:r w:rsidRPr="00A2248E">
              <w:rPr>
                <w:rFonts w:cs="Calibri"/>
                <w:sz w:val="18"/>
                <w:szCs w:val="18"/>
              </w:rPr>
              <w:t>/</w:t>
            </w:r>
            <w:proofErr w:type="spellStart"/>
            <w:r w:rsidRPr="00A2248E">
              <w:rPr>
                <w:rFonts w:cs="Calibri"/>
                <w:sz w:val="18"/>
                <w:szCs w:val="18"/>
              </w:rPr>
              <w:t>Vervuert</w:t>
            </w:r>
            <w:proofErr w:type="spellEnd"/>
          </w:p>
        </w:tc>
      </w:tr>
      <w:tr w:rsidR="006E278A" w:rsidRPr="00A2248E" w14:paraId="7285B5CD" w14:textId="77777777" w:rsidTr="00C177C8">
        <w:trPr>
          <w:trHeight w:val="276"/>
        </w:trPr>
        <w:tc>
          <w:tcPr>
            <w:tcW w:w="3119" w:type="dxa"/>
          </w:tcPr>
          <w:p w14:paraId="26A19023" w14:textId="77777777" w:rsidR="006E278A" w:rsidRPr="00A2248E" w:rsidRDefault="006E278A" w:rsidP="00C177C8">
            <w:pPr>
              <w:rPr>
                <w:rFonts w:cs="Calibri"/>
                <w:sz w:val="18"/>
                <w:szCs w:val="18"/>
              </w:rPr>
            </w:pPr>
            <w:r w:rsidRPr="00A2248E">
              <w:rPr>
                <w:rFonts w:cs="Calibri"/>
                <w:sz w:val="18"/>
                <w:szCs w:val="18"/>
              </w:rPr>
              <w:t>ARDSLEY HOUSE PUBLISHERS</w:t>
            </w:r>
          </w:p>
        </w:tc>
        <w:tc>
          <w:tcPr>
            <w:tcW w:w="3118" w:type="dxa"/>
          </w:tcPr>
          <w:p w14:paraId="1F234C2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CHICAGO BRIGHTSTAR MEDIA</w:t>
            </w:r>
          </w:p>
        </w:tc>
        <w:tc>
          <w:tcPr>
            <w:tcW w:w="3119" w:type="dxa"/>
          </w:tcPr>
          <w:p w14:paraId="282D7246" w14:textId="77777777" w:rsidR="006E278A" w:rsidRPr="00A2248E" w:rsidRDefault="006E278A" w:rsidP="00C177C8">
            <w:pPr>
              <w:rPr>
                <w:rFonts w:cs="Calibri"/>
                <w:sz w:val="18"/>
                <w:szCs w:val="18"/>
              </w:rPr>
            </w:pPr>
            <w:r w:rsidRPr="00A2248E">
              <w:rPr>
                <w:rFonts w:cs="Calibri"/>
                <w:sz w:val="18"/>
                <w:szCs w:val="18"/>
              </w:rPr>
              <w:t xml:space="preserve">Editorial </w:t>
            </w:r>
            <w:proofErr w:type="spellStart"/>
            <w:r w:rsidRPr="00A2248E">
              <w:rPr>
                <w:rFonts w:cs="Calibri"/>
                <w:sz w:val="18"/>
                <w:szCs w:val="18"/>
              </w:rPr>
              <w:t>Mazatlán</w:t>
            </w:r>
            <w:proofErr w:type="spellEnd"/>
          </w:p>
        </w:tc>
      </w:tr>
      <w:tr w:rsidR="006E278A" w:rsidRPr="00A2248E" w14:paraId="2B8F8D77" w14:textId="77777777" w:rsidTr="00C177C8">
        <w:trPr>
          <w:trHeight w:val="300"/>
        </w:trPr>
        <w:tc>
          <w:tcPr>
            <w:tcW w:w="3119" w:type="dxa"/>
            <w:noWrap/>
            <w:hideMark/>
          </w:tcPr>
          <w:p w14:paraId="0E9C7987" w14:textId="77777777" w:rsidR="006E278A" w:rsidRPr="00A2248E" w:rsidRDefault="006E278A" w:rsidP="00C177C8">
            <w:pPr>
              <w:rPr>
                <w:rFonts w:cs="Calibri"/>
                <w:sz w:val="18"/>
                <w:szCs w:val="18"/>
              </w:rPr>
            </w:pPr>
            <w:r w:rsidRPr="00A2248E">
              <w:rPr>
                <w:rFonts w:cs="Calibri"/>
                <w:sz w:val="18"/>
                <w:szCs w:val="18"/>
              </w:rPr>
              <w:t>Arte Público Press</w:t>
            </w:r>
          </w:p>
        </w:tc>
        <w:tc>
          <w:tcPr>
            <w:tcW w:w="3118" w:type="dxa"/>
          </w:tcPr>
          <w:p w14:paraId="23EEF3D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CHRONICLE BOOKS</w:t>
            </w:r>
          </w:p>
        </w:tc>
        <w:tc>
          <w:tcPr>
            <w:tcW w:w="3119" w:type="dxa"/>
          </w:tcPr>
          <w:p w14:paraId="210DDACC" w14:textId="77777777" w:rsidR="006E278A" w:rsidRPr="00A2248E" w:rsidRDefault="006E278A" w:rsidP="00C177C8">
            <w:pPr>
              <w:rPr>
                <w:rFonts w:cs="Calibri"/>
                <w:sz w:val="18"/>
                <w:szCs w:val="18"/>
              </w:rPr>
            </w:pPr>
            <w:r w:rsidRPr="00A2248E">
              <w:rPr>
                <w:rFonts w:cs="Calibri"/>
                <w:sz w:val="18"/>
                <w:szCs w:val="18"/>
              </w:rPr>
              <w:t>EDITORIAL SIGLO XXI</w:t>
            </w:r>
          </w:p>
        </w:tc>
      </w:tr>
      <w:tr w:rsidR="006E278A" w:rsidRPr="00A2248E" w14:paraId="46C7F1E8" w14:textId="77777777" w:rsidTr="00C177C8">
        <w:trPr>
          <w:trHeight w:val="276"/>
        </w:trPr>
        <w:tc>
          <w:tcPr>
            <w:tcW w:w="3119" w:type="dxa"/>
          </w:tcPr>
          <w:p w14:paraId="3D32E167" w14:textId="77777777" w:rsidR="006E278A" w:rsidRPr="00A2248E" w:rsidRDefault="006E278A" w:rsidP="00C177C8">
            <w:pPr>
              <w:rPr>
                <w:rFonts w:cs="Calibri"/>
                <w:b/>
                <w:sz w:val="18"/>
                <w:szCs w:val="18"/>
              </w:rPr>
            </w:pPr>
            <w:r w:rsidRPr="00A2248E">
              <w:rPr>
                <w:rFonts w:cs="Calibri"/>
                <w:sz w:val="18"/>
                <w:szCs w:val="18"/>
              </w:rPr>
              <w:t>ARTMED</w:t>
            </w:r>
          </w:p>
        </w:tc>
        <w:tc>
          <w:tcPr>
            <w:tcW w:w="3118" w:type="dxa"/>
          </w:tcPr>
          <w:p w14:paraId="63FDF7B8" w14:textId="77777777" w:rsidR="006E278A" w:rsidRPr="00A2248E" w:rsidRDefault="006E278A" w:rsidP="00C177C8">
            <w:pPr>
              <w:rPr>
                <w:rFonts w:cs="Calibri"/>
                <w:sz w:val="18"/>
                <w:szCs w:val="18"/>
                <w:lang w:val="en-US"/>
              </w:rPr>
            </w:pPr>
            <w:r w:rsidRPr="00A2248E">
              <w:rPr>
                <w:rFonts w:cs="Calibri"/>
                <w:sz w:val="18"/>
                <w:szCs w:val="18"/>
                <w:lang w:val="en-US"/>
              </w:rPr>
              <w:t>CHURCHILL LIVINGSTONE</w:t>
            </w:r>
          </w:p>
        </w:tc>
        <w:tc>
          <w:tcPr>
            <w:tcW w:w="3119" w:type="dxa"/>
          </w:tcPr>
          <w:p w14:paraId="21153CB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EDITORIAL TROTTA</w:t>
            </w:r>
          </w:p>
        </w:tc>
      </w:tr>
      <w:tr w:rsidR="006E278A" w:rsidRPr="00A2248E" w14:paraId="674A8698" w14:textId="77777777" w:rsidTr="00C177C8">
        <w:trPr>
          <w:trHeight w:val="276"/>
        </w:trPr>
        <w:tc>
          <w:tcPr>
            <w:tcW w:w="3119" w:type="dxa"/>
          </w:tcPr>
          <w:p w14:paraId="7F98238D" w14:textId="77777777" w:rsidR="006E278A" w:rsidRPr="00A2248E" w:rsidRDefault="006E278A" w:rsidP="00C177C8">
            <w:pPr>
              <w:rPr>
                <w:rFonts w:cs="Calibri"/>
                <w:sz w:val="18"/>
                <w:szCs w:val="18"/>
              </w:rPr>
            </w:pPr>
            <w:r w:rsidRPr="00A2248E">
              <w:rPr>
                <w:rFonts w:cs="Calibri"/>
                <w:sz w:val="18"/>
                <w:szCs w:val="18"/>
              </w:rPr>
              <w:t>ASHGATE PUBLISHING COMPANY</w:t>
            </w:r>
          </w:p>
        </w:tc>
        <w:tc>
          <w:tcPr>
            <w:tcW w:w="3118" w:type="dxa"/>
          </w:tcPr>
          <w:p w14:paraId="0A98C300"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CICO BOOKS</w:t>
            </w:r>
          </w:p>
        </w:tc>
        <w:tc>
          <w:tcPr>
            <w:tcW w:w="3119" w:type="dxa"/>
          </w:tcPr>
          <w:p w14:paraId="217D8455" w14:textId="77777777" w:rsidR="006E278A" w:rsidRPr="00A2248E" w:rsidRDefault="006E278A" w:rsidP="00C177C8">
            <w:pPr>
              <w:rPr>
                <w:rFonts w:cs="Calibri"/>
                <w:sz w:val="18"/>
                <w:szCs w:val="18"/>
              </w:rPr>
            </w:pPr>
            <w:r w:rsidRPr="00A2248E">
              <w:rPr>
                <w:rFonts w:cs="Calibri"/>
                <w:sz w:val="18"/>
                <w:szCs w:val="18"/>
              </w:rPr>
              <w:t>Editorial UOC</w:t>
            </w:r>
          </w:p>
        </w:tc>
      </w:tr>
      <w:tr w:rsidR="006E278A" w:rsidRPr="00A2248E" w14:paraId="7871519E" w14:textId="77777777" w:rsidTr="00C177C8">
        <w:trPr>
          <w:trHeight w:val="300"/>
        </w:trPr>
        <w:tc>
          <w:tcPr>
            <w:tcW w:w="3119" w:type="dxa"/>
            <w:noWrap/>
            <w:hideMark/>
          </w:tcPr>
          <w:p w14:paraId="311A6DA1" w14:textId="77777777" w:rsidR="006E278A" w:rsidRPr="00A2248E" w:rsidRDefault="006E278A" w:rsidP="00C177C8">
            <w:pPr>
              <w:rPr>
                <w:rFonts w:cs="Calibri"/>
                <w:sz w:val="18"/>
                <w:szCs w:val="18"/>
              </w:rPr>
            </w:pPr>
            <w:r w:rsidRPr="00A2248E">
              <w:rPr>
                <w:rFonts w:cs="Calibri"/>
                <w:sz w:val="18"/>
                <w:szCs w:val="18"/>
              </w:rPr>
              <w:t>ASP</w:t>
            </w:r>
          </w:p>
        </w:tc>
        <w:tc>
          <w:tcPr>
            <w:tcW w:w="3118" w:type="dxa"/>
          </w:tcPr>
          <w:p w14:paraId="5DEC8F5B" w14:textId="77777777" w:rsidR="006E278A" w:rsidRPr="00A2248E" w:rsidRDefault="006E278A" w:rsidP="00C177C8">
            <w:pPr>
              <w:rPr>
                <w:rFonts w:cs="Calibri"/>
                <w:sz w:val="18"/>
                <w:szCs w:val="18"/>
              </w:rPr>
            </w:pPr>
            <w:r w:rsidRPr="00A2248E">
              <w:rPr>
                <w:rFonts w:cs="Calibri"/>
                <w:sz w:val="18"/>
                <w:szCs w:val="18"/>
              </w:rPr>
              <w:t>CLACSO</w:t>
            </w:r>
          </w:p>
        </w:tc>
        <w:tc>
          <w:tcPr>
            <w:tcW w:w="3119" w:type="dxa"/>
          </w:tcPr>
          <w:p w14:paraId="5744760A" w14:textId="77777777" w:rsidR="006E278A" w:rsidRPr="00A2248E" w:rsidRDefault="006E278A" w:rsidP="00C177C8">
            <w:pPr>
              <w:rPr>
                <w:rFonts w:cs="Calibri"/>
                <w:sz w:val="18"/>
                <w:szCs w:val="18"/>
              </w:rPr>
            </w:pPr>
            <w:proofErr w:type="spellStart"/>
            <w:r w:rsidRPr="00A2248E">
              <w:rPr>
                <w:rFonts w:cs="Calibri"/>
                <w:sz w:val="18"/>
                <w:szCs w:val="18"/>
              </w:rPr>
              <w:t>Eisenbrauns</w:t>
            </w:r>
            <w:proofErr w:type="spellEnd"/>
          </w:p>
        </w:tc>
      </w:tr>
      <w:tr w:rsidR="006E278A" w:rsidRPr="00A2248E" w14:paraId="7D404D26" w14:textId="77777777" w:rsidTr="00C177C8">
        <w:trPr>
          <w:trHeight w:val="20"/>
        </w:trPr>
        <w:tc>
          <w:tcPr>
            <w:tcW w:w="3119" w:type="dxa"/>
          </w:tcPr>
          <w:p w14:paraId="2E55217F" w14:textId="77777777" w:rsidR="006E278A" w:rsidRPr="00A2248E" w:rsidRDefault="006E278A" w:rsidP="00C177C8">
            <w:pPr>
              <w:rPr>
                <w:rFonts w:cs="Calibri"/>
                <w:sz w:val="18"/>
                <w:szCs w:val="18"/>
              </w:rPr>
            </w:pPr>
            <w:r w:rsidRPr="00A2248E">
              <w:rPr>
                <w:rFonts w:cs="Calibri"/>
                <w:sz w:val="18"/>
                <w:szCs w:val="18"/>
              </w:rPr>
              <w:t>ASTM INTERNATIONAL</w:t>
            </w:r>
          </w:p>
        </w:tc>
        <w:tc>
          <w:tcPr>
            <w:tcW w:w="3118" w:type="dxa"/>
          </w:tcPr>
          <w:p w14:paraId="12F2CBCC" w14:textId="77777777" w:rsidR="006E278A" w:rsidRPr="00A2248E" w:rsidRDefault="006E278A" w:rsidP="00C177C8">
            <w:pPr>
              <w:rPr>
                <w:rFonts w:cs="Calibri"/>
                <w:sz w:val="18"/>
                <w:szCs w:val="18"/>
              </w:rPr>
            </w:pPr>
            <w:r w:rsidRPr="00A2248E">
              <w:rPr>
                <w:rFonts w:cs="Calibri"/>
                <w:sz w:val="18"/>
                <w:szCs w:val="18"/>
              </w:rPr>
              <w:t>CLARENDON PRESS</w:t>
            </w:r>
          </w:p>
        </w:tc>
        <w:tc>
          <w:tcPr>
            <w:tcW w:w="3119" w:type="dxa"/>
          </w:tcPr>
          <w:p w14:paraId="07810F9A" w14:textId="77777777" w:rsidR="006E278A" w:rsidRPr="00A2248E" w:rsidRDefault="006E278A" w:rsidP="00C177C8">
            <w:pPr>
              <w:rPr>
                <w:rFonts w:cs="Calibri"/>
                <w:sz w:val="18"/>
                <w:szCs w:val="18"/>
              </w:rPr>
            </w:pPr>
            <w:r w:rsidRPr="00A2248E">
              <w:rPr>
                <w:rFonts w:cs="Calibri"/>
                <w:sz w:val="18"/>
                <w:szCs w:val="18"/>
              </w:rPr>
              <w:t xml:space="preserve">Electric Book </w:t>
            </w:r>
            <w:proofErr w:type="spellStart"/>
            <w:r w:rsidRPr="00A2248E">
              <w:rPr>
                <w:rFonts w:cs="Calibri"/>
                <w:sz w:val="18"/>
                <w:szCs w:val="18"/>
              </w:rPr>
              <w:t>Company</w:t>
            </w:r>
            <w:proofErr w:type="spellEnd"/>
          </w:p>
        </w:tc>
      </w:tr>
      <w:tr w:rsidR="006E278A" w:rsidRPr="00A2248E" w14:paraId="55D7C744" w14:textId="77777777" w:rsidTr="00C177C8">
        <w:trPr>
          <w:trHeight w:val="276"/>
        </w:trPr>
        <w:tc>
          <w:tcPr>
            <w:tcW w:w="3119" w:type="dxa"/>
          </w:tcPr>
          <w:p w14:paraId="26DCB294" w14:textId="77777777" w:rsidR="006E278A" w:rsidRPr="00A2248E" w:rsidRDefault="006E278A" w:rsidP="00C177C8">
            <w:pPr>
              <w:rPr>
                <w:rFonts w:cs="Calibri"/>
                <w:sz w:val="18"/>
                <w:szCs w:val="18"/>
              </w:rPr>
            </w:pPr>
            <w:r w:rsidRPr="00A2248E">
              <w:rPr>
                <w:rFonts w:cs="Calibri"/>
                <w:sz w:val="18"/>
                <w:szCs w:val="18"/>
              </w:rPr>
              <w:t>ATALANTA</w:t>
            </w:r>
          </w:p>
        </w:tc>
        <w:tc>
          <w:tcPr>
            <w:tcW w:w="3118" w:type="dxa"/>
          </w:tcPr>
          <w:p w14:paraId="7BBB9055" w14:textId="77777777" w:rsidR="006E278A" w:rsidRPr="00A2248E" w:rsidRDefault="006E278A" w:rsidP="00C177C8">
            <w:pPr>
              <w:rPr>
                <w:rFonts w:cs="Calibri"/>
                <w:sz w:val="18"/>
                <w:szCs w:val="18"/>
              </w:rPr>
            </w:pPr>
            <w:proofErr w:type="spellStart"/>
            <w:r w:rsidRPr="00A2248E">
              <w:rPr>
                <w:rFonts w:cs="Calibri"/>
                <w:sz w:val="18"/>
                <w:szCs w:val="18"/>
              </w:rPr>
              <w:t>Class</w:t>
            </w:r>
            <w:proofErr w:type="spellEnd"/>
            <w:r w:rsidRPr="00A2248E">
              <w:rPr>
                <w:rFonts w:cs="Calibri"/>
                <w:sz w:val="18"/>
                <w:szCs w:val="18"/>
              </w:rPr>
              <w:t xml:space="preserve"> </w:t>
            </w:r>
            <w:proofErr w:type="spellStart"/>
            <w:r w:rsidRPr="00A2248E">
              <w:rPr>
                <w:rFonts w:cs="Calibri"/>
                <w:sz w:val="18"/>
                <w:szCs w:val="18"/>
              </w:rPr>
              <w:t>Publishing</w:t>
            </w:r>
            <w:proofErr w:type="spellEnd"/>
          </w:p>
        </w:tc>
        <w:tc>
          <w:tcPr>
            <w:tcW w:w="3119" w:type="dxa"/>
          </w:tcPr>
          <w:p w14:paraId="659D1266" w14:textId="77777777" w:rsidR="006E278A" w:rsidRPr="00A2248E" w:rsidRDefault="006E278A" w:rsidP="00C177C8">
            <w:pPr>
              <w:rPr>
                <w:rFonts w:cs="Calibri"/>
                <w:sz w:val="18"/>
                <w:szCs w:val="18"/>
              </w:rPr>
            </w:pPr>
            <w:r w:rsidRPr="00A2248E">
              <w:rPr>
                <w:rFonts w:cs="Calibri"/>
                <w:sz w:val="18"/>
                <w:szCs w:val="18"/>
              </w:rPr>
              <w:t>ELSEVIER</w:t>
            </w:r>
          </w:p>
        </w:tc>
      </w:tr>
      <w:tr w:rsidR="006E278A" w:rsidRPr="00A2248E" w14:paraId="2040BA8B" w14:textId="77777777" w:rsidTr="00C177C8">
        <w:trPr>
          <w:trHeight w:val="276"/>
        </w:trPr>
        <w:tc>
          <w:tcPr>
            <w:tcW w:w="3119" w:type="dxa"/>
          </w:tcPr>
          <w:p w14:paraId="52047157" w14:textId="77777777" w:rsidR="006E278A" w:rsidRPr="00A2248E" w:rsidRDefault="006E278A" w:rsidP="00C177C8">
            <w:pPr>
              <w:rPr>
                <w:rFonts w:cs="Calibri"/>
                <w:sz w:val="18"/>
                <w:szCs w:val="18"/>
              </w:rPr>
            </w:pPr>
            <w:r w:rsidRPr="00A2248E">
              <w:rPr>
                <w:rFonts w:cs="Calibri"/>
                <w:sz w:val="18"/>
                <w:szCs w:val="18"/>
              </w:rPr>
              <w:t xml:space="preserve">AUSTIN UNIVERSITY OF TEXAS </w:t>
            </w:r>
          </w:p>
        </w:tc>
        <w:tc>
          <w:tcPr>
            <w:tcW w:w="3118" w:type="dxa"/>
          </w:tcPr>
          <w:p w14:paraId="0F7CF731" w14:textId="77777777" w:rsidR="006E278A" w:rsidRPr="00A2248E" w:rsidRDefault="006E278A" w:rsidP="00C177C8">
            <w:pPr>
              <w:rPr>
                <w:rFonts w:cs="Calibri"/>
                <w:sz w:val="18"/>
                <w:szCs w:val="18"/>
              </w:rPr>
            </w:pPr>
            <w:r w:rsidRPr="00A2248E">
              <w:rPr>
                <w:rFonts w:cs="Calibri"/>
                <w:sz w:val="18"/>
                <w:szCs w:val="18"/>
              </w:rPr>
              <w:t>COLUMBIA PIC.PUBLIC</w:t>
            </w:r>
          </w:p>
        </w:tc>
        <w:tc>
          <w:tcPr>
            <w:tcW w:w="3119" w:type="dxa"/>
          </w:tcPr>
          <w:p w14:paraId="4823CB72" w14:textId="77777777" w:rsidR="006E278A" w:rsidRPr="00A2248E" w:rsidRDefault="006E278A" w:rsidP="00C177C8">
            <w:pPr>
              <w:rPr>
                <w:rFonts w:cs="Calibri"/>
                <w:sz w:val="18"/>
                <w:szCs w:val="18"/>
              </w:rPr>
            </w:pPr>
            <w:r w:rsidRPr="00A2248E">
              <w:rPr>
                <w:rFonts w:cs="Calibri"/>
                <w:sz w:val="18"/>
                <w:szCs w:val="18"/>
              </w:rPr>
              <w:t xml:space="preserve">EMERALD </w:t>
            </w:r>
          </w:p>
        </w:tc>
      </w:tr>
      <w:tr w:rsidR="006E278A" w:rsidRPr="00A2248E" w14:paraId="3AEB9127" w14:textId="77777777" w:rsidTr="00C177C8">
        <w:trPr>
          <w:trHeight w:val="300"/>
        </w:trPr>
        <w:tc>
          <w:tcPr>
            <w:tcW w:w="3119" w:type="dxa"/>
            <w:noWrap/>
            <w:hideMark/>
          </w:tcPr>
          <w:p w14:paraId="6E413013" w14:textId="77777777" w:rsidR="006E278A" w:rsidRPr="00A2248E" w:rsidRDefault="006E278A" w:rsidP="00C177C8">
            <w:pPr>
              <w:rPr>
                <w:rFonts w:cs="Calibri"/>
                <w:sz w:val="18"/>
                <w:szCs w:val="18"/>
              </w:rPr>
            </w:pPr>
            <w:r w:rsidRPr="00A2248E">
              <w:rPr>
                <w:rFonts w:cs="Calibri"/>
                <w:sz w:val="18"/>
                <w:szCs w:val="18"/>
              </w:rPr>
              <w:t xml:space="preserve">Australian </w:t>
            </w:r>
            <w:proofErr w:type="spellStart"/>
            <w:r w:rsidRPr="00A2248E">
              <w:rPr>
                <w:rFonts w:cs="Calibri"/>
                <w:sz w:val="18"/>
                <w:szCs w:val="18"/>
              </w:rPr>
              <w:t>Academic</w:t>
            </w:r>
            <w:proofErr w:type="spellEnd"/>
            <w:r w:rsidRPr="00A2248E">
              <w:rPr>
                <w:rFonts w:cs="Calibri"/>
                <w:sz w:val="18"/>
                <w:szCs w:val="18"/>
              </w:rPr>
              <w:t xml:space="preserve"> Press</w:t>
            </w:r>
          </w:p>
        </w:tc>
        <w:tc>
          <w:tcPr>
            <w:tcW w:w="3118" w:type="dxa"/>
          </w:tcPr>
          <w:p w14:paraId="55DE30F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COMPANY PUBLICATIONS TRUST</w:t>
            </w:r>
          </w:p>
        </w:tc>
        <w:tc>
          <w:tcPr>
            <w:tcW w:w="3119" w:type="dxa"/>
          </w:tcPr>
          <w:p w14:paraId="4809CC33" w14:textId="77777777" w:rsidR="006E278A" w:rsidRPr="00A2248E" w:rsidRDefault="006E278A" w:rsidP="00C177C8">
            <w:pPr>
              <w:rPr>
                <w:rFonts w:cs="Calibri"/>
                <w:sz w:val="18"/>
                <w:szCs w:val="18"/>
              </w:rPr>
            </w:pPr>
            <w:r w:rsidRPr="00A2248E">
              <w:rPr>
                <w:rFonts w:cs="Calibri"/>
                <w:sz w:val="18"/>
                <w:szCs w:val="18"/>
              </w:rPr>
              <w:t>EN CLAVE CREATIVA EDICIONES</w:t>
            </w:r>
          </w:p>
        </w:tc>
      </w:tr>
      <w:tr w:rsidR="006E278A" w:rsidRPr="00A2248E" w14:paraId="21476CCC" w14:textId="77777777" w:rsidTr="00C177C8">
        <w:tc>
          <w:tcPr>
            <w:tcW w:w="3119" w:type="dxa"/>
          </w:tcPr>
          <w:p w14:paraId="7A2C49B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AVA PUBLISHING</w:t>
            </w:r>
          </w:p>
        </w:tc>
        <w:tc>
          <w:tcPr>
            <w:tcW w:w="3118" w:type="dxa"/>
          </w:tcPr>
          <w:p w14:paraId="10154621" w14:textId="77777777" w:rsidR="006E278A" w:rsidRPr="00A2248E" w:rsidRDefault="006E278A" w:rsidP="00C177C8">
            <w:pPr>
              <w:rPr>
                <w:rFonts w:cs="Calibri"/>
                <w:sz w:val="18"/>
                <w:szCs w:val="18"/>
              </w:rPr>
            </w:pPr>
            <w:r w:rsidRPr="00A2248E">
              <w:rPr>
                <w:rFonts w:cs="Calibri"/>
                <w:sz w:val="18"/>
                <w:szCs w:val="18"/>
              </w:rPr>
              <w:t>CONTEMPORANEA</w:t>
            </w:r>
          </w:p>
        </w:tc>
        <w:tc>
          <w:tcPr>
            <w:tcW w:w="3119" w:type="dxa"/>
          </w:tcPr>
          <w:p w14:paraId="1B3026A6" w14:textId="77777777" w:rsidR="006E278A" w:rsidRPr="00A2248E" w:rsidRDefault="006E278A" w:rsidP="00C177C8">
            <w:pPr>
              <w:rPr>
                <w:rFonts w:cs="Calibri"/>
                <w:sz w:val="18"/>
                <w:szCs w:val="18"/>
              </w:rPr>
            </w:pPr>
            <w:r w:rsidRPr="00A2248E">
              <w:rPr>
                <w:rFonts w:cs="Calibri"/>
                <w:sz w:val="18"/>
                <w:szCs w:val="18"/>
              </w:rPr>
              <w:t>ENGINEERS</w:t>
            </w:r>
          </w:p>
        </w:tc>
      </w:tr>
      <w:tr w:rsidR="006E278A" w:rsidRPr="00A2248E" w14:paraId="2F4E4639" w14:textId="77777777" w:rsidTr="00C177C8">
        <w:trPr>
          <w:trHeight w:val="300"/>
        </w:trPr>
        <w:tc>
          <w:tcPr>
            <w:tcW w:w="3119" w:type="dxa"/>
            <w:noWrap/>
            <w:hideMark/>
          </w:tcPr>
          <w:p w14:paraId="4C259451" w14:textId="77777777" w:rsidR="006E278A" w:rsidRPr="00A2248E" w:rsidRDefault="006E278A" w:rsidP="00C177C8">
            <w:pPr>
              <w:rPr>
                <w:rFonts w:cs="Calibri"/>
                <w:sz w:val="18"/>
                <w:szCs w:val="18"/>
              </w:rPr>
            </w:pPr>
            <w:r w:rsidRPr="00A2248E">
              <w:rPr>
                <w:rFonts w:cs="Calibri"/>
                <w:sz w:val="18"/>
                <w:szCs w:val="18"/>
              </w:rPr>
              <w:t xml:space="preserve">B.C. </w:t>
            </w:r>
            <w:proofErr w:type="spellStart"/>
            <w:r w:rsidRPr="00A2248E">
              <w:rPr>
                <w:rFonts w:cs="Calibri"/>
                <w:sz w:val="18"/>
                <w:szCs w:val="18"/>
              </w:rPr>
              <w:t>Decker</w:t>
            </w:r>
            <w:proofErr w:type="spellEnd"/>
          </w:p>
        </w:tc>
        <w:tc>
          <w:tcPr>
            <w:tcW w:w="3118" w:type="dxa"/>
          </w:tcPr>
          <w:p w14:paraId="58B7C8D5" w14:textId="77777777" w:rsidR="006E278A" w:rsidRPr="00A2248E" w:rsidRDefault="006E278A" w:rsidP="00C177C8">
            <w:pPr>
              <w:rPr>
                <w:rFonts w:cs="Calibri"/>
                <w:sz w:val="18"/>
                <w:szCs w:val="18"/>
              </w:rPr>
            </w:pPr>
            <w:r w:rsidRPr="00A2248E">
              <w:rPr>
                <w:rFonts w:cs="Calibri"/>
                <w:sz w:val="18"/>
                <w:szCs w:val="18"/>
              </w:rPr>
              <w:t>CONTINUUM INTERNATIONAL PUBLISHING</w:t>
            </w:r>
          </w:p>
        </w:tc>
        <w:tc>
          <w:tcPr>
            <w:tcW w:w="3119" w:type="dxa"/>
          </w:tcPr>
          <w:p w14:paraId="1DA07251" w14:textId="77777777" w:rsidR="006E278A" w:rsidRPr="00A2248E" w:rsidRDefault="006E278A" w:rsidP="00C177C8">
            <w:pPr>
              <w:rPr>
                <w:rFonts w:cs="Calibri"/>
                <w:sz w:val="18"/>
                <w:szCs w:val="18"/>
              </w:rPr>
            </w:pPr>
            <w:r w:rsidRPr="00A2248E">
              <w:rPr>
                <w:rFonts w:cs="Calibri"/>
                <w:sz w:val="18"/>
                <w:szCs w:val="18"/>
              </w:rPr>
              <w:t>ENGLEWOOD CLIFFS PRENTICE-HAAL</w:t>
            </w:r>
          </w:p>
        </w:tc>
      </w:tr>
      <w:tr w:rsidR="006E278A" w:rsidRPr="00A2248E" w14:paraId="4A4FF77C" w14:textId="77777777" w:rsidTr="00C177C8">
        <w:tc>
          <w:tcPr>
            <w:tcW w:w="3119" w:type="dxa"/>
          </w:tcPr>
          <w:p w14:paraId="68E8C668"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BARCELONA EDICIONES</w:t>
            </w:r>
          </w:p>
        </w:tc>
        <w:tc>
          <w:tcPr>
            <w:tcW w:w="3118" w:type="dxa"/>
          </w:tcPr>
          <w:p w14:paraId="45106B7B" w14:textId="77777777" w:rsidR="006E278A" w:rsidRPr="00A2248E" w:rsidRDefault="006E278A" w:rsidP="00C177C8">
            <w:pPr>
              <w:rPr>
                <w:rFonts w:cs="Calibri"/>
                <w:sz w:val="18"/>
                <w:szCs w:val="18"/>
              </w:rPr>
            </w:pPr>
            <w:r w:rsidRPr="00A2248E">
              <w:rPr>
                <w:rFonts w:cs="Calibri"/>
                <w:sz w:val="18"/>
                <w:szCs w:val="18"/>
              </w:rPr>
              <w:t xml:space="preserve">Cork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21F83683" w14:textId="77777777" w:rsidR="006E278A" w:rsidRPr="00A2248E" w:rsidRDefault="006E278A" w:rsidP="00C177C8">
            <w:pPr>
              <w:rPr>
                <w:rFonts w:cs="Calibri"/>
                <w:sz w:val="18"/>
                <w:szCs w:val="18"/>
              </w:rPr>
            </w:pPr>
            <w:proofErr w:type="spellStart"/>
            <w:r w:rsidRPr="00A2248E">
              <w:rPr>
                <w:rFonts w:cs="Calibri"/>
                <w:sz w:val="18"/>
                <w:szCs w:val="18"/>
              </w:rPr>
              <w:t>Enrich</w:t>
            </w:r>
            <w:proofErr w:type="spellEnd"/>
            <w:r w:rsidRPr="00A2248E">
              <w:rPr>
                <w:rFonts w:cs="Calibri"/>
                <w:sz w:val="18"/>
                <w:szCs w:val="18"/>
              </w:rPr>
              <w:t xml:space="preserve"> Professional </w:t>
            </w:r>
            <w:proofErr w:type="spellStart"/>
            <w:r w:rsidRPr="00A2248E">
              <w:rPr>
                <w:rFonts w:cs="Calibri"/>
                <w:sz w:val="18"/>
                <w:szCs w:val="18"/>
              </w:rPr>
              <w:t>Publishing</w:t>
            </w:r>
            <w:proofErr w:type="spellEnd"/>
          </w:p>
        </w:tc>
      </w:tr>
      <w:tr w:rsidR="006E278A" w:rsidRPr="00A2248E" w14:paraId="0017395A" w14:textId="77777777" w:rsidTr="00C177C8">
        <w:trPr>
          <w:trHeight w:val="276"/>
        </w:trPr>
        <w:tc>
          <w:tcPr>
            <w:tcW w:w="3119" w:type="dxa"/>
          </w:tcPr>
          <w:p w14:paraId="78D63D37" w14:textId="77777777" w:rsidR="006E278A" w:rsidRPr="00A2248E" w:rsidRDefault="006E278A" w:rsidP="00C177C8">
            <w:pPr>
              <w:rPr>
                <w:rFonts w:cs="Calibri"/>
                <w:sz w:val="18"/>
                <w:szCs w:val="18"/>
              </w:rPr>
            </w:pPr>
            <w:r w:rsidRPr="00A2248E">
              <w:rPr>
                <w:rFonts w:cs="Calibri"/>
                <w:sz w:val="18"/>
                <w:szCs w:val="18"/>
              </w:rPr>
              <w:t>BARCELONA OMEGA</w:t>
            </w:r>
          </w:p>
        </w:tc>
        <w:tc>
          <w:tcPr>
            <w:tcW w:w="3118" w:type="dxa"/>
          </w:tcPr>
          <w:p w14:paraId="4DF759C5" w14:textId="77777777" w:rsidR="006E278A" w:rsidRPr="00A2248E" w:rsidRDefault="006E278A" w:rsidP="00C177C8">
            <w:pPr>
              <w:rPr>
                <w:rFonts w:cs="Calibri"/>
                <w:sz w:val="18"/>
                <w:szCs w:val="18"/>
              </w:rPr>
            </w:pPr>
            <w:r w:rsidRPr="00A2248E">
              <w:rPr>
                <w:rFonts w:cs="Calibri"/>
                <w:sz w:val="18"/>
                <w:szCs w:val="18"/>
              </w:rPr>
              <w:t xml:space="preserve">Cornell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253BBEE6" w14:textId="77777777" w:rsidR="006E278A" w:rsidRPr="00A2248E" w:rsidRDefault="006E278A" w:rsidP="00C177C8">
            <w:pPr>
              <w:rPr>
                <w:rFonts w:cs="Calibri"/>
                <w:sz w:val="18"/>
                <w:szCs w:val="18"/>
              </w:rPr>
            </w:pPr>
            <w:proofErr w:type="spellStart"/>
            <w:r w:rsidRPr="00A2248E">
              <w:rPr>
                <w:rFonts w:cs="Calibri"/>
                <w:sz w:val="18"/>
                <w:szCs w:val="18"/>
              </w:rPr>
              <w:t>Equinox</w:t>
            </w:r>
            <w:proofErr w:type="spellEnd"/>
            <w:r w:rsidRPr="00A2248E">
              <w:rPr>
                <w:rFonts w:cs="Calibri"/>
                <w:sz w:val="18"/>
                <w:szCs w:val="18"/>
              </w:rPr>
              <w:t xml:space="preserve"> </w:t>
            </w:r>
            <w:proofErr w:type="spellStart"/>
            <w:r w:rsidRPr="00A2248E">
              <w:rPr>
                <w:rFonts w:cs="Calibri"/>
                <w:sz w:val="18"/>
                <w:szCs w:val="18"/>
              </w:rPr>
              <w:t>Publishing</w:t>
            </w:r>
            <w:proofErr w:type="spellEnd"/>
            <w:r w:rsidRPr="00A2248E">
              <w:rPr>
                <w:rFonts w:cs="Calibri"/>
                <w:sz w:val="18"/>
                <w:szCs w:val="18"/>
              </w:rPr>
              <w:t xml:space="preserve"> Ltd</w:t>
            </w:r>
          </w:p>
        </w:tc>
      </w:tr>
      <w:tr w:rsidR="006E278A" w:rsidRPr="00A2248E" w14:paraId="4EC6D09E" w14:textId="77777777" w:rsidTr="00C177C8">
        <w:trPr>
          <w:trHeight w:val="276"/>
        </w:trPr>
        <w:tc>
          <w:tcPr>
            <w:tcW w:w="3119" w:type="dxa"/>
          </w:tcPr>
          <w:p w14:paraId="15FFE33A" w14:textId="77777777" w:rsidR="006E278A" w:rsidRPr="00A2248E" w:rsidRDefault="006E278A" w:rsidP="00C177C8">
            <w:pPr>
              <w:rPr>
                <w:rFonts w:cs="Calibri"/>
                <w:sz w:val="18"/>
                <w:szCs w:val="18"/>
              </w:rPr>
            </w:pPr>
            <w:r w:rsidRPr="00A2248E">
              <w:rPr>
                <w:rFonts w:cs="Calibri"/>
                <w:sz w:val="18"/>
                <w:szCs w:val="18"/>
              </w:rPr>
              <w:t>BÄRENREITER</w:t>
            </w:r>
          </w:p>
        </w:tc>
        <w:tc>
          <w:tcPr>
            <w:tcW w:w="3118" w:type="dxa"/>
          </w:tcPr>
          <w:p w14:paraId="14BCDE06"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COSAC&amp;NAIFY</w:t>
            </w:r>
          </w:p>
        </w:tc>
        <w:tc>
          <w:tcPr>
            <w:tcW w:w="3119" w:type="dxa"/>
          </w:tcPr>
          <w:p w14:paraId="2C9E44EC"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F &amp; W PUBLICATIONS</w:t>
            </w:r>
          </w:p>
        </w:tc>
      </w:tr>
      <w:tr w:rsidR="006E278A" w:rsidRPr="00A2248E" w14:paraId="4C090BAA" w14:textId="77777777" w:rsidTr="00C177C8">
        <w:tc>
          <w:tcPr>
            <w:tcW w:w="3119" w:type="dxa"/>
          </w:tcPr>
          <w:p w14:paraId="3C3E1E9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BASIC BOOKS</w:t>
            </w:r>
          </w:p>
        </w:tc>
        <w:tc>
          <w:tcPr>
            <w:tcW w:w="3118" w:type="dxa"/>
          </w:tcPr>
          <w:p w14:paraId="36280429" w14:textId="77777777" w:rsidR="006E278A" w:rsidRPr="00A2248E" w:rsidRDefault="006E278A" w:rsidP="00C177C8">
            <w:pPr>
              <w:rPr>
                <w:rFonts w:cs="Calibri"/>
                <w:sz w:val="18"/>
                <w:szCs w:val="18"/>
              </w:rPr>
            </w:pPr>
            <w:r w:rsidRPr="00A2248E">
              <w:rPr>
                <w:rFonts w:cs="Calibri"/>
                <w:sz w:val="18"/>
                <w:szCs w:val="18"/>
              </w:rPr>
              <w:t>COSMOS</w:t>
            </w:r>
          </w:p>
        </w:tc>
        <w:tc>
          <w:tcPr>
            <w:tcW w:w="3119" w:type="dxa"/>
          </w:tcPr>
          <w:p w14:paraId="38345E0E" w14:textId="77777777" w:rsidR="006E278A" w:rsidRPr="00A2248E" w:rsidRDefault="006E278A" w:rsidP="00C177C8">
            <w:pPr>
              <w:rPr>
                <w:rFonts w:cs="Calibri"/>
                <w:sz w:val="18"/>
                <w:szCs w:val="18"/>
              </w:rPr>
            </w:pPr>
            <w:r w:rsidRPr="00A2248E">
              <w:rPr>
                <w:rFonts w:cs="Calibri"/>
                <w:sz w:val="18"/>
                <w:szCs w:val="18"/>
              </w:rPr>
              <w:t>F.A. DAVIS COMPANY</w:t>
            </w:r>
          </w:p>
        </w:tc>
      </w:tr>
      <w:tr w:rsidR="006E278A" w:rsidRPr="00A2248E" w14:paraId="13B41AE0" w14:textId="77777777" w:rsidTr="00C177C8">
        <w:tc>
          <w:tcPr>
            <w:tcW w:w="3119" w:type="dxa"/>
          </w:tcPr>
          <w:p w14:paraId="121144A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BASTSFORD</w:t>
            </w:r>
          </w:p>
        </w:tc>
        <w:tc>
          <w:tcPr>
            <w:tcW w:w="3118" w:type="dxa"/>
          </w:tcPr>
          <w:p w14:paraId="3B83E14F" w14:textId="77777777" w:rsidR="006E278A" w:rsidRPr="00A2248E" w:rsidRDefault="006E278A" w:rsidP="00C177C8">
            <w:pPr>
              <w:rPr>
                <w:rFonts w:cs="Calibri"/>
                <w:sz w:val="18"/>
                <w:szCs w:val="18"/>
              </w:rPr>
            </w:pPr>
            <w:proofErr w:type="spellStart"/>
            <w:r w:rsidRPr="00A2248E">
              <w:rPr>
                <w:rFonts w:cs="Calibri"/>
                <w:sz w:val="18"/>
                <w:szCs w:val="18"/>
              </w:rPr>
              <w:t>Course</w:t>
            </w:r>
            <w:proofErr w:type="spellEnd"/>
            <w:r w:rsidRPr="00A2248E">
              <w:rPr>
                <w:rFonts w:cs="Calibri"/>
                <w:sz w:val="18"/>
                <w:szCs w:val="18"/>
              </w:rPr>
              <w:t xml:space="preserve"> Technology / </w:t>
            </w:r>
            <w:proofErr w:type="spellStart"/>
            <w:r w:rsidRPr="00A2248E">
              <w:rPr>
                <w:rFonts w:cs="Calibri"/>
                <w:sz w:val="18"/>
                <w:szCs w:val="18"/>
              </w:rPr>
              <w:t>Cengage</w:t>
            </w:r>
            <w:proofErr w:type="spellEnd"/>
            <w:r w:rsidRPr="00A2248E">
              <w:rPr>
                <w:rFonts w:cs="Calibri"/>
                <w:sz w:val="18"/>
                <w:szCs w:val="18"/>
              </w:rPr>
              <w:t xml:space="preserve"> Learning</w:t>
            </w:r>
          </w:p>
        </w:tc>
        <w:tc>
          <w:tcPr>
            <w:tcW w:w="3119" w:type="dxa"/>
          </w:tcPr>
          <w:p w14:paraId="4D676C57" w14:textId="77777777" w:rsidR="006E278A" w:rsidRPr="00A2248E" w:rsidRDefault="006E278A" w:rsidP="00C177C8">
            <w:pPr>
              <w:rPr>
                <w:rFonts w:cs="Calibri"/>
                <w:sz w:val="18"/>
                <w:szCs w:val="18"/>
              </w:rPr>
            </w:pPr>
            <w:r w:rsidRPr="00A2248E">
              <w:rPr>
                <w:rFonts w:cs="Calibri"/>
                <w:sz w:val="18"/>
                <w:szCs w:val="18"/>
              </w:rPr>
              <w:t>FACTS ON FILE</w:t>
            </w:r>
          </w:p>
        </w:tc>
      </w:tr>
      <w:tr w:rsidR="006E278A" w:rsidRPr="00A2248E" w14:paraId="71F58742" w14:textId="77777777" w:rsidTr="00C177C8">
        <w:trPr>
          <w:trHeight w:val="300"/>
        </w:trPr>
        <w:tc>
          <w:tcPr>
            <w:tcW w:w="3119" w:type="dxa"/>
            <w:noWrap/>
            <w:hideMark/>
          </w:tcPr>
          <w:p w14:paraId="7F77D1F9" w14:textId="77777777" w:rsidR="006E278A" w:rsidRPr="00A2248E" w:rsidRDefault="006E278A" w:rsidP="00C177C8">
            <w:pPr>
              <w:rPr>
                <w:rFonts w:cs="Calibri"/>
                <w:sz w:val="18"/>
                <w:szCs w:val="18"/>
              </w:rPr>
            </w:pPr>
            <w:proofErr w:type="spellStart"/>
            <w:r w:rsidRPr="00A2248E">
              <w:rPr>
                <w:rFonts w:cs="Calibri"/>
                <w:sz w:val="18"/>
                <w:szCs w:val="18"/>
              </w:rPr>
              <w:t>Baylor</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32BF2C0D" w14:textId="77777777" w:rsidR="006E278A" w:rsidRPr="00A2248E" w:rsidRDefault="006E278A" w:rsidP="00C177C8">
            <w:pPr>
              <w:rPr>
                <w:rFonts w:cs="Calibri"/>
                <w:sz w:val="18"/>
                <w:szCs w:val="18"/>
              </w:rPr>
            </w:pPr>
            <w:r w:rsidRPr="00A2248E">
              <w:rPr>
                <w:rFonts w:cs="Calibri"/>
                <w:sz w:val="18"/>
                <w:szCs w:val="18"/>
                <w:lang w:val="en-US"/>
              </w:rPr>
              <w:t>Cromwell Press</w:t>
            </w:r>
          </w:p>
        </w:tc>
        <w:tc>
          <w:tcPr>
            <w:tcW w:w="3119" w:type="dxa"/>
          </w:tcPr>
          <w:p w14:paraId="6B09CC75" w14:textId="77777777" w:rsidR="006E278A" w:rsidRPr="00A2248E" w:rsidRDefault="006E278A" w:rsidP="00C177C8">
            <w:pPr>
              <w:rPr>
                <w:rFonts w:cs="Calibri"/>
                <w:sz w:val="18"/>
                <w:szCs w:val="18"/>
                <w:lang w:val="en-US"/>
              </w:rPr>
            </w:pPr>
            <w:r w:rsidRPr="00A2248E">
              <w:rPr>
                <w:rFonts w:cs="Calibri"/>
                <w:sz w:val="18"/>
                <w:szCs w:val="18"/>
                <w:lang w:val="en-US"/>
              </w:rPr>
              <w:t>Falcon Guides</w:t>
            </w:r>
          </w:p>
        </w:tc>
      </w:tr>
      <w:tr w:rsidR="006E278A" w:rsidRPr="00A2248E" w14:paraId="303BE39F" w14:textId="77777777" w:rsidTr="00C177C8">
        <w:trPr>
          <w:trHeight w:val="20"/>
        </w:trPr>
        <w:tc>
          <w:tcPr>
            <w:tcW w:w="3119" w:type="dxa"/>
          </w:tcPr>
          <w:p w14:paraId="7352D866" w14:textId="77777777" w:rsidR="006E278A" w:rsidRPr="00A2248E" w:rsidRDefault="006E278A" w:rsidP="00C177C8">
            <w:pPr>
              <w:rPr>
                <w:rFonts w:cs="Calibri"/>
                <w:sz w:val="18"/>
                <w:szCs w:val="18"/>
              </w:rPr>
            </w:pPr>
            <w:r w:rsidRPr="00A2248E">
              <w:rPr>
                <w:rFonts w:cs="Calibri"/>
                <w:sz w:val="18"/>
                <w:szCs w:val="18"/>
              </w:rPr>
              <w:t>BENTHAM PRESS</w:t>
            </w:r>
          </w:p>
        </w:tc>
        <w:tc>
          <w:tcPr>
            <w:tcW w:w="3118" w:type="dxa"/>
          </w:tcPr>
          <w:p w14:paraId="4C44B0C6" w14:textId="77777777" w:rsidR="006E278A" w:rsidRPr="00A2248E" w:rsidRDefault="006E278A" w:rsidP="00C177C8">
            <w:pPr>
              <w:rPr>
                <w:rFonts w:cs="Calibri"/>
                <w:sz w:val="18"/>
                <w:szCs w:val="18"/>
              </w:rPr>
            </w:pPr>
            <w:r w:rsidRPr="00A2248E">
              <w:rPr>
                <w:rFonts w:cs="Calibri"/>
                <w:sz w:val="18"/>
                <w:szCs w:val="18"/>
              </w:rPr>
              <w:t>CRC Press</w:t>
            </w:r>
          </w:p>
        </w:tc>
        <w:tc>
          <w:tcPr>
            <w:tcW w:w="3119" w:type="dxa"/>
          </w:tcPr>
          <w:p w14:paraId="023E6F2E" w14:textId="77777777" w:rsidR="006E278A" w:rsidRPr="00A2248E" w:rsidRDefault="006E278A" w:rsidP="00C177C8">
            <w:pPr>
              <w:rPr>
                <w:rFonts w:cs="Calibri"/>
                <w:sz w:val="18"/>
                <w:szCs w:val="18"/>
              </w:rPr>
            </w:pPr>
            <w:proofErr w:type="spellStart"/>
            <w:r w:rsidRPr="00A2248E">
              <w:rPr>
                <w:rFonts w:cs="Calibri"/>
                <w:sz w:val="18"/>
                <w:szCs w:val="18"/>
              </w:rPr>
              <w:t>Falmer</w:t>
            </w:r>
            <w:proofErr w:type="spellEnd"/>
            <w:r w:rsidRPr="00A2248E">
              <w:rPr>
                <w:rFonts w:cs="Calibri"/>
                <w:sz w:val="18"/>
                <w:szCs w:val="18"/>
              </w:rPr>
              <w:t xml:space="preserve"> Press</w:t>
            </w:r>
          </w:p>
        </w:tc>
      </w:tr>
      <w:tr w:rsidR="006E278A" w:rsidRPr="00A2248E" w14:paraId="3BDBA50D" w14:textId="77777777" w:rsidTr="00C177C8">
        <w:tc>
          <w:tcPr>
            <w:tcW w:w="3119" w:type="dxa"/>
          </w:tcPr>
          <w:p w14:paraId="04980F2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BERG PUBLISHERS</w:t>
            </w:r>
          </w:p>
        </w:tc>
        <w:tc>
          <w:tcPr>
            <w:tcW w:w="3118" w:type="dxa"/>
          </w:tcPr>
          <w:p w14:paraId="588AF59B" w14:textId="77777777" w:rsidR="006E278A" w:rsidRPr="00A2248E" w:rsidRDefault="006E278A" w:rsidP="00C177C8">
            <w:pPr>
              <w:rPr>
                <w:rFonts w:cs="Calibri"/>
                <w:sz w:val="18"/>
                <w:szCs w:val="18"/>
              </w:rPr>
            </w:pPr>
            <w:proofErr w:type="spellStart"/>
            <w:r w:rsidRPr="00A2248E">
              <w:rPr>
                <w:rFonts w:cs="Calibri"/>
                <w:sz w:val="18"/>
                <w:szCs w:val="18"/>
              </w:rPr>
              <w:t>Cybereditions</w:t>
            </w:r>
            <w:proofErr w:type="spellEnd"/>
            <w:r w:rsidRPr="00A2248E">
              <w:rPr>
                <w:rFonts w:cs="Calibri"/>
                <w:sz w:val="18"/>
                <w:szCs w:val="18"/>
              </w:rPr>
              <w:t xml:space="preserve"> Corporation</w:t>
            </w:r>
          </w:p>
        </w:tc>
        <w:tc>
          <w:tcPr>
            <w:tcW w:w="3119" w:type="dxa"/>
          </w:tcPr>
          <w:p w14:paraId="65FD275A" w14:textId="77777777" w:rsidR="006E278A" w:rsidRPr="00A2248E" w:rsidRDefault="006E278A" w:rsidP="00C177C8">
            <w:pPr>
              <w:rPr>
                <w:rFonts w:cs="Calibri"/>
                <w:sz w:val="18"/>
                <w:szCs w:val="18"/>
              </w:rPr>
            </w:pPr>
            <w:r w:rsidRPr="00A2248E">
              <w:rPr>
                <w:rFonts w:cs="Calibri"/>
                <w:sz w:val="18"/>
                <w:szCs w:val="18"/>
              </w:rPr>
              <w:t xml:space="preserve">For </w:t>
            </w:r>
            <w:proofErr w:type="spellStart"/>
            <w:r w:rsidRPr="00A2248E">
              <w:rPr>
                <w:rFonts w:cs="Calibri"/>
                <w:sz w:val="18"/>
                <w:szCs w:val="18"/>
              </w:rPr>
              <w:t>Dummies</w:t>
            </w:r>
            <w:proofErr w:type="spellEnd"/>
          </w:p>
        </w:tc>
      </w:tr>
      <w:tr w:rsidR="006E278A" w:rsidRPr="00A2248E" w14:paraId="6318D351" w14:textId="77777777" w:rsidTr="00C177C8">
        <w:trPr>
          <w:trHeight w:val="276"/>
        </w:trPr>
        <w:tc>
          <w:tcPr>
            <w:tcW w:w="3119" w:type="dxa"/>
          </w:tcPr>
          <w:p w14:paraId="7457B923" w14:textId="77777777" w:rsidR="006E278A" w:rsidRPr="00A2248E" w:rsidRDefault="006E278A" w:rsidP="00C177C8">
            <w:pPr>
              <w:rPr>
                <w:rFonts w:cs="Calibri"/>
                <w:sz w:val="18"/>
                <w:szCs w:val="18"/>
              </w:rPr>
            </w:pPr>
            <w:r w:rsidRPr="00A2248E">
              <w:rPr>
                <w:rFonts w:cs="Calibri"/>
                <w:sz w:val="18"/>
                <w:szCs w:val="18"/>
              </w:rPr>
              <w:t xml:space="preserve">FORDHAM UNIVERSITY </w:t>
            </w:r>
          </w:p>
        </w:tc>
        <w:tc>
          <w:tcPr>
            <w:tcW w:w="3118" w:type="dxa"/>
          </w:tcPr>
          <w:p w14:paraId="6466769D" w14:textId="77777777" w:rsidR="006E278A" w:rsidRPr="00A2248E" w:rsidRDefault="006E278A" w:rsidP="00C177C8">
            <w:pPr>
              <w:rPr>
                <w:rFonts w:cs="Calibri"/>
                <w:sz w:val="18"/>
                <w:szCs w:val="18"/>
                <w:lang w:val="en-US"/>
              </w:rPr>
            </w:pPr>
            <w:r w:rsidRPr="00A2248E">
              <w:rPr>
                <w:rFonts w:cs="Calibri"/>
                <w:sz w:val="18"/>
                <w:szCs w:val="18"/>
                <w:lang w:val="en-US"/>
              </w:rPr>
              <w:t>IOWA UNIVERSITY PRESS</w:t>
            </w:r>
          </w:p>
        </w:tc>
        <w:tc>
          <w:tcPr>
            <w:tcW w:w="3119" w:type="dxa"/>
          </w:tcPr>
          <w:p w14:paraId="49E14B76" w14:textId="77777777" w:rsidR="006E278A" w:rsidRPr="00A2248E" w:rsidRDefault="006E278A" w:rsidP="00C177C8">
            <w:pPr>
              <w:rPr>
                <w:rFonts w:cs="Calibri"/>
                <w:sz w:val="18"/>
                <w:szCs w:val="18"/>
              </w:rPr>
            </w:pPr>
            <w:r w:rsidRPr="00A2248E">
              <w:rPr>
                <w:rFonts w:cs="Calibri"/>
                <w:sz w:val="18"/>
                <w:szCs w:val="18"/>
              </w:rPr>
              <w:t>MASSACHUSSETTS</w:t>
            </w:r>
          </w:p>
        </w:tc>
      </w:tr>
      <w:tr w:rsidR="006E278A" w:rsidRPr="00A2248E" w14:paraId="4C6B92A9" w14:textId="77777777" w:rsidTr="00C177C8">
        <w:trPr>
          <w:trHeight w:val="300"/>
        </w:trPr>
        <w:tc>
          <w:tcPr>
            <w:tcW w:w="3119" w:type="dxa"/>
            <w:noWrap/>
            <w:hideMark/>
          </w:tcPr>
          <w:p w14:paraId="4A6FC861" w14:textId="77777777" w:rsidR="006E278A" w:rsidRPr="00A2248E" w:rsidRDefault="006E278A" w:rsidP="00C177C8">
            <w:pPr>
              <w:rPr>
                <w:rFonts w:cs="Calibri"/>
                <w:sz w:val="18"/>
                <w:szCs w:val="18"/>
              </w:rPr>
            </w:pPr>
            <w:proofErr w:type="spellStart"/>
            <w:r w:rsidRPr="00A2248E">
              <w:rPr>
                <w:rFonts w:cs="Calibri"/>
                <w:sz w:val="18"/>
                <w:szCs w:val="18"/>
              </w:rPr>
              <w:t>Fordham</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3D67180A" w14:textId="77777777" w:rsidR="006E278A" w:rsidRPr="00A2248E" w:rsidRDefault="006E278A" w:rsidP="00C177C8">
            <w:pPr>
              <w:rPr>
                <w:rFonts w:cs="Calibri"/>
                <w:sz w:val="18"/>
                <w:szCs w:val="18"/>
              </w:rPr>
            </w:pPr>
            <w:proofErr w:type="spellStart"/>
            <w:r w:rsidRPr="00A2248E">
              <w:rPr>
                <w:rFonts w:cs="Calibri"/>
                <w:sz w:val="18"/>
                <w:szCs w:val="18"/>
              </w:rPr>
              <w:t>Island</w:t>
            </w:r>
            <w:proofErr w:type="spellEnd"/>
            <w:r w:rsidRPr="00A2248E">
              <w:rPr>
                <w:rFonts w:cs="Calibri"/>
                <w:sz w:val="18"/>
                <w:szCs w:val="18"/>
              </w:rPr>
              <w:t xml:space="preserve"> Press</w:t>
            </w:r>
          </w:p>
        </w:tc>
        <w:tc>
          <w:tcPr>
            <w:tcW w:w="3119" w:type="dxa"/>
          </w:tcPr>
          <w:p w14:paraId="37121991" w14:textId="77777777" w:rsidR="006E278A" w:rsidRPr="00A2248E" w:rsidRDefault="006E278A" w:rsidP="00C177C8">
            <w:pPr>
              <w:rPr>
                <w:rFonts w:cs="Calibri"/>
                <w:sz w:val="18"/>
                <w:szCs w:val="18"/>
              </w:rPr>
            </w:pPr>
            <w:proofErr w:type="spellStart"/>
            <w:r w:rsidRPr="00A2248E">
              <w:rPr>
                <w:rFonts w:cs="Calibri"/>
                <w:sz w:val="18"/>
                <w:szCs w:val="18"/>
              </w:rPr>
              <w:t>McFarland</w:t>
            </w:r>
            <w:proofErr w:type="spellEnd"/>
          </w:p>
        </w:tc>
      </w:tr>
      <w:tr w:rsidR="006E278A" w:rsidRPr="00A2248E" w14:paraId="424D37FF" w14:textId="77777777" w:rsidTr="00C177C8">
        <w:trPr>
          <w:trHeight w:val="300"/>
        </w:trPr>
        <w:tc>
          <w:tcPr>
            <w:tcW w:w="3119" w:type="dxa"/>
            <w:noWrap/>
            <w:hideMark/>
          </w:tcPr>
          <w:p w14:paraId="55E64611" w14:textId="77777777" w:rsidR="006E278A" w:rsidRPr="00A2248E" w:rsidRDefault="006E278A" w:rsidP="00C177C8">
            <w:pPr>
              <w:rPr>
                <w:rFonts w:cs="Calibri"/>
                <w:sz w:val="18"/>
                <w:szCs w:val="18"/>
              </w:rPr>
            </w:pPr>
            <w:r w:rsidRPr="00A2248E">
              <w:rPr>
                <w:rFonts w:cs="Calibri"/>
                <w:sz w:val="18"/>
                <w:szCs w:val="18"/>
              </w:rPr>
              <w:t xml:space="preserve">Frank &amp; </w:t>
            </w:r>
            <w:proofErr w:type="spellStart"/>
            <w:r w:rsidRPr="00A2248E">
              <w:rPr>
                <w:rFonts w:cs="Calibri"/>
                <w:sz w:val="18"/>
                <w:szCs w:val="18"/>
              </w:rPr>
              <w:t>Timme</w:t>
            </w:r>
            <w:proofErr w:type="spellEnd"/>
            <w:r w:rsidRPr="00A2248E">
              <w:rPr>
                <w:rFonts w:cs="Calibri"/>
                <w:sz w:val="18"/>
                <w:szCs w:val="18"/>
              </w:rPr>
              <w:t xml:space="preserve"> GmbH</w:t>
            </w:r>
          </w:p>
        </w:tc>
        <w:tc>
          <w:tcPr>
            <w:tcW w:w="3118" w:type="dxa"/>
          </w:tcPr>
          <w:p w14:paraId="7E1AF0DC" w14:textId="77777777" w:rsidR="006E278A" w:rsidRPr="00A2248E" w:rsidRDefault="006E278A" w:rsidP="00C177C8">
            <w:pPr>
              <w:rPr>
                <w:rFonts w:cs="Calibri"/>
                <w:sz w:val="18"/>
                <w:szCs w:val="18"/>
              </w:rPr>
            </w:pPr>
            <w:r w:rsidRPr="00A2248E">
              <w:rPr>
                <w:rFonts w:cs="Calibri"/>
                <w:sz w:val="18"/>
                <w:szCs w:val="18"/>
              </w:rPr>
              <w:t xml:space="preserve">Ituri </w:t>
            </w:r>
            <w:proofErr w:type="spellStart"/>
            <w:r w:rsidRPr="00A2248E">
              <w:rPr>
                <w:rFonts w:cs="Calibri"/>
                <w:sz w:val="18"/>
                <w:szCs w:val="18"/>
              </w:rPr>
              <w:t>Publications</w:t>
            </w:r>
            <w:proofErr w:type="spellEnd"/>
          </w:p>
        </w:tc>
        <w:tc>
          <w:tcPr>
            <w:tcW w:w="3119" w:type="dxa"/>
          </w:tcPr>
          <w:p w14:paraId="6A971D55" w14:textId="77777777" w:rsidR="006E278A" w:rsidRPr="00A2248E" w:rsidRDefault="006E278A" w:rsidP="00C177C8">
            <w:pPr>
              <w:rPr>
                <w:rFonts w:cs="Calibri"/>
                <w:sz w:val="18"/>
                <w:szCs w:val="18"/>
              </w:rPr>
            </w:pPr>
            <w:proofErr w:type="spellStart"/>
            <w:r w:rsidRPr="00A2248E">
              <w:rPr>
                <w:rFonts w:cs="Calibri"/>
                <w:sz w:val="18"/>
                <w:szCs w:val="18"/>
              </w:rPr>
              <w:t>McGill</w:t>
            </w:r>
            <w:proofErr w:type="spellEnd"/>
            <w:r w:rsidRPr="00A2248E">
              <w:rPr>
                <w:rFonts w:cs="Calibri"/>
                <w:sz w:val="18"/>
                <w:szCs w:val="18"/>
              </w:rPr>
              <w:t xml:space="preserve">-Queens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A2248E" w14:paraId="3F9ECF79" w14:textId="77777777" w:rsidTr="00C177C8">
        <w:trPr>
          <w:trHeight w:val="276"/>
        </w:trPr>
        <w:tc>
          <w:tcPr>
            <w:tcW w:w="3119" w:type="dxa"/>
          </w:tcPr>
          <w:p w14:paraId="2769FD9E" w14:textId="77777777" w:rsidR="006E278A" w:rsidRPr="00A2248E" w:rsidRDefault="006E278A" w:rsidP="00C177C8">
            <w:pPr>
              <w:rPr>
                <w:rFonts w:cs="Calibri"/>
                <w:sz w:val="18"/>
                <w:szCs w:val="18"/>
              </w:rPr>
            </w:pPr>
            <w:r w:rsidRPr="00A2248E">
              <w:rPr>
                <w:rFonts w:cs="Calibri"/>
                <w:sz w:val="18"/>
                <w:szCs w:val="18"/>
              </w:rPr>
              <w:t>FREE ASSN BOOKS</w:t>
            </w:r>
          </w:p>
        </w:tc>
        <w:tc>
          <w:tcPr>
            <w:tcW w:w="3118" w:type="dxa"/>
          </w:tcPr>
          <w:p w14:paraId="283350EB" w14:textId="77777777" w:rsidR="006E278A" w:rsidRPr="00A2248E" w:rsidRDefault="00E11B58" w:rsidP="00C177C8">
            <w:pPr>
              <w:shd w:val="clear" w:color="auto" w:fill="FFFFFF"/>
              <w:outlineLvl w:val="1"/>
              <w:rPr>
                <w:rFonts w:cs="Calibri"/>
                <w:bCs/>
                <w:sz w:val="18"/>
                <w:szCs w:val="18"/>
                <w:lang w:val="en"/>
              </w:rPr>
            </w:pPr>
            <w:hyperlink r:id="rId25" w:history="1">
              <w:r w:rsidR="006E278A" w:rsidRPr="00A2248E">
                <w:rPr>
                  <w:rFonts w:cs="Calibri"/>
                  <w:bCs/>
                  <w:sz w:val="18"/>
                  <w:szCs w:val="18"/>
                  <w:lang w:val="en"/>
                </w:rPr>
                <w:t>James M. Harding</w:t>
              </w:r>
            </w:hyperlink>
            <w:r w:rsidR="006E278A" w:rsidRPr="00A2248E">
              <w:rPr>
                <w:rFonts w:cs="Calibri"/>
                <w:bCs/>
                <w:sz w:val="18"/>
                <w:szCs w:val="18"/>
                <w:lang w:val="en"/>
              </w:rPr>
              <w:t xml:space="preserve"> And </w:t>
            </w:r>
            <w:hyperlink r:id="rId26" w:history="1">
              <w:r w:rsidR="006E278A" w:rsidRPr="00A2248E">
                <w:rPr>
                  <w:rFonts w:cs="Calibri"/>
                  <w:bCs/>
                  <w:sz w:val="18"/>
                  <w:szCs w:val="18"/>
                  <w:lang w:val="en"/>
                </w:rPr>
                <w:t>Cindy Rosenthal</w:t>
              </w:r>
            </w:hyperlink>
            <w:r w:rsidR="006E278A" w:rsidRPr="00A2248E">
              <w:rPr>
                <w:rFonts w:cs="Calibri"/>
                <w:bCs/>
                <w:sz w:val="18"/>
                <w:szCs w:val="18"/>
                <w:lang w:val="en"/>
              </w:rPr>
              <w:t xml:space="preserve"> </w:t>
            </w:r>
          </w:p>
        </w:tc>
        <w:tc>
          <w:tcPr>
            <w:tcW w:w="3119" w:type="dxa"/>
          </w:tcPr>
          <w:p w14:paraId="53B41BE4" w14:textId="77777777" w:rsidR="006E278A" w:rsidRPr="00A2248E" w:rsidRDefault="006E278A" w:rsidP="00C177C8">
            <w:pPr>
              <w:rPr>
                <w:rFonts w:cs="Calibri"/>
                <w:sz w:val="18"/>
                <w:szCs w:val="18"/>
              </w:rPr>
            </w:pPr>
            <w:r w:rsidRPr="00A2248E">
              <w:rPr>
                <w:rFonts w:cs="Calibri"/>
                <w:sz w:val="18"/>
                <w:szCs w:val="18"/>
              </w:rPr>
              <w:t>MCGRAW-HILL</w:t>
            </w:r>
          </w:p>
        </w:tc>
      </w:tr>
      <w:tr w:rsidR="006E278A" w:rsidRPr="00A2248E" w14:paraId="57D9CDA3" w14:textId="77777777" w:rsidTr="00C177C8">
        <w:trPr>
          <w:trHeight w:val="276"/>
        </w:trPr>
        <w:tc>
          <w:tcPr>
            <w:tcW w:w="3119" w:type="dxa"/>
          </w:tcPr>
          <w:p w14:paraId="4A8A2009" w14:textId="77777777" w:rsidR="006E278A" w:rsidRPr="00A2248E" w:rsidRDefault="006E278A" w:rsidP="00C177C8">
            <w:pPr>
              <w:rPr>
                <w:rFonts w:cs="Calibri"/>
                <w:sz w:val="18"/>
                <w:szCs w:val="18"/>
              </w:rPr>
            </w:pPr>
            <w:r w:rsidRPr="00A2248E">
              <w:rPr>
                <w:rFonts w:cs="Calibri"/>
                <w:sz w:val="18"/>
                <w:szCs w:val="18"/>
              </w:rPr>
              <w:t>FREE PRESS OF GLENCOE</w:t>
            </w:r>
          </w:p>
        </w:tc>
        <w:tc>
          <w:tcPr>
            <w:tcW w:w="3118" w:type="dxa"/>
          </w:tcPr>
          <w:p w14:paraId="2FFBD342" w14:textId="77777777" w:rsidR="006E278A" w:rsidRPr="00A2248E" w:rsidRDefault="006E278A" w:rsidP="00C177C8">
            <w:pPr>
              <w:rPr>
                <w:rFonts w:cs="Calibri"/>
                <w:sz w:val="18"/>
                <w:szCs w:val="18"/>
              </w:rPr>
            </w:pPr>
            <w:r w:rsidRPr="00A2248E">
              <w:rPr>
                <w:rFonts w:cs="Calibri"/>
                <w:sz w:val="18"/>
                <w:szCs w:val="18"/>
              </w:rPr>
              <w:t>JESSICA KINGSLEY PUBLISHERS</w:t>
            </w:r>
          </w:p>
        </w:tc>
        <w:tc>
          <w:tcPr>
            <w:tcW w:w="3119" w:type="dxa"/>
          </w:tcPr>
          <w:p w14:paraId="6AE46A95" w14:textId="77777777" w:rsidR="006E278A" w:rsidRPr="00A2248E" w:rsidRDefault="006E278A" w:rsidP="00C177C8">
            <w:pPr>
              <w:rPr>
                <w:rFonts w:cs="Calibri"/>
                <w:sz w:val="18"/>
                <w:szCs w:val="18"/>
              </w:rPr>
            </w:pPr>
            <w:proofErr w:type="spellStart"/>
            <w:r w:rsidRPr="00A2248E">
              <w:rPr>
                <w:rFonts w:cs="Calibri"/>
                <w:sz w:val="18"/>
                <w:szCs w:val="18"/>
              </w:rPr>
              <w:t>Methuen</w:t>
            </w:r>
            <w:proofErr w:type="spellEnd"/>
            <w:r w:rsidRPr="00A2248E">
              <w:rPr>
                <w:rFonts w:cs="Calibri"/>
                <w:sz w:val="18"/>
                <w:szCs w:val="18"/>
              </w:rPr>
              <w:t xml:space="preserve"> Drama</w:t>
            </w:r>
          </w:p>
        </w:tc>
      </w:tr>
      <w:tr w:rsidR="006E278A" w:rsidRPr="00A2248E" w14:paraId="6DF3367D" w14:textId="77777777" w:rsidTr="00C177C8">
        <w:trPr>
          <w:trHeight w:val="276"/>
        </w:trPr>
        <w:tc>
          <w:tcPr>
            <w:tcW w:w="3119" w:type="dxa"/>
          </w:tcPr>
          <w:p w14:paraId="59B2DBA0" w14:textId="77777777" w:rsidR="006E278A" w:rsidRPr="00A2248E" w:rsidRDefault="006E278A" w:rsidP="00C177C8">
            <w:pPr>
              <w:rPr>
                <w:rFonts w:cs="Calibri"/>
                <w:sz w:val="18"/>
                <w:szCs w:val="18"/>
              </w:rPr>
            </w:pPr>
            <w:r w:rsidRPr="00A2248E">
              <w:rPr>
                <w:rFonts w:cs="Calibri"/>
                <w:sz w:val="18"/>
                <w:szCs w:val="18"/>
              </w:rPr>
              <w:t>GALAXIA GUTENBERG</w:t>
            </w:r>
          </w:p>
        </w:tc>
        <w:tc>
          <w:tcPr>
            <w:tcW w:w="3118" w:type="dxa"/>
          </w:tcPr>
          <w:p w14:paraId="3DA07B2B" w14:textId="77777777" w:rsidR="006E278A" w:rsidRPr="00A2248E" w:rsidRDefault="006E278A" w:rsidP="00C177C8">
            <w:pPr>
              <w:rPr>
                <w:rFonts w:cs="Calibri"/>
                <w:sz w:val="18"/>
                <w:szCs w:val="18"/>
              </w:rPr>
            </w:pPr>
            <w:r w:rsidRPr="00A2248E">
              <w:rPr>
                <w:rFonts w:cs="Calibri"/>
                <w:sz w:val="18"/>
                <w:szCs w:val="18"/>
              </w:rPr>
              <w:t xml:space="preserve">John Benjamins </w:t>
            </w:r>
            <w:proofErr w:type="spellStart"/>
            <w:r w:rsidRPr="00A2248E">
              <w:rPr>
                <w:rFonts w:cs="Calibri"/>
                <w:sz w:val="18"/>
                <w:szCs w:val="18"/>
              </w:rPr>
              <w:t>Publishing</w:t>
            </w:r>
            <w:proofErr w:type="spellEnd"/>
            <w:r w:rsidRPr="00A2248E">
              <w:rPr>
                <w:rFonts w:cs="Calibri"/>
                <w:sz w:val="18"/>
                <w:szCs w:val="18"/>
              </w:rPr>
              <w:t xml:space="preserve"> </w:t>
            </w:r>
            <w:proofErr w:type="spellStart"/>
            <w:r w:rsidRPr="00A2248E">
              <w:rPr>
                <w:rFonts w:cs="Calibri"/>
                <w:sz w:val="18"/>
                <w:szCs w:val="18"/>
              </w:rPr>
              <w:t>Company</w:t>
            </w:r>
            <w:proofErr w:type="spellEnd"/>
          </w:p>
        </w:tc>
        <w:tc>
          <w:tcPr>
            <w:tcW w:w="3119" w:type="dxa"/>
          </w:tcPr>
          <w:p w14:paraId="50A1E5A1" w14:textId="77777777" w:rsidR="006E278A" w:rsidRPr="00A2248E" w:rsidRDefault="006E278A" w:rsidP="00C177C8">
            <w:pPr>
              <w:rPr>
                <w:rFonts w:cs="Calibri"/>
                <w:sz w:val="18"/>
                <w:szCs w:val="18"/>
              </w:rPr>
            </w:pPr>
            <w:r w:rsidRPr="00A2248E">
              <w:rPr>
                <w:rFonts w:cs="Calibri"/>
                <w:sz w:val="18"/>
                <w:szCs w:val="18"/>
              </w:rPr>
              <w:t>MILDRED GERDING</w:t>
            </w:r>
          </w:p>
        </w:tc>
      </w:tr>
      <w:tr w:rsidR="006E278A" w:rsidRPr="00A2248E" w14:paraId="78AD3E25" w14:textId="77777777" w:rsidTr="00C177C8">
        <w:trPr>
          <w:trHeight w:val="276"/>
        </w:trPr>
        <w:tc>
          <w:tcPr>
            <w:tcW w:w="3119" w:type="dxa"/>
          </w:tcPr>
          <w:p w14:paraId="267E53EB" w14:textId="77777777" w:rsidR="006E278A" w:rsidRPr="00A2248E" w:rsidRDefault="006E278A" w:rsidP="00C177C8">
            <w:pPr>
              <w:rPr>
                <w:rFonts w:cs="Calibri"/>
                <w:sz w:val="18"/>
                <w:szCs w:val="18"/>
              </w:rPr>
            </w:pPr>
            <w:r w:rsidRPr="00A2248E">
              <w:rPr>
                <w:rFonts w:cs="Calibri"/>
                <w:sz w:val="18"/>
                <w:szCs w:val="18"/>
              </w:rPr>
              <w:t>GEDISA EDITORIAL</w:t>
            </w:r>
          </w:p>
        </w:tc>
        <w:tc>
          <w:tcPr>
            <w:tcW w:w="3118" w:type="dxa"/>
          </w:tcPr>
          <w:p w14:paraId="5766379C" w14:textId="77777777" w:rsidR="006E278A" w:rsidRPr="00A2248E" w:rsidRDefault="006E278A" w:rsidP="00C177C8">
            <w:pPr>
              <w:rPr>
                <w:rFonts w:cs="Calibri"/>
                <w:sz w:val="18"/>
                <w:szCs w:val="18"/>
              </w:rPr>
            </w:pPr>
            <w:r w:rsidRPr="00A2248E">
              <w:rPr>
                <w:rFonts w:cs="Calibri"/>
                <w:sz w:val="18"/>
                <w:szCs w:val="18"/>
                <w:lang w:val="en-US"/>
              </w:rPr>
              <w:t>John Wiley &amp; Sons</w:t>
            </w:r>
          </w:p>
        </w:tc>
        <w:tc>
          <w:tcPr>
            <w:tcW w:w="3119" w:type="dxa"/>
          </w:tcPr>
          <w:p w14:paraId="07704254" w14:textId="77777777" w:rsidR="006E278A" w:rsidRPr="00A2248E" w:rsidRDefault="006E278A" w:rsidP="00C177C8">
            <w:pPr>
              <w:rPr>
                <w:rFonts w:cs="Calibri"/>
                <w:sz w:val="18"/>
                <w:szCs w:val="18"/>
              </w:rPr>
            </w:pPr>
            <w:r w:rsidRPr="00A2248E">
              <w:rPr>
                <w:rFonts w:cs="Calibri"/>
                <w:sz w:val="18"/>
                <w:szCs w:val="18"/>
              </w:rPr>
              <w:t>MIT Press</w:t>
            </w:r>
          </w:p>
        </w:tc>
      </w:tr>
      <w:tr w:rsidR="006E278A" w:rsidRPr="00A2248E" w14:paraId="25E26449" w14:textId="77777777" w:rsidTr="00C177C8">
        <w:tc>
          <w:tcPr>
            <w:tcW w:w="3119" w:type="dxa"/>
          </w:tcPr>
          <w:p w14:paraId="2936030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GHILI E GHILI</w:t>
            </w:r>
          </w:p>
        </w:tc>
        <w:tc>
          <w:tcPr>
            <w:tcW w:w="3118" w:type="dxa"/>
          </w:tcPr>
          <w:p w14:paraId="181F31D6" w14:textId="77777777" w:rsidR="006E278A" w:rsidRPr="00A2248E" w:rsidRDefault="006E278A" w:rsidP="00C177C8">
            <w:pPr>
              <w:rPr>
                <w:rFonts w:cs="Calibri"/>
                <w:sz w:val="18"/>
                <w:szCs w:val="18"/>
              </w:rPr>
            </w:pPr>
            <w:r w:rsidRPr="00A2248E">
              <w:rPr>
                <w:rFonts w:cs="Calibri"/>
                <w:sz w:val="18"/>
                <w:szCs w:val="18"/>
              </w:rPr>
              <w:t>JOHNS HOPKINS</w:t>
            </w:r>
          </w:p>
        </w:tc>
        <w:tc>
          <w:tcPr>
            <w:tcW w:w="3119" w:type="dxa"/>
          </w:tcPr>
          <w:p w14:paraId="7FC78FBE" w14:textId="77777777" w:rsidR="006E278A" w:rsidRPr="00A2248E" w:rsidRDefault="006E278A" w:rsidP="00C177C8">
            <w:pPr>
              <w:rPr>
                <w:rFonts w:cs="Calibri"/>
                <w:sz w:val="18"/>
                <w:szCs w:val="18"/>
              </w:rPr>
            </w:pPr>
            <w:proofErr w:type="spellStart"/>
            <w:r w:rsidRPr="00A2248E">
              <w:rPr>
                <w:rFonts w:cs="Calibri"/>
                <w:sz w:val="18"/>
                <w:szCs w:val="18"/>
              </w:rPr>
              <w:t>Mohr</w:t>
            </w:r>
            <w:proofErr w:type="spellEnd"/>
            <w:r w:rsidRPr="00A2248E">
              <w:rPr>
                <w:rFonts w:cs="Calibri"/>
                <w:sz w:val="18"/>
                <w:szCs w:val="18"/>
              </w:rPr>
              <w:t xml:space="preserve"> </w:t>
            </w:r>
            <w:proofErr w:type="spellStart"/>
            <w:r w:rsidRPr="00A2248E">
              <w:rPr>
                <w:rFonts w:cs="Calibri"/>
                <w:sz w:val="18"/>
                <w:szCs w:val="18"/>
              </w:rPr>
              <w:t>Siebeck</w:t>
            </w:r>
            <w:proofErr w:type="spellEnd"/>
          </w:p>
        </w:tc>
      </w:tr>
      <w:tr w:rsidR="006E278A" w:rsidRPr="00A2248E" w14:paraId="00AD2338" w14:textId="77777777" w:rsidTr="00C177C8">
        <w:tc>
          <w:tcPr>
            <w:tcW w:w="3119" w:type="dxa"/>
          </w:tcPr>
          <w:p w14:paraId="792E0C86" w14:textId="77777777" w:rsidR="006E278A" w:rsidRPr="00A2248E" w:rsidRDefault="006E278A" w:rsidP="00C177C8">
            <w:pPr>
              <w:autoSpaceDE w:val="0"/>
              <w:autoSpaceDN w:val="0"/>
              <w:adjustRightInd w:val="0"/>
              <w:rPr>
                <w:rFonts w:cs="Calibri"/>
                <w:sz w:val="18"/>
                <w:szCs w:val="18"/>
                <w:shd w:val="clear" w:color="auto" w:fill="F3F5F6"/>
              </w:rPr>
            </w:pPr>
            <w:r w:rsidRPr="00A2248E">
              <w:rPr>
                <w:rFonts w:cs="Calibri"/>
                <w:sz w:val="18"/>
                <w:szCs w:val="18"/>
              </w:rPr>
              <w:t>GIAPPICHELLI</w:t>
            </w:r>
          </w:p>
        </w:tc>
        <w:tc>
          <w:tcPr>
            <w:tcW w:w="3118" w:type="dxa"/>
          </w:tcPr>
          <w:p w14:paraId="76A35FDF"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JOSSEY-BASS</w:t>
            </w:r>
          </w:p>
        </w:tc>
        <w:tc>
          <w:tcPr>
            <w:tcW w:w="3119" w:type="dxa"/>
          </w:tcPr>
          <w:p w14:paraId="74A1DD21" w14:textId="77777777" w:rsidR="006E278A" w:rsidRPr="00A2248E" w:rsidRDefault="006E278A" w:rsidP="00C177C8">
            <w:pPr>
              <w:rPr>
                <w:rFonts w:cs="Calibri"/>
                <w:sz w:val="18"/>
                <w:szCs w:val="18"/>
              </w:rPr>
            </w:pPr>
            <w:r w:rsidRPr="00A2248E">
              <w:rPr>
                <w:rFonts w:cs="Calibri"/>
                <w:sz w:val="18"/>
                <w:szCs w:val="18"/>
              </w:rPr>
              <w:t>MQUP</w:t>
            </w:r>
          </w:p>
        </w:tc>
      </w:tr>
      <w:tr w:rsidR="006E278A" w:rsidRPr="00A2248E" w14:paraId="332AAEFA" w14:textId="77777777" w:rsidTr="00C177C8">
        <w:trPr>
          <w:trHeight w:val="227"/>
        </w:trPr>
        <w:tc>
          <w:tcPr>
            <w:tcW w:w="3119" w:type="dxa"/>
          </w:tcPr>
          <w:p w14:paraId="0D2CC1EF" w14:textId="77777777" w:rsidR="006E278A" w:rsidRPr="00A2248E" w:rsidRDefault="006E278A" w:rsidP="00C177C8">
            <w:pPr>
              <w:rPr>
                <w:rFonts w:cs="Calibri"/>
                <w:sz w:val="18"/>
                <w:szCs w:val="18"/>
              </w:rPr>
            </w:pPr>
            <w:r w:rsidRPr="00A2248E">
              <w:rPr>
                <w:rFonts w:cs="Calibri"/>
                <w:sz w:val="18"/>
                <w:szCs w:val="18"/>
              </w:rPr>
              <w:t>GLOBAL MEDIA</w:t>
            </w:r>
          </w:p>
        </w:tc>
        <w:tc>
          <w:tcPr>
            <w:tcW w:w="3118" w:type="dxa"/>
          </w:tcPr>
          <w:p w14:paraId="0918B636" w14:textId="77777777" w:rsidR="006E278A" w:rsidRPr="00A2248E" w:rsidRDefault="006E278A" w:rsidP="00C177C8">
            <w:pPr>
              <w:rPr>
                <w:rFonts w:cs="Calibri"/>
                <w:sz w:val="18"/>
                <w:szCs w:val="18"/>
              </w:rPr>
            </w:pPr>
            <w:r w:rsidRPr="00A2248E">
              <w:rPr>
                <w:rFonts w:cs="Calibri"/>
                <w:sz w:val="18"/>
                <w:szCs w:val="18"/>
              </w:rPr>
              <w:t xml:space="preserve">K. G. </w:t>
            </w:r>
            <w:proofErr w:type="spellStart"/>
            <w:r w:rsidRPr="00A2248E">
              <w:rPr>
                <w:rFonts w:cs="Calibri"/>
                <w:sz w:val="18"/>
                <w:szCs w:val="18"/>
              </w:rPr>
              <w:t>Saur</w:t>
            </w:r>
            <w:proofErr w:type="spellEnd"/>
          </w:p>
        </w:tc>
        <w:tc>
          <w:tcPr>
            <w:tcW w:w="3119" w:type="dxa"/>
          </w:tcPr>
          <w:p w14:paraId="1412E01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MUELA DEL DIABLO EDITORES</w:t>
            </w:r>
          </w:p>
        </w:tc>
      </w:tr>
      <w:tr w:rsidR="006E278A" w:rsidRPr="00A2248E" w14:paraId="4838E21C" w14:textId="77777777" w:rsidTr="00C177C8">
        <w:trPr>
          <w:trHeight w:val="300"/>
        </w:trPr>
        <w:tc>
          <w:tcPr>
            <w:tcW w:w="3119" w:type="dxa"/>
            <w:noWrap/>
            <w:hideMark/>
          </w:tcPr>
          <w:p w14:paraId="078770E5" w14:textId="77777777" w:rsidR="006E278A" w:rsidRPr="00A2248E" w:rsidRDefault="006E278A" w:rsidP="00C177C8">
            <w:pPr>
              <w:rPr>
                <w:rFonts w:cs="Calibri"/>
                <w:sz w:val="18"/>
                <w:szCs w:val="18"/>
              </w:rPr>
            </w:pPr>
            <w:r w:rsidRPr="00A2248E">
              <w:rPr>
                <w:rFonts w:cs="Calibri"/>
                <w:sz w:val="18"/>
                <w:szCs w:val="18"/>
              </w:rPr>
              <w:t>Global Oriental</w:t>
            </w:r>
          </w:p>
        </w:tc>
        <w:tc>
          <w:tcPr>
            <w:tcW w:w="3118" w:type="dxa"/>
          </w:tcPr>
          <w:p w14:paraId="7202C8A2" w14:textId="77777777" w:rsidR="006E278A" w:rsidRPr="00A2248E" w:rsidRDefault="006E278A" w:rsidP="00C177C8">
            <w:pPr>
              <w:rPr>
                <w:rFonts w:cs="Calibri"/>
                <w:sz w:val="18"/>
                <w:szCs w:val="18"/>
              </w:rPr>
            </w:pPr>
            <w:r w:rsidRPr="00A2248E">
              <w:rPr>
                <w:rFonts w:cs="Calibri"/>
                <w:sz w:val="18"/>
                <w:szCs w:val="18"/>
              </w:rPr>
              <w:t>KALMUS</w:t>
            </w:r>
          </w:p>
        </w:tc>
        <w:tc>
          <w:tcPr>
            <w:tcW w:w="3119" w:type="dxa"/>
          </w:tcPr>
          <w:p w14:paraId="6FD7E353" w14:textId="77777777" w:rsidR="006E278A" w:rsidRPr="00A2248E" w:rsidRDefault="006E278A" w:rsidP="00C177C8">
            <w:pPr>
              <w:rPr>
                <w:rFonts w:cs="Calibri"/>
                <w:sz w:val="18"/>
                <w:szCs w:val="18"/>
              </w:rPr>
            </w:pPr>
            <w:r w:rsidRPr="00A2248E">
              <w:rPr>
                <w:rFonts w:cs="Calibri"/>
                <w:sz w:val="18"/>
                <w:szCs w:val="18"/>
              </w:rPr>
              <w:t>MUNDIMÚSICA</w:t>
            </w:r>
          </w:p>
        </w:tc>
      </w:tr>
      <w:tr w:rsidR="006E278A" w:rsidRPr="00A2248E" w14:paraId="5010395D" w14:textId="77777777" w:rsidTr="00C177C8">
        <w:trPr>
          <w:trHeight w:val="276"/>
        </w:trPr>
        <w:tc>
          <w:tcPr>
            <w:tcW w:w="3119" w:type="dxa"/>
          </w:tcPr>
          <w:p w14:paraId="494728DC" w14:textId="77777777" w:rsidR="006E278A" w:rsidRPr="00A2248E" w:rsidRDefault="006E278A" w:rsidP="00C177C8">
            <w:pPr>
              <w:rPr>
                <w:rFonts w:cs="Calibri"/>
                <w:sz w:val="18"/>
                <w:szCs w:val="18"/>
              </w:rPr>
            </w:pPr>
            <w:r w:rsidRPr="00A2248E">
              <w:rPr>
                <w:rFonts w:cs="Calibri"/>
                <w:sz w:val="18"/>
                <w:szCs w:val="18"/>
              </w:rPr>
              <w:t>GLOBAL RHYTHM PRESS</w:t>
            </w:r>
          </w:p>
        </w:tc>
        <w:tc>
          <w:tcPr>
            <w:tcW w:w="3118" w:type="dxa"/>
          </w:tcPr>
          <w:p w14:paraId="49F74DD9" w14:textId="77777777" w:rsidR="006E278A" w:rsidRPr="00A2248E" w:rsidRDefault="006E278A" w:rsidP="00C177C8">
            <w:pPr>
              <w:rPr>
                <w:rFonts w:cs="Calibri"/>
                <w:sz w:val="18"/>
                <w:szCs w:val="18"/>
              </w:rPr>
            </w:pPr>
            <w:proofErr w:type="spellStart"/>
            <w:r w:rsidRPr="00A2248E">
              <w:rPr>
                <w:rFonts w:cs="Calibri"/>
                <w:sz w:val="18"/>
                <w:szCs w:val="18"/>
              </w:rPr>
              <w:t>Karger</w:t>
            </w:r>
            <w:proofErr w:type="spellEnd"/>
            <w:r w:rsidRPr="00A2248E">
              <w:rPr>
                <w:rFonts w:cs="Calibri"/>
                <w:sz w:val="18"/>
                <w:szCs w:val="18"/>
              </w:rPr>
              <w:t xml:space="preserve"> </w:t>
            </w:r>
            <w:proofErr w:type="spellStart"/>
            <w:r w:rsidRPr="00A2248E">
              <w:rPr>
                <w:rFonts w:cs="Calibri"/>
                <w:sz w:val="18"/>
                <w:szCs w:val="18"/>
              </w:rPr>
              <w:t>Publishers</w:t>
            </w:r>
            <w:proofErr w:type="spellEnd"/>
          </w:p>
        </w:tc>
        <w:tc>
          <w:tcPr>
            <w:tcW w:w="3119" w:type="dxa"/>
          </w:tcPr>
          <w:p w14:paraId="2F725413" w14:textId="77777777" w:rsidR="006E278A" w:rsidRPr="00A2248E" w:rsidRDefault="006E278A" w:rsidP="00C177C8">
            <w:pPr>
              <w:rPr>
                <w:rFonts w:cs="Calibri"/>
                <w:sz w:val="18"/>
                <w:szCs w:val="18"/>
              </w:rPr>
            </w:pPr>
            <w:proofErr w:type="spellStart"/>
            <w:r w:rsidRPr="00A2248E">
              <w:rPr>
                <w:rFonts w:cs="Calibri"/>
                <w:sz w:val="18"/>
                <w:szCs w:val="18"/>
              </w:rPr>
              <w:t>Muska</w:t>
            </w:r>
            <w:proofErr w:type="spellEnd"/>
            <w:r w:rsidRPr="00A2248E">
              <w:rPr>
                <w:rFonts w:cs="Calibri"/>
                <w:sz w:val="18"/>
                <w:szCs w:val="18"/>
              </w:rPr>
              <w:t xml:space="preserve"> &amp; </w:t>
            </w:r>
            <w:proofErr w:type="spellStart"/>
            <w:r w:rsidRPr="00A2248E">
              <w:rPr>
                <w:rFonts w:cs="Calibri"/>
                <w:sz w:val="18"/>
                <w:szCs w:val="18"/>
              </w:rPr>
              <w:t>Lipman</w:t>
            </w:r>
            <w:proofErr w:type="spellEnd"/>
            <w:r w:rsidRPr="00A2248E">
              <w:rPr>
                <w:rFonts w:cs="Calibri"/>
                <w:sz w:val="18"/>
                <w:szCs w:val="18"/>
              </w:rPr>
              <w:t xml:space="preserve"> </w:t>
            </w:r>
            <w:proofErr w:type="spellStart"/>
            <w:r w:rsidRPr="00A2248E">
              <w:rPr>
                <w:rFonts w:cs="Calibri"/>
                <w:sz w:val="18"/>
                <w:szCs w:val="18"/>
              </w:rPr>
              <w:t>Publishing</w:t>
            </w:r>
            <w:proofErr w:type="spellEnd"/>
          </w:p>
        </w:tc>
      </w:tr>
      <w:tr w:rsidR="006E278A" w:rsidRPr="00A2248E" w14:paraId="7254E3BA" w14:textId="77777777" w:rsidTr="00C177C8">
        <w:trPr>
          <w:trHeight w:val="300"/>
        </w:trPr>
        <w:tc>
          <w:tcPr>
            <w:tcW w:w="3119" w:type="dxa"/>
            <w:noWrap/>
            <w:hideMark/>
          </w:tcPr>
          <w:p w14:paraId="1975842C" w14:textId="77777777" w:rsidR="006E278A" w:rsidRPr="00A2248E" w:rsidRDefault="006E278A" w:rsidP="00C177C8">
            <w:pPr>
              <w:rPr>
                <w:rFonts w:cs="Calibri"/>
                <w:sz w:val="18"/>
                <w:szCs w:val="18"/>
              </w:rPr>
            </w:pPr>
            <w:proofErr w:type="spellStart"/>
            <w:r w:rsidRPr="00A2248E">
              <w:rPr>
                <w:rFonts w:cs="Calibri"/>
                <w:sz w:val="18"/>
                <w:szCs w:val="18"/>
              </w:rPr>
              <w:t>Gower</w:t>
            </w:r>
            <w:proofErr w:type="spellEnd"/>
            <w:r w:rsidRPr="00A2248E">
              <w:rPr>
                <w:rFonts w:cs="Calibri"/>
                <w:sz w:val="18"/>
                <w:szCs w:val="18"/>
              </w:rPr>
              <w:t xml:space="preserve"> </w:t>
            </w:r>
            <w:proofErr w:type="spellStart"/>
            <w:r w:rsidRPr="00A2248E">
              <w:rPr>
                <w:rFonts w:cs="Calibri"/>
                <w:sz w:val="18"/>
                <w:szCs w:val="18"/>
              </w:rPr>
              <w:t>Publishing</w:t>
            </w:r>
            <w:proofErr w:type="spellEnd"/>
            <w:r w:rsidRPr="00A2248E">
              <w:rPr>
                <w:rFonts w:cs="Calibri"/>
                <w:sz w:val="18"/>
                <w:szCs w:val="18"/>
              </w:rPr>
              <w:t xml:space="preserve"> </w:t>
            </w:r>
            <w:proofErr w:type="spellStart"/>
            <w:r w:rsidRPr="00A2248E">
              <w:rPr>
                <w:rFonts w:cs="Calibri"/>
                <w:sz w:val="18"/>
                <w:szCs w:val="18"/>
              </w:rPr>
              <w:t>Limited</w:t>
            </w:r>
            <w:proofErr w:type="spellEnd"/>
          </w:p>
        </w:tc>
        <w:tc>
          <w:tcPr>
            <w:tcW w:w="3118" w:type="dxa"/>
          </w:tcPr>
          <w:p w14:paraId="4C5C483A" w14:textId="77777777" w:rsidR="006E278A" w:rsidRPr="00A2248E" w:rsidRDefault="006E278A" w:rsidP="00C177C8">
            <w:pPr>
              <w:rPr>
                <w:rFonts w:cs="Calibri"/>
                <w:sz w:val="18"/>
                <w:szCs w:val="18"/>
              </w:rPr>
            </w:pPr>
            <w:r w:rsidRPr="00A2248E">
              <w:rPr>
                <w:rFonts w:cs="Calibri"/>
                <w:sz w:val="18"/>
                <w:szCs w:val="18"/>
              </w:rPr>
              <w:t>Karnac Books</w:t>
            </w:r>
          </w:p>
        </w:tc>
        <w:tc>
          <w:tcPr>
            <w:tcW w:w="3119" w:type="dxa"/>
          </w:tcPr>
          <w:p w14:paraId="0B4BB469" w14:textId="77777777" w:rsidR="006E278A" w:rsidRPr="00A2248E" w:rsidRDefault="006E278A" w:rsidP="00C177C8">
            <w:pPr>
              <w:rPr>
                <w:rFonts w:cs="Calibri"/>
                <w:sz w:val="18"/>
                <w:szCs w:val="18"/>
              </w:rPr>
            </w:pPr>
            <w:proofErr w:type="spellStart"/>
            <w:r w:rsidRPr="00A2248E">
              <w:rPr>
                <w:rFonts w:cs="Calibri"/>
                <w:sz w:val="18"/>
                <w:szCs w:val="18"/>
              </w:rPr>
              <w:t>National</w:t>
            </w:r>
            <w:proofErr w:type="spellEnd"/>
            <w:r w:rsidRPr="00A2248E">
              <w:rPr>
                <w:rFonts w:cs="Calibri"/>
                <w:sz w:val="18"/>
                <w:szCs w:val="18"/>
              </w:rPr>
              <w:t xml:space="preserve"> Academies Press</w:t>
            </w:r>
          </w:p>
        </w:tc>
      </w:tr>
      <w:tr w:rsidR="006E278A" w:rsidRPr="00A2248E" w14:paraId="437556BB" w14:textId="77777777" w:rsidTr="00C177C8">
        <w:trPr>
          <w:trHeight w:val="20"/>
        </w:trPr>
        <w:tc>
          <w:tcPr>
            <w:tcW w:w="3119" w:type="dxa"/>
          </w:tcPr>
          <w:p w14:paraId="3DB150A1" w14:textId="77777777" w:rsidR="006E278A" w:rsidRPr="00A2248E" w:rsidRDefault="006E278A" w:rsidP="00C177C8">
            <w:pPr>
              <w:rPr>
                <w:rFonts w:cs="Calibri"/>
                <w:sz w:val="18"/>
                <w:szCs w:val="18"/>
              </w:rPr>
            </w:pPr>
            <w:r w:rsidRPr="00A2248E">
              <w:rPr>
                <w:rFonts w:cs="Calibri"/>
                <w:sz w:val="18"/>
                <w:szCs w:val="18"/>
              </w:rPr>
              <w:t>GRADIVA</w:t>
            </w:r>
          </w:p>
        </w:tc>
        <w:tc>
          <w:tcPr>
            <w:tcW w:w="3118" w:type="dxa"/>
          </w:tcPr>
          <w:p w14:paraId="566F0648" w14:textId="77777777" w:rsidR="006E278A" w:rsidRPr="00A2248E" w:rsidRDefault="006E278A" w:rsidP="00C177C8">
            <w:pPr>
              <w:rPr>
                <w:rFonts w:cs="Calibri"/>
                <w:sz w:val="18"/>
                <w:szCs w:val="18"/>
              </w:rPr>
            </w:pPr>
            <w:r w:rsidRPr="00A2248E">
              <w:rPr>
                <w:rFonts w:cs="Calibri"/>
                <w:sz w:val="18"/>
                <w:szCs w:val="18"/>
              </w:rPr>
              <w:t>KENDOR MUSIC</w:t>
            </w:r>
          </w:p>
        </w:tc>
        <w:tc>
          <w:tcPr>
            <w:tcW w:w="3119" w:type="dxa"/>
          </w:tcPr>
          <w:p w14:paraId="7C50D12B" w14:textId="77777777" w:rsidR="006E278A" w:rsidRPr="00A2248E" w:rsidRDefault="006E278A" w:rsidP="00C177C8">
            <w:pPr>
              <w:rPr>
                <w:rFonts w:cs="Calibri"/>
                <w:sz w:val="18"/>
                <w:szCs w:val="18"/>
              </w:rPr>
            </w:pPr>
            <w:r w:rsidRPr="00A2248E">
              <w:rPr>
                <w:rFonts w:cs="Calibri"/>
                <w:sz w:val="18"/>
                <w:szCs w:val="18"/>
              </w:rPr>
              <w:t xml:space="preserve">New Academia </w:t>
            </w:r>
            <w:proofErr w:type="spellStart"/>
            <w:r w:rsidRPr="00A2248E">
              <w:rPr>
                <w:rFonts w:cs="Calibri"/>
                <w:sz w:val="18"/>
                <w:szCs w:val="18"/>
              </w:rPr>
              <w:t>Publishing</w:t>
            </w:r>
            <w:proofErr w:type="spellEnd"/>
          </w:p>
        </w:tc>
      </w:tr>
      <w:tr w:rsidR="006E278A" w:rsidRPr="00A2248E" w14:paraId="2F9F1250" w14:textId="77777777" w:rsidTr="00C177C8">
        <w:trPr>
          <w:trHeight w:val="276"/>
        </w:trPr>
        <w:tc>
          <w:tcPr>
            <w:tcW w:w="3119" w:type="dxa"/>
          </w:tcPr>
          <w:p w14:paraId="078D245F" w14:textId="77777777" w:rsidR="006E278A" w:rsidRPr="00A2248E" w:rsidRDefault="006E278A" w:rsidP="00C177C8">
            <w:pPr>
              <w:rPr>
                <w:rFonts w:cs="Calibri"/>
                <w:sz w:val="18"/>
                <w:szCs w:val="18"/>
              </w:rPr>
            </w:pPr>
            <w:r w:rsidRPr="00A2248E">
              <w:rPr>
                <w:rFonts w:cs="Calibri"/>
                <w:sz w:val="18"/>
                <w:szCs w:val="18"/>
              </w:rPr>
              <w:t>GREDOS</w:t>
            </w:r>
          </w:p>
        </w:tc>
        <w:tc>
          <w:tcPr>
            <w:tcW w:w="3118" w:type="dxa"/>
          </w:tcPr>
          <w:p w14:paraId="4CB8FB38" w14:textId="77777777" w:rsidR="006E278A" w:rsidRPr="00A2248E" w:rsidRDefault="006E278A" w:rsidP="00C177C8">
            <w:pPr>
              <w:rPr>
                <w:rFonts w:cs="Calibri"/>
                <w:sz w:val="18"/>
                <w:szCs w:val="18"/>
              </w:rPr>
            </w:pPr>
            <w:r w:rsidRPr="00A2248E">
              <w:rPr>
                <w:rFonts w:cs="Calibri"/>
                <w:sz w:val="18"/>
                <w:szCs w:val="18"/>
              </w:rPr>
              <w:t>KOSSUTH</w:t>
            </w:r>
          </w:p>
        </w:tc>
        <w:tc>
          <w:tcPr>
            <w:tcW w:w="3119" w:type="dxa"/>
          </w:tcPr>
          <w:p w14:paraId="6F8A81B6" w14:textId="77777777" w:rsidR="006E278A" w:rsidRPr="00A2248E" w:rsidRDefault="006E278A" w:rsidP="00C177C8">
            <w:pPr>
              <w:rPr>
                <w:rFonts w:cs="Calibri"/>
                <w:sz w:val="18"/>
                <w:szCs w:val="18"/>
              </w:rPr>
            </w:pPr>
            <w:r w:rsidRPr="00A2248E">
              <w:rPr>
                <w:rFonts w:cs="Calibri"/>
                <w:sz w:val="18"/>
                <w:szCs w:val="18"/>
              </w:rPr>
              <w:t xml:space="preserve">New </w:t>
            </w:r>
            <w:proofErr w:type="spellStart"/>
            <w:r w:rsidRPr="00A2248E">
              <w:rPr>
                <w:rFonts w:cs="Calibri"/>
                <w:sz w:val="18"/>
                <w:szCs w:val="18"/>
              </w:rPr>
              <w:t>Strategist</w:t>
            </w:r>
            <w:proofErr w:type="spellEnd"/>
            <w:r w:rsidRPr="00A2248E">
              <w:rPr>
                <w:rFonts w:cs="Calibri"/>
                <w:sz w:val="18"/>
                <w:szCs w:val="18"/>
              </w:rPr>
              <w:t xml:space="preserve"> Press, LLC</w:t>
            </w:r>
          </w:p>
        </w:tc>
      </w:tr>
      <w:tr w:rsidR="006E278A" w:rsidRPr="00A2248E" w14:paraId="6B1729E1" w14:textId="77777777" w:rsidTr="00C177C8">
        <w:trPr>
          <w:trHeight w:val="276"/>
        </w:trPr>
        <w:tc>
          <w:tcPr>
            <w:tcW w:w="3119" w:type="dxa"/>
          </w:tcPr>
          <w:p w14:paraId="048E4FD2" w14:textId="77777777" w:rsidR="006E278A" w:rsidRPr="00A2248E" w:rsidRDefault="006E278A" w:rsidP="00C177C8">
            <w:pPr>
              <w:rPr>
                <w:rFonts w:cs="Calibri"/>
                <w:sz w:val="18"/>
                <w:szCs w:val="18"/>
              </w:rPr>
            </w:pPr>
            <w:r w:rsidRPr="00A2248E">
              <w:rPr>
                <w:rFonts w:cs="Calibri"/>
                <w:sz w:val="18"/>
                <w:szCs w:val="18"/>
              </w:rPr>
              <w:t>GREENWOOD PRESS</w:t>
            </w:r>
          </w:p>
        </w:tc>
        <w:tc>
          <w:tcPr>
            <w:tcW w:w="3118" w:type="dxa"/>
          </w:tcPr>
          <w:p w14:paraId="6298ED13" w14:textId="77777777" w:rsidR="006E278A" w:rsidRPr="00A2248E" w:rsidRDefault="006E278A" w:rsidP="00C177C8">
            <w:pPr>
              <w:rPr>
                <w:rFonts w:cs="Calibri"/>
                <w:sz w:val="18"/>
                <w:szCs w:val="18"/>
              </w:rPr>
            </w:pPr>
            <w:r w:rsidRPr="00A2248E">
              <w:rPr>
                <w:rFonts w:cs="Calibri"/>
                <w:sz w:val="18"/>
                <w:szCs w:val="18"/>
              </w:rPr>
              <w:t xml:space="preserve">Krause </w:t>
            </w:r>
            <w:proofErr w:type="spellStart"/>
            <w:r w:rsidRPr="00A2248E">
              <w:rPr>
                <w:rFonts w:cs="Calibri"/>
                <w:sz w:val="18"/>
                <w:szCs w:val="18"/>
              </w:rPr>
              <w:t>Publications</w:t>
            </w:r>
            <w:proofErr w:type="spellEnd"/>
          </w:p>
        </w:tc>
        <w:tc>
          <w:tcPr>
            <w:tcW w:w="3119" w:type="dxa"/>
          </w:tcPr>
          <w:p w14:paraId="1FCBDE2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NEW YORK BERG</w:t>
            </w:r>
          </w:p>
        </w:tc>
      </w:tr>
      <w:tr w:rsidR="006E278A" w:rsidRPr="006E278A" w14:paraId="3058B0A6" w14:textId="77777777" w:rsidTr="00C177C8">
        <w:trPr>
          <w:trHeight w:val="20"/>
        </w:trPr>
        <w:tc>
          <w:tcPr>
            <w:tcW w:w="3119" w:type="dxa"/>
          </w:tcPr>
          <w:p w14:paraId="72AE8C27" w14:textId="77777777" w:rsidR="006E278A" w:rsidRPr="00A2248E" w:rsidRDefault="006E278A" w:rsidP="00C177C8">
            <w:pPr>
              <w:rPr>
                <w:rFonts w:cs="Calibri"/>
                <w:sz w:val="18"/>
                <w:szCs w:val="18"/>
              </w:rPr>
            </w:pPr>
            <w:r w:rsidRPr="00A2248E">
              <w:rPr>
                <w:rFonts w:cs="Calibri"/>
                <w:sz w:val="18"/>
                <w:szCs w:val="18"/>
              </w:rPr>
              <w:t>GULF PROFESSIONAL PUBLISHING</w:t>
            </w:r>
          </w:p>
        </w:tc>
        <w:tc>
          <w:tcPr>
            <w:tcW w:w="3118" w:type="dxa"/>
          </w:tcPr>
          <w:p w14:paraId="2D43B845" w14:textId="77777777" w:rsidR="006E278A" w:rsidRPr="00A2248E" w:rsidRDefault="006E278A" w:rsidP="00C177C8">
            <w:pPr>
              <w:rPr>
                <w:rFonts w:cs="Calibri"/>
                <w:sz w:val="18"/>
                <w:szCs w:val="18"/>
              </w:rPr>
            </w:pPr>
            <w:r w:rsidRPr="00A2248E">
              <w:rPr>
                <w:rFonts w:cs="Calibri"/>
                <w:sz w:val="18"/>
                <w:szCs w:val="18"/>
              </w:rPr>
              <w:t>L HARMATTAN</w:t>
            </w:r>
          </w:p>
        </w:tc>
        <w:tc>
          <w:tcPr>
            <w:tcW w:w="3119" w:type="dxa"/>
          </w:tcPr>
          <w:p w14:paraId="1A00EB89" w14:textId="77777777" w:rsidR="006E278A" w:rsidRPr="00DB3A98" w:rsidRDefault="006E278A" w:rsidP="00C177C8">
            <w:pPr>
              <w:rPr>
                <w:rFonts w:cs="Calibri"/>
                <w:sz w:val="18"/>
                <w:szCs w:val="18"/>
                <w:lang w:val="en-US"/>
              </w:rPr>
            </w:pPr>
            <w:r w:rsidRPr="00DB3A98">
              <w:rPr>
                <w:rFonts w:cs="Calibri"/>
                <w:sz w:val="18"/>
                <w:szCs w:val="18"/>
                <w:lang w:val="en-US"/>
              </w:rPr>
              <w:t>NEW YORK DIA ART FOUNDATION</w:t>
            </w:r>
          </w:p>
        </w:tc>
      </w:tr>
      <w:tr w:rsidR="006E278A" w:rsidRPr="00A2248E" w14:paraId="4BF52076" w14:textId="77777777" w:rsidTr="00C177C8">
        <w:tc>
          <w:tcPr>
            <w:tcW w:w="3119" w:type="dxa"/>
          </w:tcPr>
          <w:p w14:paraId="557DADE4"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HACHETTE</w:t>
            </w:r>
          </w:p>
        </w:tc>
        <w:tc>
          <w:tcPr>
            <w:tcW w:w="3118" w:type="dxa"/>
          </w:tcPr>
          <w:p w14:paraId="5184D8A5" w14:textId="77777777" w:rsidR="006E278A" w:rsidRPr="00A2248E" w:rsidRDefault="006E278A" w:rsidP="00C177C8">
            <w:pPr>
              <w:rPr>
                <w:rFonts w:cs="Calibri"/>
                <w:sz w:val="18"/>
                <w:szCs w:val="18"/>
              </w:rPr>
            </w:pPr>
            <w:r w:rsidRPr="00A2248E">
              <w:rPr>
                <w:rFonts w:cs="Calibri"/>
                <w:sz w:val="18"/>
                <w:szCs w:val="18"/>
              </w:rPr>
              <w:t>LAABER</w:t>
            </w:r>
          </w:p>
        </w:tc>
        <w:tc>
          <w:tcPr>
            <w:tcW w:w="3119" w:type="dxa"/>
          </w:tcPr>
          <w:p w14:paraId="70782375" w14:textId="77777777" w:rsidR="006E278A" w:rsidRPr="00A2248E" w:rsidRDefault="006E278A" w:rsidP="00C177C8">
            <w:pPr>
              <w:rPr>
                <w:rFonts w:cs="Calibri"/>
                <w:sz w:val="18"/>
                <w:szCs w:val="18"/>
              </w:rPr>
            </w:pPr>
            <w:r w:rsidRPr="00A2248E">
              <w:rPr>
                <w:rFonts w:cs="Calibri"/>
                <w:sz w:val="18"/>
                <w:szCs w:val="18"/>
              </w:rPr>
              <w:t>NEW YORK DOVER PUBLICATIONS</w:t>
            </w:r>
          </w:p>
        </w:tc>
      </w:tr>
      <w:tr w:rsidR="006E278A" w:rsidRPr="00A2248E" w14:paraId="53E8F413" w14:textId="77777777" w:rsidTr="00C177C8">
        <w:trPr>
          <w:trHeight w:val="276"/>
        </w:trPr>
        <w:tc>
          <w:tcPr>
            <w:tcW w:w="3119" w:type="dxa"/>
          </w:tcPr>
          <w:p w14:paraId="15EB2A82" w14:textId="77777777" w:rsidR="006E278A" w:rsidRPr="00A2248E" w:rsidRDefault="006E278A" w:rsidP="00C177C8">
            <w:pPr>
              <w:rPr>
                <w:rFonts w:cs="Calibri"/>
                <w:sz w:val="18"/>
                <w:szCs w:val="18"/>
              </w:rPr>
            </w:pPr>
            <w:r w:rsidRPr="00A2248E">
              <w:rPr>
                <w:rFonts w:cs="Calibri"/>
                <w:sz w:val="18"/>
                <w:szCs w:val="18"/>
              </w:rPr>
              <w:t>HAL LEONARD</w:t>
            </w:r>
          </w:p>
        </w:tc>
        <w:tc>
          <w:tcPr>
            <w:tcW w:w="3118" w:type="dxa"/>
          </w:tcPr>
          <w:p w14:paraId="79CA7652" w14:textId="77777777" w:rsidR="006E278A" w:rsidRPr="00A2248E" w:rsidRDefault="006E278A" w:rsidP="00C177C8">
            <w:pPr>
              <w:rPr>
                <w:rFonts w:cs="Calibri"/>
                <w:sz w:val="18"/>
                <w:szCs w:val="18"/>
              </w:rPr>
            </w:pPr>
            <w:r w:rsidRPr="00A2248E">
              <w:rPr>
                <w:rFonts w:cs="Calibri"/>
                <w:sz w:val="18"/>
                <w:szCs w:val="18"/>
              </w:rPr>
              <w:t>LAERTES S.A. DE EDICIONES</w:t>
            </w:r>
          </w:p>
        </w:tc>
        <w:tc>
          <w:tcPr>
            <w:tcW w:w="3119" w:type="dxa"/>
          </w:tcPr>
          <w:p w14:paraId="672A115C" w14:textId="77777777" w:rsidR="006E278A" w:rsidRPr="00A2248E" w:rsidRDefault="006E278A" w:rsidP="00C177C8">
            <w:pPr>
              <w:rPr>
                <w:rFonts w:cs="Calibri"/>
                <w:sz w:val="18"/>
                <w:szCs w:val="18"/>
              </w:rPr>
            </w:pPr>
            <w:r w:rsidRPr="00A2248E">
              <w:rPr>
                <w:rFonts w:cs="Calibri"/>
                <w:sz w:val="18"/>
                <w:szCs w:val="18"/>
              </w:rPr>
              <w:t>NEW YORK OWL BOOKS</w:t>
            </w:r>
          </w:p>
        </w:tc>
      </w:tr>
      <w:tr w:rsidR="006E278A" w:rsidRPr="00A2248E" w14:paraId="1F636CC7" w14:textId="77777777" w:rsidTr="00C177C8">
        <w:trPr>
          <w:trHeight w:val="300"/>
        </w:trPr>
        <w:tc>
          <w:tcPr>
            <w:tcW w:w="3119" w:type="dxa"/>
            <w:noWrap/>
            <w:hideMark/>
          </w:tcPr>
          <w:p w14:paraId="2AE86E32" w14:textId="77777777" w:rsidR="006E278A" w:rsidRPr="00A2248E" w:rsidRDefault="006E278A" w:rsidP="00C177C8">
            <w:pPr>
              <w:rPr>
                <w:rFonts w:cs="Calibri"/>
                <w:sz w:val="18"/>
                <w:szCs w:val="18"/>
              </w:rPr>
            </w:pPr>
            <w:r w:rsidRPr="00A2248E">
              <w:rPr>
                <w:rFonts w:cs="Calibri"/>
                <w:sz w:val="18"/>
                <w:szCs w:val="18"/>
              </w:rPr>
              <w:t xml:space="preserve">Harris </w:t>
            </w:r>
            <w:proofErr w:type="spellStart"/>
            <w:r w:rsidRPr="00A2248E">
              <w:rPr>
                <w:rFonts w:cs="Calibri"/>
                <w:sz w:val="18"/>
                <w:szCs w:val="18"/>
              </w:rPr>
              <w:t>Meltzer</w:t>
            </w:r>
            <w:proofErr w:type="spellEnd"/>
            <w:r w:rsidRPr="00A2248E">
              <w:rPr>
                <w:rFonts w:cs="Calibri"/>
                <w:sz w:val="18"/>
                <w:szCs w:val="18"/>
              </w:rPr>
              <w:t xml:space="preserve"> Trust</w:t>
            </w:r>
          </w:p>
        </w:tc>
        <w:tc>
          <w:tcPr>
            <w:tcW w:w="3118" w:type="dxa"/>
          </w:tcPr>
          <w:p w14:paraId="31D84038" w14:textId="77777777" w:rsidR="006E278A" w:rsidRPr="00A2248E" w:rsidRDefault="006E278A" w:rsidP="00C177C8">
            <w:pPr>
              <w:rPr>
                <w:rFonts w:cs="Calibri"/>
                <w:sz w:val="18"/>
                <w:szCs w:val="18"/>
              </w:rPr>
            </w:pPr>
            <w:proofErr w:type="spellStart"/>
            <w:r w:rsidRPr="00A2248E">
              <w:rPr>
                <w:rFonts w:cs="Calibri"/>
                <w:sz w:val="18"/>
                <w:szCs w:val="18"/>
              </w:rPr>
              <w:t>Langaa</w:t>
            </w:r>
            <w:proofErr w:type="spellEnd"/>
          </w:p>
        </w:tc>
        <w:tc>
          <w:tcPr>
            <w:tcW w:w="3119" w:type="dxa"/>
          </w:tcPr>
          <w:p w14:paraId="502465D5" w14:textId="77777777" w:rsidR="006E278A" w:rsidRPr="00A2248E" w:rsidRDefault="006E278A" w:rsidP="00C177C8">
            <w:pPr>
              <w:rPr>
                <w:rFonts w:cs="Calibri"/>
                <w:sz w:val="18"/>
                <w:szCs w:val="18"/>
              </w:rPr>
            </w:pPr>
            <w:r w:rsidRPr="00A2248E">
              <w:rPr>
                <w:rFonts w:cs="Calibri"/>
                <w:sz w:val="18"/>
                <w:szCs w:val="18"/>
              </w:rPr>
              <w:t>NEW YORK ROUTLEDGE</w:t>
            </w:r>
          </w:p>
        </w:tc>
      </w:tr>
      <w:tr w:rsidR="006E278A" w:rsidRPr="00A2248E" w14:paraId="24EE5A13" w14:textId="77777777" w:rsidTr="00C177C8">
        <w:trPr>
          <w:trHeight w:val="276"/>
        </w:trPr>
        <w:tc>
          <w:tcPr>
            <w:tcW w:w="3119" w:type="dxa"/>
          </w:tcPr>
          <w:p w14:paraId="4450E450" w14:textId="77777777" w:rsidR="006E278A" w:rsidRPr="00A2248E" w:rsidRDefault="006E278A" w:rsidP="00C177C8">
            <w:pPr>
              <w:rPr>
                <w:rFonts w:cs="Calibri"/>
                <w:sz w:val="18"/>
                <w:szCs w:val="18"/>
              </w:rPr>
            </w:pPr>
            <w:r w:rsidRPr="00A2248E">
              <w:rPr>
                <w:rFonts w:cs="Calibri"/>
                <w:sz w:val="18"/>
                <w:szCs w:val="18"/>
              </w:rPr>
              <w:t>HARVARD UNIVERSITY PRESS</w:t>
            </w:r>
          </w:p>
        </w:tc>
        <w:tc>
          <w:tcPr>
            <w:tcW w:w="3118" w:type="dxa"/>
          </w:tcPr>
          <w:p w14:paraId="6E53989E" w14:textId="77777777" w:rsidR="006E278A" w:rsidRPr="00A2248E" w:rsidRDefault="006E278A" w:rsidP="00C177C8">
            <w:pPr>
              <w:rPr>
                <w:rFonts w:cs="Calibri"/>
                <w:sz w:val="18"/>
                <w:szCs w:val="18"/>
              </w:rPr>
            </w:pPr>
            <w:r w:rsidRPr="00A2248E">
              <w:rPr>
                <w:rFonts w:cs="Calibri"/>
                <w:sz w:val="18"/>
                <w:szCs w:val="18"/>
              </w:rPr>
              <w:t xml:space="preserve">Laurence King </w:t>
            </w:r>
            <w:proofErr w:type="spellStart"/>
            <w:r w:rsidRPr="00A2248E">
              <w:rPr>
                <w:rFonts w:cs="Calibri"/>
                <w:sz w:val="18"/>
                <w:szCs w:val="18"/>
              </w:rPr>
              <w:t>Publishers</w:t>
            </w:r>
            <w:proofErr w:type="spellEnd"/>
          </w:p>
        </w:tc>
        <w:tc>
          <w:tcPr>
            <w:tcW w:w="3119" w:type="dxa"/>
          </w:tcPr>
          <w:p w14:paraId="1812D126" w14:textId="77777777" w:rsidR="006E278A" w:rsidRPr="00A2248E" w:rsidRDefault="006E278A" w:rsidP="00C177C8">
            <w:pPr>
              <w:rPr>
                <w:rFonts w:cs="Calibri"/>
                <w:sz w:val="18"/>
                <w:szCs w:val="18"/>
              </w:rPr>
            </w:pPr>
            <w:r w:rsidRPr="00A2248E">
              <w:rPr>
                <w:rFonts w:cs="Calibri"/>
                <w:sz w:val="18"/>
                <w:szCs w:val="18"/>
              </w:rPr>
              <w:t>NICK HERN BOOKS LIMITED</w:t>
            </w:r>
          </w:p>
        </w:tc>
      </w:tr>
      <w:tr w:rsidR="006E278A" w:rsidRPr="00A2248E" w14:paraId="0857F1DC" w14:textId="77777777" w:rsidTr="00C177C8">
        <w:trPr>
          <w:trHeight w:val="300"/>
        </w:trPr>
        <w:tc>
          <w:tcPr>
            <w:tcW w:w="3119" w:type="dxa"/>
            <w:noWrap/>
            <w:hideMark/>
          </w:tcPr>
          <w:p w14:paraId="67025860" w14:textId="77777777" w:rsidR="006E278A" w:rsidRPr="00A2248E" w:rsidRDefault="006E278A" w:rsidP="00C177C8">
            <w:pPr>
              <w:rPr>
                <w:rFonts w:cs="Calibri"/>
                <w:sz w:val="18"/>
                <w:szCs w:val="18"/>
              </w:rPr>
            </w:pPr>
            <w:r w:rsidRPr="00A2248E">
              <w:rPr>
                <w:rFonts w:cs="Calibri"/>
                <w:sz w:val="18"/>
                <w:szCs w:val="18"/>
              </w:rPr>
              <w:t xml:space="preserve">Health Press </w:t>
            </w:r>
            <w:proofErr w:type="spellStart"/>
            <w:r w:rsidRPr="00A2248E">
              <w:rPr>
                <w:rFonts w:cs="Calibri"/>
                <w:sz w:val="18"/>
                <w:szCs w:val="18"/>
              </w:rPr>
              <w:t>Limited</w:t>
            </w:r>
            <w:proofErr w:type="spellEnd"/>
          </w:p>
        </w:tc>
        <w:tc>
          <w:tcPr>
            <w:tcW w:w="3118" w:type="dxa"/>
          </w:tcPr>
          <w:p w14:paraId="60055408"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LAURENCE KING PUBLISHING</w:t>
            </w:r>
          </w:p>
        </w:tc>
        <w:tc>
          <w:tcPr>
            <w:tcW w:w="3119" w:type="dxa"/>
          </w:tcPr>
          <w:p w14:paraId="4775AC18" w14:textId="77777777" w:rsidR="006E278A" w:rsidRPr="00A2248E" w:rsidRDefault="006E278A" w:rsidP="00C177C8">
            <w:pPr>
              <w:rPr>
                <w:rFonts w:cs="Calibri"/>
                <w:sz w:val="18"/>
                <w:szCs w:val="18"/>
              </w:rPr>
            </w:pPr>
            <w:r w:rsidRPr="00A2248E">
              <w:rPr>
                <w:rFonts w:cs="Calibri"/>
                <w:sz w:val="18"/>
                <w:szCs w:val="18"/>
              </w:rPr>
              <w:t xml:space="preserve">No </w:t>
            </w:r>
            <w:proofErr w:type="spellStart"/>
            <w:r w:rsidRPr="00A2248E">
              <w:rPr>
                <w:rFonts w:cs="Calibri"/>
                <w:sz w:val="18"/>
                <w:szCs w:val="18"/>
              </w:rPr>
              <w:t>Starch</w:t>
            </w:r>
            <w:proofErr w:type="spellEnd"/>
            <w:r w:rsidRPr="00A2248E">
              <w:rPr>
                <w:rFonts w:cs="Calibri"/>
                <w:sz w:val="18"/>
                <w:szCs w:val="18"/>
              </w:rPr>
              <w:t xml:space="preserve"> Press</w:t>
            </w:r>
          </w:p>
        </w:tc>
      </w:tr>
      <w:tr w:rsidR="006E278A" w:rsidRPr="00A2248E" w14:paraId="761E9EAD" w14:textId="77777777" w:rsidTr="00C177C8">
        <w:trPr>
          <w:trHeight w:val="227"/>
        </w:trPr>
        <w:tc>
          <w:tcPr>
            <w:tcW w:w="3119" w:type="dxa"/>
          </w:tcPr>
          <w:p w14:paraId="30E62FEF" w14:textId="77777777" w:rsidR="006E278A" w:rsidRPr="00A2248E" w:rsidRDefault="006E278A" w:rsidP="00C177C8">
            <w:pPr>
              <w:rPr>
                <w:rFonts w:cs="Calibri"/>
                <w:sz w:val="18"/>
                <w:szCs w:val="18"/>
              </w:rPr>
            </w:pPr>
            <w:r w:rsidRPr="00A2248E">
              <w:rPr>
                <w:rFonts w:cs="Calibri"/>
                <w:sz w:val="18"/>
                <w:szCs w:val="18"/>
              </w:rPr>
              <w:t>HODDER EDUCATION</w:t>
            </w:r>
          </w:p>
        </w:tc>
        <w:tc>
          <w:tcPr>
            <w:tcW w:w="3118" w:type="dxa"/>
          </w:tcPr>
          <w:p w14:paraId="09C9A158" w14:textId="77777777" w:rsidR="006E278A" w:rsidRPr="00A2248E" w:rsidRDefault="006E278A" w:rsidP="00C177C8">
            <w:pPr>
              <w:rPr>
                <w:rFonts w:cs="Calibri"/>
                <w:sz w:val="18"/>
                <w:szCs w:val="18"/>
                <w:lang w:val="en-US"/>
              </w:rPr>
            </w:pPr>
            <w:r w:rsidRPr="00A2248E">
              <w:rPr>
                <w:rFonts w:cs="Calibri"/>
                <w:sz w:val="18"/>
                <w:szCs w:val="18"/>
                <w:lang w:val="en-US"/>
              </w:rPr>
              <w:t xml:space="preserve">Lava Rock </w:t>
            </w:r>
            <w:proofErr w:type="spellStart"/>
            <w:r w:rsidRPr="00A2248E">
              <w:rPr>
                <w:rFonts w:cs="Calibri"/>
                <w:sz w:val="18"/>
                <w:szCs w:val="18"/>
                <w:lang w:val="en-US"/>
              </w:rPr>
              <w:t>Publisching</w:t>
            </w:r>
            <w:proofErr w:type="spellEnd"/>
          </w:p>
        </w:tc>
        <w:tc>
          <w:tcPr>
            <w:tcW w:w="3119" w:type="dxa"/>
          </w:tcPr>
          <w:p w14:paraId="173F655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NOMOS</w:t>
            </w:r>
          </w:p>
        </w:tc>
      </w:tr>
      <w:tr w:rsidR="006E278A" w:rsidRPr="00A2248E" w14:paraId="2BDBC765" w14:textId="77777777" w:rsidTr="00C177C8">
        <w:trPr>
          <w:trHeight w:val="300"/>
        </w:trPr>
        <w:tc>
          <w:tcPr>
            <w:tcW w:w="3119" w:type="dxa"/>
            <w:noWrap/>
            <w:hideMark/>
          </w:tcPr>
          <w:p w14:paraId="0FBA5347" w14:textId="77777777" w:rsidR="006E278A" w:rsidRPr="00A2248E" w:rsidRDefault="006E278A" w:rsidP="00C177C8">
            <w:pPr>
              <w:rPr>
                <w:rFonts w:cs="Calibri"/>
                <w:sz w:val="18"/>
                <w:szCs w:val="18"/>
              </w:rPr>
            </w:pPr>
            <w:r w:rsidRPr="00A2248E">
              <w:rPr>
                <w:rFonts w:cs="Calibri"/>
                <w:sz w:val="18"/>
                <w:szCs w:val="18"/>
              </w:rPr>
              <w:t xml:space="preserve">Hong Kong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7A198B27" w14:textId="77777777" w:rsidR="006E278A" w:rsidRPr="00A2248E" w:rsidRDefault="006E278A" w:rsidP="00C177C8">
            <w:pPr>
              <w:rPr>
                <w:rFonts w:cs="Calibri"/>
                <w:sz w:val="18"/>
                <w:szCs w:val="18"/>
              </w:rPr>
            </w:pPr>
            <w:proofErr w:type="spellStart"/>
            <w:r w:rsidRPr="00A2248E">
              <w:rPr>
                <w:rFonts w:cs="Calibri"/>
                <w:sz w:val="18"/>
                <w:szCs w:val="18"/>
              </w:rPr>
              <w:t>Left</w:t>
            </w:r>
            <w:proofErr w:type="spellEnd"/>
            <w:r w:rsidRPr="00A2248E">
              <w:rPr>
                <w:rFonts w:cs="Calibri"/>
                <w:sz w:val="18"/>
                <w:szCs w:val="18"/>
              </w:rPr>
              <w:t xml:space="preserve"> Coast Press</w:t>
            </w:r>
          </w:p>
        </w:tc>
        <w:tc>
          <w:tcPr>
            <w:tcW w:w="3119" w:type="dxa"/>
          </w:tcPr>
          <w:p w14:paraId="40FC587F"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NORTH LIGHT BOOKS</w:t>
            </w:r>
          </w:p>
        </w:tc>
      </w:tr>
      <w:tr w:rsidR="006E278A" w:rsidRPr="00A2248E" w14:paraId="23F4364A" w14:textId="77777777" w:rsidTr="00C177C8">
        <w:trPr>
          <w:trHeight w:val="300"/>
        </w:trPr>
        <w:tc>
          <w:tcPr>
            <w:tcW w:w="3119" w:type="dxa"/>
            <w:noWrap/>
            <w:hideMark/>
          </w:tcPr>
          <w:p w14:paraId="297D3D91" w14:textId="77777777" w:rsidR="006E278A" w:rsidRPr="00A2248E" w:rsidRDefault="006E278A" w:rsidP="00C177C8">
            <w:pPr>
              <w:rPr>
                <w:rFonts w:cs="Calibri"/>
                <w:sz w:val="18"/>
                <w:szCs w:val="18"/>
              </w:rPr>
            </w:pPr>
            <w:proofErr w:type="spellStart"/>
            <w:r w:rsidRPr="00A2248E">
              <w:rPr>
                <w:rFonts w:cs="Calibri"/>
                <w:sz w:val="18"/>
                <w:szCs w:val="18"/>
              </w:rPr>
              <w:t>Hoover</w:t>
            </w:r>
            <w:proofErr w:type="spellEnd"/>
            <w:r w:rsidRPr="00A2248E">
              <w:rPr>
                <w:rFonts w:cs="Calibri"/>
                <w:sz w:val="18"/>
                <w:szCs w:val="18"/>
              </w:rPr>
              <w:t xml:space="preserve"> </w:t>
            </w:r>
            <w:proofErr w:type="spellStart"/>
            <w:r w:rsidRPr="00A2248E">
              <w:rPr>
                <w:rFonts w:cs="Calibri"/>
                <w:sz w:val="18"/>
                <w:szCs w:val="18"/>
              </w:rPr>
              <w:t>Institution</w:t>
            </w:r>
            <w:proofErr w:type="spellEnd"/>
            <w:r w:rsidRPr="00A2248E">
              <w:rPr>
                <w:rFonts w:cs="Calibri"/>
                <w:sz w:val="18"/>
                <w:szCs w:val="18"/>
              </w:rPr>
              <w:t xml:space="preserve"> Press</w:t>
            </w:r>
          </w:p>
        </w:tc>
        <w:tc>
          <w:tcPr>
            <w:tcW w:w="3118" w:type="dxa"/>
          </w:tcPr>
          <w:p w14:paraId="44AFAF47" w14:textId="77777777" w:rsidR="006E278A" w:rsidRPr="00A2248E" w:rsidRDefault="006E278A" w:rsidP="00C177C8">
            <w:pPr>
              <w:rPr>
                <w:rFonts w:cs="Calibri"/>
                <w:sz w:val="18"/>
                <w:szCs w:val="18"/>
              </w:rPr>
            </w:pPr>
            <w:proofErr w:type="spellStart"/>
            <w:r w:rsidRPr="00A2248E">
              <w:rPr>
                <w:rFonts w:cs="Calibri"/>
                <w:sz w:val="18"/>
                <w:szCs w:val="18"/>
              </w:rPr>
              <w:t>Les</w:t>
            </w:r>
            <w:proofErr w:type="spellEnd"/>
            <w:r w:rsidRPr="00A2248E">
              <w:rPr>
                <w:rFonts w:cs="Calibri"/>
                <w:sz w:val="18"/>
                <w:szCs w:val="18"/>
              </w:rPr>
              <w:t xml:space="preserve"> </w:t>
            </w:r>
            <w:proofErr w:type="spellStart"/>
            <w:r w:rsidRPr="00A2248E">
              <w:rPr>
                <w:rFonts w:cs="Calibri"/>
                <w:sz w:val="18"/>
                <w:szCs w:val="18"/>
              </w:rPr>
              <w:t>Presses</w:t>
            </w:r>
            <w:proofErr w:type="spellEnd"/>
            <w:r w:rsidRPr="00A2248E">
              <w:rPr>
                <w:rFonts w:cs="Calibri"/>
                <w:sz w:val="18"/>
                <w:szCs w:val="18"/>
              </w:rPr>
              <w:t xml:space="preserve"> de </w:t>
            </w:r>
            <w:proofErr w:type="spellStart"/>
            <w:r w:rsidRPr="00A2248E">
              <w:rPr>
                <w:rFonts w:cs="Calibri"/>
                <w:sz w:val="18"/>
                <w:szCs w:val="18"/>
              </w:rPr>
              <w:t>l’Université</w:t>
            </w:r>
            <w:proofErr w:type="spellEnd"/>
            <w:r w:rsidRPr="00A2248E">
              <w:rPr>
                <w:rFonts w:cs="Calibri"/>
                <w:sz w:val="18"/>
                <w:szCs w:val="18"/>
              </w:rPr>
              <w:t xml:space="preserve"> </w:t>
            </w:r>
            <w:proofErr w:type="spellStart"/>
            <w:r w:rsidRPr="00A2248E">
              <w:rPr>
                <w:rFonts w:cs="Calibri"/>
                <w:sz w:val="18"/>
                <w:szCs w:val="18"/>
              </w:rPr>
              <w:t>du</w:t>
            </w:r>
            <w:proofErr w:type="spellEnd"/>
            <w:r w:rsidRPr="00A2248E">
              <w:rPr>
                <w:rFonts w:cs="Calibri"/>
                <w:sz w:val="18"/>
                <w:szCs w:val="18"/>
              </w:rPr>
              <w:t xml:space="preserve"> Québec</w:t>
            </w:r>
          </w:p>
        </w:tc>
        <w:tc>
          <w:tcPr>
            <w:tcW w:w="3119" w:type="dxa"/>
          </w:tcPr>
          <w:p w14:paraId="22E41B33" w14:textId="77777777" w:rsidR="006E278A" w:rsidRPr="00A2248E" w:rsidRDefault="006E278A" w:rsidP="00C177C8">
            <w:pPr>
              <w:rPr>
                <w:rFonts w:cs="Calibri"/>
                <w:sz w:val="18"/>
                <w:szCs w:val="18"/>
              </w:rPr>
            </w:pPr>
            <w:proofErr w:type="spellStart"/>
            <w:r w:rsidRPr="00A2248E">
              <w:rPr>
                <w:rFonts w:cs="Calibri"/>
                <w:sz w:val="18"/>
                <w:szCs w:val="18"/>
              </w:rPr>
              <w:t>Northeastern</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A2248E" w14:paraId="77280CA8" w14:textId="77777777" w:rsidTr="00C177C8">
        <w:trPr>
          <w:trHeight w:val="300"/>
        </w:trPr>
        <w:tc>
          <w:tcPr>
            <w:tcW w:w="3119" w:type="dxa"/>
            <w:noWrap/>
            <w:hideMark/>
          </w:tcPr>
          <w:p w14:paraId="6AD388A6" w14:textId="77777777" w:rsidR="006E278A" w:rsidRPr="00A2248E" w:rsidRDefault="006E278A" w:rsidP="00C177C8">
            <w:pPr>
              <w:rPr>
                <w:rFonts w:cs="Calibri"/>
                <w:sz w:val="18"/>
                <w:szCs w:val="18"/>
              </w:rPr>
            </w:pPr>
            <w:proofErr w:type="spellStart"/>
            <w:r w:rsidRPr="00A2248E">
              <w:rPr>
                <w:rFonts w:cs="Calibri"/>
                <w:sz w:val="18"/>
                <w:szCs w:val="18"/>
              </w:rPr>
              <w:t>How</w:t>
            </w:r>
            <w:proofErr w:type="spellEnd"/>
            <w:r w:rsidRPr="00A2248E">
              <w:rPr>
                <w:rFonts w:cs="Calibri"/>
                <w:sz w:val="18"/>
                <w:szCs w:val="18"/>
              </w:rPr>
              <w:t xml:space="preserve"> </w:t>
            </w:r>
            <w:proofErr w:type="spellStart"/>
            <w:r w:rsidRPr="00A2248E">
              <w:rPr>
                <w:rFonts w:cs="Calibri"/>
                <w:sz w:val="18"/>
                <w:szCs w:val="18"/>
              </w:rPr>
              <w:t>To</w:t>
            </w:r>
            <w:proofErr w:type="spellEnd"/>
            <w:r w:rsidRPr="00A2248E">
              <w:rPr>
                <w:rFonts w:cs="Calibri"/>
                <w:sz w:val="18"/>
                <w:szCs w:val="18"/>
              </w:rPr>
              <w:t xml:space="preserve"> Books</w:t>
            </w:r>
          </w:p>
        </w:tc>
        <w:tc>
          <w:tcPr>
            <w:tcW w:w="3118" w:type="dxa"/>
          </w:tcPr>
          <w:p w14:paraId="502E4B5B" w14:textId="77777777" w:rsidR="006E278A" w:rsidRPr="00A2248E" w:rsidRDefault="006E278A" w:rsidP="00C177C8">
            <w:pPr>
              <w:rPr>
                <w:rFonts w:cs="Calibri"/>
                <w:sz w:val="18"/>
                <w:szCs w:val="18"/>
              </w:rPr>
            </w:pPr>
            <w:r w:rsidRPr="00A2248E">
              <w:rPr>
                <w:rFonts w:cs="Calibri"/>
                <w:sz w:val="18"/>
                <w:szCs w:val="18"/>
              </w:rPr>
              <w:t xml:space="preserve">Leuven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1B0DB010"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NORTHLAND INSTITUTE</w:t>
            </w:r>
          </w:p>
        </w:tc>
      </w:tr>
      <w:tr w:rsidR="006E278A" w:rsidRPr="00A2248E" w14:paraId="5A8CEF9B" w14:textId="77777777" w:rsidTr="00C177C8">
        <w:trPr>
          <w:trHeight w:val="227"/>
        </w:trPr>
        <w:tc>
          <w:tcPr>
            <w:tcW w:w="3119" w:type="dxa"/>
          </w:tcPr>
          <w:p w14:paraId="567A87BC" w14:textId="77777777" w:rsidR="006E278A" w:rsidRPr="00A2248E" w:rsidRDefault="006E278A" w:rsidP="00C177C8">
            <w:pPr>
              <w:rPr>
                <w:rFonts w:cs="Calibri"/>
                <w:sz w:val="18"/>
                <w:szCs w:val="18"/>
              </w:rPr>
            </w:pPr>
            <w:r w:rsidRPr="00A2248E">
              <w:rPr>
                <w:rFonts w:cs="Calibri"/>
                <w:sz w:val="18"/>
                <w:szCs w:val="18"/>
              </w:rPr>
              <w:t>HUMAN KINETICS</w:t>
            </w:r>
          </w:p>
        </w:tc>
        <w:tc>
          <w:tcPr>
            <w:tcW w:w="3118" w:type="dxa"/>
          </w:tcPr>
          <w:p w14:paraId="35B61722" w14:textId="77777777" w:rsidR="006E278A" w:rsidRPr="00A2248E" w:rsidRDefault="006E278A" w:rsidP="00C177C8">
            <w:pPr>
              <w:rPr>
                <w:rFonts w:cs="Calibri"/>
                <w:sz w:val="18"/>
                <w:szCs w:val="18"/>
              </w:rPr>
            </w:pPr>
            <w:r w:rsidRPr="00A2248E">
              <w:rPr>
                <w:rFonts w:cs="Calibri"/>
                <w:sz w:val="18"/>
                <w:szCs w:val="18"/>
              </w:rPr>
              <w:t>LEWIS PUBLISHERS</w:t>
            </w:r>
          </w:p>
        </w:tc>
        <w:tc>
          <w:tcPr>
            <w:tcW w:w="3119" w:type="dxa"/>
          </w:tcPr>
          <w:p w14:paraId="25A2330B" w14:textId="77777777" w:rsidR="006E278A" w:rsidRPr="00A2248E" w:rsidRDefault="006E278A" w:rsidP="00C177C8">
            <w:pPr>
              <w:rPr>
                <w:rFonts w:cs="Calibri"/>
                <w:sz w:val="18"/>
                <w:szCs w:val="18"/>
              </w:rPr>
            </w:pPr>
            <w:r w:rsidRPr="00A2248E">
              <w:rPr>
                <w:rFonts w:cs="Calibri"/>
                <w:sz w:val="18"/>
                <w:szCs w:val="18"/>
              </w:rPr>
              <w:t>NORTON &amp; COMPANY</w:t>
            </w:r>
          </w:p>
        </w:tc>
      </w:tr>
      <w:tr w:rsidR="006E278A" w:rsidRPr="00A2248E" w14:paraId="1A3510E5" w14:textId="77777777" w:rsidTr="00C177C8">
        <w:trPr>
          <w:trHeight w:val="20"/>
        </w:trPr>
        <w:tc>
          <w:tcPr>
            <w:tcW w:w="3119" w:type="dxa"/>
          </w:tcPr>
          <w:p w14:paraId="6BD0F981" w14:textId="77777777" w:rsidR="006E278A" w:rsidRPr="00A2248E" w:rsidRDefault="006E278A" w:rsidP="00C177C8">
            <w:pPr>
              <w:rPr>
                <w:rFonts w:cs="Calibri"/>
                <w:sz w:val="18"/>
                <w:szCs w:val="18"/>
              </w:rPr>
            </w:pPr>
            <w:r w:rsidRPr="00A2248E">
              <w:rPr>
                <w:rFonts w:cs="Calibri"/>
                <w:sz w:val="18"/>
                <w:szCs w:val="18"/>
              </w:rPr>
              <w:lastRenderedPageBreak/>
              <w:t>HYPERION BOOKS</w:t>
            </w:r>
          </w:p>
        </w:tc>
        <w:tc>
          <w:tcPr>
            <w:tcW w:w="3118" w:type="dxa"/>
          </w:tcPr>
          <w:p w14:paraId="4B00AECB"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LEXINGTON BOOKS</w:t>
            </w:r>
          </w:p>
        </w:tc>
        <w:tc>
          <w:tcPr>
            <w:tcW w:w="3119" w:type="dxa"/>
          </w:tcPr>
          <w:p w14:paraId="743E6EFF" w14:textId="77777777" w:rsidR="006E278A" w:rsidRPr="00A2248E" w:rsidRDefault="006E278A" w:rsidP="00C177C8">
            <w:pPr>
              <w:rPr>
                <w:rFonts w:cs="Calibri"/>
                <w:sz w:val="18"/>
                <w:szCs w:val="18"/>
              </w:rPr>
            </w:pPr>
            <w:r w:rsidRPr="00A2248E">
              <w:rPr>
                <w:rFonts w:cs="Calibri"/>
                <w:sz w:val="18"/>
                <w:szCs w:val="18"/>
              </w:rPr>
              <w:t>NOVA AGUILAR</w:t>
            </w:r>
          </w:p>
        </w:tc>
      </w:tr>
      <w:tr w:rsidR="006E278A" w:rsidRPr="00A2248E" w14:paraId="77674A7E" w14:textId="77777777" w:rsidTr="00C177C8">
        <w:trPr>
          <w:trHeight w:val="300"/>
        </w:trPr>
        <w:tc>
          <w:tcPr>
            <w:tcW w:w="3119" w:type="dxa"/>
            <w:noWrap/>
            <w:hideMark/>
          </w:tcPr>
          <w:p w14:paraId="00D5D62B" w14:textId="77777777" w:rsidR="006E278A" w:rsidRPr="00DE603B" w:rsidRDefault="006E278A" w:rsidP="00C177C8">
            <w:pPr>
              <w:rPr>
                <w:rFonts w:cs="Calibri"/>
                <w:sz w:val="18"/>
                <w:szCs w:val="18"/>
                <w:lang w:val="en-US"/>
              </w:rPr>
            </w:pPr>
            <w:r w:rsidRPr="00DE603B">
              <w:rPr>
                <w:rFonts w:cs="Calibri"/>
                <w:sz w:val="18"/>
                <w:szCs w:val="18"/>
                <w:lang w:val="en-US"/>
              </w:rPr>
              <w:t>I. B. Tauris &amp; Company, Limited</w:t>
            </w:r>
          </w:p>
        </w:tc>
        <w:tc>
          <w:tcPr>
            <w:tcW w:w="3118" w:type="dxa"/>
          </w:tcPr>
          <w:p w14:paraId="2685F335" w14:textId="77777777" w:rsidR="006E278A" w:rsidRPr="00A2248E" w:rsidRDefault="006E278A" w:rsidP="00C177C8">
            <w:pPr>
              <w:pStyle w:val="Ttulo2"/>
              <w:shd w:val="clear" w:color="auto" w:fill="FFFFFF"/>
              <w:rPr>
                <w:rStyle w:val="apple-converted-space"/>
                <w:rFonts w:ascii="Calibri" w:hAnsi="Calibri" w:cs="Calibri"/>
                <w:b w:val="0"/>
                <w:bCs/>
                <w:sz w:val="18"/>
                <w:szCs w:val="18"/>
              </w:rPr>
            </w:pPr>
            <w:r w:rsidRPr="00A2248E">
              <w:rPr>
                <w:rFonts w:ascii="Calibri" w:hAnsi="Calibri" w:cs="Calibri"/>
                <w:b w:val="0"/>
                <w:sz w:val="18"/>
                <w:szCs w:val="18"/>
              </w:rPr>
              <w:t>LIDEL - ZAMBONI</w:t>
            </w:r>
          </w:p>
        </w:tc>
        <w:tc>
          <w:tcPr>
            <w:tcW w:w="3119" w:type="dxa"/>
          </w:tcPr>
          <w:p w14:paraId="7BD00BF2" w14:textId="77777777" w:rsidR="006E278A" w:rsidRPr="00A2248E" w:rsidRDefault="006E278A" w:rsidP="00C177C8">
            <w:pPr>
              <w:rPr>
                <w:rFonts w:cs="Calibri"/>
                <w:sz w:val="18"/>
                <w:szCs w:val="18"/>
              </w:rPr>
            </w:pPr>
            <w:r w:rsidRPr="00A2248E">
              <w:rPr>
                <w:rFonts w:cs="Calibri"/>
                <w:sz w:val="18"/>
                <w:szCs w:val="18"/>
              </w:rPr>
              <w:t xml:space="preserve">Nova </w:t>
            </w:r>
            <w:proofErr w:type="spellStart"/>
            <w:r w:rsidRPr="00A2248E">
              <w:rPr>
                <w:rFonts w:cs="Calibri"/>
                <w:sz w:val="18"/>
                <w:szCs w:val="18"/>
              </w:rPr>
              <w:t>Biomedical</w:t>
            </w:r>
            <w:proofErr w:type="spellEnd"/>
          </w:p>
        </w:tc>
      </w:tr>
      <w:tr w:rsidR="006E278A" w:rsidRPr="00A2248E" w14:paraId="27329C08" w14:textId="77777777" w:rsidTr="00C177C8">
        <w:tc>
          <w:tcPr>
            <w:tcW w:w="3119" w:type="dxa"/>
          </w:tcPr>
          <w:p w14:paraId="50A1CADE"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ICON BOOKS</w:t>
            </w:r>
          </w:p>
        </w:tc>
        <w:tc>
          <w:tcPr>
            <w:tcW w:w="3118" w:type="dxa"/>
          </w:tcPr>
          <w:p w14:paraId="69F093AB" w14:textId="77777777" w:rsidR="006E278A" w:rsidRPr="00A2248E" w:rsidRDefault="006E278A" w:rsidP="00C177C8">
            <w:pPr>
              <w:rPr>
                <w:rFonts w:cs="Calibri"/>
                <w:sz w:val="18"/>
                <w:szCs w:val="18"/>
                <w:lang w:val="en-US"/>
              </w:rPr>
            </w:pPr>
            <w:r w:rsidRPr="00A2248E">
              <w:rPr>
                <w:rFonts w:cs="Calibri"/>
                <w:sz w:val="18"/>
                <w:szCs w:val="18"/>
                <w:lang w:val="en-US"/>
              </w:rPr>
              <w:t>LIPPINCOTT</w:t>
            </w:r>
          </w:p>
        </w:tc>
        <w:tc>
          <w:tcPr>
            <w:tcW w:w="3119" w:type="dxa"/>
          </w:tcPr>
          <w:p w14:paraId="4D5DEBF9" w14:textId="77777777" w:rsidR="006E278A" w:rsidRPr="00A2248E" w:rsidRDefault="006E278A" w:rsidP="00C177C8">
            <w:pPr>
              <w:rPr>
                <w:rFonts w:cs="Calibri"/>
                <w:sz w:val="18"/>
                <w:szCs w:val="18"/>
              </w:rPr>
            </w:pPr>
            <w:r w:rsidRPr="00A2248E">
              <w:rPr>
                <w:rFonts w:cs="Calibri"/>
                <w:sz w:val="18"/>
                <w:szCs w:val="18"/>
              </w:rPr>
              <w:t xml:space="preserve">Nova Science </w:t>
            </w:r>
            <w:proofErr w:type="spellStart"/>
            <w:r w:rsidRPr="00A2248E">
              <w:rPr>
                <w:rFonts w:cs="Calibri"/>
                <w:sz w:val="18"/>
                <w:szCs w:val="18"/>
              </w:rPr>
              <w:t>Publishers</w:t>
            </w:r>
            <w:proofErr w:type="spellEnd"/>
            <w:r w:rsidRPr="00A2248E">
              <w:rPr>
                <w:rFonts w:cs="Calibri"/>
                <w:sz w:val="18"/>
                <w:szCs w:val="18"/>
              </w:rPr>
              <w:t>, Inc.</w:t>
            </w:r>
          </w:p>
        </w:tc>
      </w:tr>
      <w:tr w:rsidR="006E278A" w:rsidRPr="00A2248E" w14:paraId="5E664BFE" w14:textId="77777777" w:rsidTr="00C177C8">
        <w:trPr>
          <w:trHeight w:val="276"/>
        </w:trPr>
        <w:tc>
          <w:tcPr>
            <w:tcW w:w="3119" w:type="dxa"/>
          </w:tcPr>
          <w:p w14:paraId="5B9899F3" w14:textId="77777777" w:rsidR="006E278A" w:rsidRPr="00A2248E" w:rsidRDefault="006E278A" w:rsidP="00C177C8">
            <w:pPr>
              <w:rPr>
                <w:rFonts w:cs="Calibri"/>
                <w:sz w:val="18"/>
                <w:szCs w:val="18"/>
              </w:rPr>
            </w:pPr>
            <w:r w:rsidRPr="00A2248E">
              <w:rPr>
                <w:rFonts w:cs="Calibri"/>
                <w:sz w:val="18"/>
                <w:szCs w:val="18"/>
              </w:rPr>
              <w:t>IDEA BOOKS</w:t>
            </w:r>
          </w:p>
        </w:tc>
        <w:tc>
          <w:tcPr>
            <w:tcW w:w="3118" w:type="dxa"/>
          </w:tcPr>
          <w:p w14:paraId="0856DE37" w14:textId="77777777" w:rsidR="006E278A" w:rsidRPr="00DB3A98" w:rsidRDefault="006E278A" w:rsidP="00C177C8">
            <w:pPr>
              <w:rPr>
                <w:rFonts w:cs="Calibri"/>
                <w:sz w:val="18"/>
                <w:szCs w:val="18"/>
                <w:lang w:val="en-US"/>
              </w:rPr>
            </w:pPr>
            <w:r w:rsidRPr="00DB3A98">
              <w:rPr>
                <w:rFonts w:cs="Calibri"/>
                <w:sz w:val="18"/>
                <w:szCs w:val="18"/>
                <w:lang w:val="en-US"/>
              </w:rPr>
              <w:t>Louisiana State University Press (LSU Press)</w:t>
            </w:r>
          </w:p>
        </w:tc>
        <w:tc>
          <w:tcPr>
            <w:tcW w:w="3119" w:type="dxa"/>
          </w:tcPr>
          <w:p w14:paraId="07979CC8" w14:textId="77777777" w:rsidR="006E278A" w:rsidRPr="00A2248E" w:rsidRDefault="006E278A" w:rsidP="00C177C8">
            <w:pPr>
              <w:rPr>
                <w:rFonts w:cs="Calibri"/>
                <w:sz w:val="18"/>
                <w:szCs w:val="18"/>
              </w:rPr>
            </w:pPr>
            <w:proofErr w:type="spellStart"/>
            <w:r w:rsidRPr="00A2248E">
              <w:rPr>
                <w:rFonts w:cs="Calibri"/>
                <w:sz w:val="18"/>
                <w:szCs w:val="18"/>
              </w:rPr>
              <w:t>Novinka</w:t>
            </w:r>
            <w:proofErr w:type="spellEnd"/>
          </w:p>
        </w:tc>
      </w:tr>
      <w:tr w:rsidR="006E278A" w:rsidRPr="00A2248E" w14:paraId="72CFA6AD" w14:textId="77777777" w:rsidTr="00C177C8">
        <w:trPr>
          <w:trHeight w:val="20"/>
        </w:trPr>
        <w:tc>
          <w:tcPr>
            <w:tcW w:w="3119" w:type="dxa"/>
          </w:tcPr>
          <w:p w14:paraId="157E36FA" w14:textId="77777777" w:rsidR="006E278A" w:rsidRPr="00A2248E" w:rsidRDefault="006E278A" w:rsidP="00C177C8">
            <w:pPr>
              <w:rPr>
                <w:rFonts w:cs="Calibri"/>
                <w:sz w:val="18"/>
                <w:szCs w:val="18"/>
              </w:rPr>
            </w:pPr>
            <w:r w:rsidRPr="00A2248E">
              <w:rPr>
                <w:rFonts w:cs="Calibri"/>
                <w:sz w:val="18"/>
                <w:szCs w:val="18"/>
              </w:rPr>
              <w:t>IEEE</w:t>
            </w:r>
          </w:p>
        </w:tc>
        <w:tc>
          <w:tcPr>
            <w:tcW w:w="3118" w:type="dxa"/>
          </w:tcPr>
          <w:p w14:paraId="260FD749"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LUGAR EDITORIAL S.A.</w:t>
            </w:r>
          </w:p>
        </w:tc>
        <w:tc>
          <w:tcPr>
            <w:tcW w:w="3119" w:type="dxa"/>
          </w:tcPr>
          <w:p w14:paraId="48C2C36A" w14:textId="77777777" w:rsidR="006E278A" w:rsidRPr="00A2248E" w:rsidRDefault="006E278A" w:rsidP="00C177C8">
            <w:pPr>
              <w:rPr>
                <w:rFonts w:cs="Calibri"/>
                <w:sz w:val="18"/>
                <w:szCs w:val="18"/>
              </w:rPr>
            </w:pPr>
            <w:r w:rsidRPr="00A2248E">
              <w:rPr>
                <w:rFonts w:cs="Calibri"/>
                <w:sz w:val="18"/>
                <w:szCs w:val="18"/>
                <w:lang w:val="en-US"/>
              </w:rPr>
              <w:t>NUEVA EDITORIAL</w:t>
            </w:r>
          </w:p>
        </w:tc>
      </w:tr>
      <w:tr w:rsidR="006E278A" w:rsidRPr="00A2248E" w14:paraId="7DCD768E" w14:textId="77777777" w:rsidTr="00C177C8">
        <w:trPr>
          <w:trHeight w:val="300"/>
        </w:trPr>
        <w:tc>
          <w:tcPr>
            <w:tcW w:w="3119" w:type="dxa"/>
            <w:noWrap/>
            <w:hideMark/>
          </w:tcPr>
          <w:p w14:paraId="233A2DA4" w14:textId="77777777" w:rsidR="006E278A" w:rsidRPr="00A2248E" w:rsidRDefault="006E278A" w:rsidP="00C177C8">
            <w:pPr>
              <w:rPr>
                <w:rFonts w:cs="Calibri"/>
                <w:sz w:val="18"/>
                <w:szCs w:val="18"/>
              </w:rPr>
            </w:pPr>
            <w:r w:rsidRPr="00A2248E">
              <w:rPr>
                <w:rFonts w:cs="Calibri"/>
                <w:sz w:val="18"/>
                <w:szCs w:val="18"/>
              </w:rPr>
              <w:t xml:space="preserve">Imperial </w:t>
            </w:r>
            <w:proofErr w:type="spellStart"/>
            <w:r w:rsidRPr="00A2248E">
              <w:rPr>
                <w:rFonts w:cs="Calibri"/>
                <w:sz w:val="18"/>
                <w:szCs w:val="18"/>
              </w:rPr>
              <w:t>College</w:t>
            </w:r>
            <w:proofErr w:type="spellEnd"/>
            <w:r w:rsidRPr="00A2248E">
              <w:rPr>
                <w:rFonts w:cs="Calibri"/>
                <w:sz w:val="18"/>
                <w:szCs w:val="18"/>
              </w:rPr>
              <w:t xml:space="preserve"> Press</w:t>
            </w:r>
          </w:p>
        </w:tc>
        <w:tc>
          <w:tcPr>
            <w:tcW w:w="3118" w:type="dxa"/>
          </w:tcPr>
          <w:p w14:paraId="09F5AA8C" w14:textId="77777777" w:rsidR="006E278A" w:rsidRPr="00A2248E" w:rsidRDefault="006E278A" w:rsidP="00C177C8">
            <w:pPr>
              <w:rPr>
                <w:rFonts w:cs="Calibri"/>
                <w:sz w:val="18"/>
                <w:szCs w:val="18"/>
              </w:rPr>
            </w:pPr>
            <w:r w:rsidRPr="00A2248E">
              <w:rPr>
                <w:rFonts w:cs="Calibri"/>
                <w:sz w:val="18"/>
                <w:szCs w:val="18"/>
              </w:rPr>
              <w:t>LUMIAR</w:t>
            </w:r>
          </w:p>
        </w:tc>
        <w:tc>
          <w:tcPr>
            <w:tcW w:w="3119" w:type="dxa"/>
          </w:tcPr>
          <w:p w14:paraId="309C78A7" w14:textId="77777777" w:rsidR="006E278A" w:rsidRPr="00A2248E" w:rsidRDefault="006E278A" w:rsidP="00C177C8">
            <w:pPr>
              <w:rPr>
                <w:rFonts w:cs="Calibri"/>
                <w:sz w:val="18"/>
                <w:szCs w:val="18"/>
              </w:rPr>
            </w:pPr>
            <w:r w:rsidRPr="00A2248E">
              <w:rPr>
                <w:rFonts w:cs="Calibri"/>
                <w:sz w:val="18"/>
                <w:szCs w:val="18"/>
              </w:rPr>
              <w:t xml:space="preserve">Ohio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A2248E" w14:paraId="557A1F3C" w14:textId="77777777" w:rsidTr="00C177C8">
        <w:trPr>
          <w:trHeight w:val="300"/>
        </w:trPr>
        <w:tc>
          <w:tcPr>
            <w:tcW w:w="3119" w:type="dxa"/>
            <w:noWrap/>
            <w:hideMark/>
          </w:tcPr>
          <w:p w14:paraId="4E4A2843" w14:textId="77777777" w:rsidR="006E278A" w:rsidRPr="00A2248E" w:rsidRDefault="006E278A" w:rsidP="00C177C8">
            <w:pPr>
              <w:rPr>
                <w:rFonts w:cs="Calibri"/>
                <w:sz w:val="18"/>
                <w:szCs w:val="18"/>
              </w:rPr>
            </w:pPr>
            <w:proofErr w:type="spellStart"/>
            <w:r w:rsidRPr="00A2248E">
              <w:rPr>
                <w:rFonts w:cs="Calibri"/>
                <w:sz w:val="18"/>
                <w:szCs w:val="18"/>
              </w:rPr>
              <w:t>Imprint</w:t>
            </w:r>
            <w:proofErr w:type="spellEnd"/>
            <w:r w:rsidRPr="00A2248E">
              <w:rPr>
                <w:rFonts w:cs="Calibri"/>
                <w:sz w:val="18"/>
                <w:szCs w:val="18"/>
              </w:rPr>
              <w:t xml:space="preserve"> </w:t>
            </w:r>
            <w:proofErr w:type="spellStart"/>
            <w:r w:rsidRPr="00A2248E">
              <w:rPr>
                <w:rFonts w:cs="Calibri"/>
                <w:sz w:val="18"/>
                <w:szCs w:val="18"/>
              </w:rPr>
              <w:t>Academic</w:t>
            </w:r>
            <w:proofErr w:type="spellEnd"/>
          </w:p>
        </w:tc>
        <w:tc>
          <w:tcPr>
            <w:tcW w:w="3118" w:type="dxa"/>
          </w:tcPr>
          <w:p w14:paraId="0DF763CA" w14:textId="77777777" w:rsidR="006E278A" w:rsidRPr="00A2248E" w:rsidRDefault="006E278A" w:rsidP="00C177C8">
            <w:pPr>
              <w:rPr>
                <w:rFonts w:cs="Calibri"/>
                <w:sz w:val="18"/>
                <w:szCs w:val="18"/>
              </w:rPr>
            </w:pPr>
            <w:proofErr w:type="spellStart"/>
            <w:r w:rsidRPr="00A2248E">
              <w:rPr>
                <w:rFonts w:cs="Calibri"/>
                <w:sz w:val="18"/>
                <w:szCs w:val="18"/>
              </w:rPr>
              <w:t>Lund</w:t>
            </w:r>
            <w:proofErr w:type="spellEnd"/>
            <w:r w:rsidRPr="00A2248E">
              <w:rPr>
                <w:rFonts w:cs="Calibri"/>
                <w:sz w:val="18"/>
                <w:szCs w:val="18"/>
              </w:rPr>
              <w:t xml:space="preserve"> </w:t>
            </w:r>
            <w:proofErr w:type="spellStart"/>
            <w:r w:rsidRPr="00A2248E">
              <w:rPr>
                <w:rFonts w:cs="Calibri"/>
                <w:sz w:val="18"/>
                <w:szCs w:val="18"/>
              </w:rPr>
              <w:t>Humpries</w:t>
            </w:r>
            <w:proofErr w:type="spellEnd"/>
          </w:p>
        </w:tc>
        <w:tc>
          <w:tcPr>
            <w:tcW w:w="3119" w:type="dxa"/>
          </w:tcPr>
          <w:p w14:paraId="66BC00DE" w14:textId="77777777" w:rsidR="006E278A" w:rsidRPr="00A2248E" w:rsidRDefault="006E278A" w:rsidP="00C177C8">
            <w:pPr>
              <w:rPr>
                <w:rFonts w:cs="Calibri"/>
                <w:sz w:val="18"/>
                <w:szCs w:val="18"/>
              </w:rPr>
            </w:pPr>
            <w:r w:rsidRPr="00A2248E">
              <w:rPr>
                <w:rFonts w:cs="Calibri"/>
                <w:sz w:val="18"/>
                <w:szCs w:val="18"/>
              </w:rPr>
              <w:t xml:space="preserve">Open Book </w:t>
            </w:r>
            <w:proofErr w:type="spellStart"/>
            <w:r w:rsidRPr="00A2248E">
              <w:rPr>
                <w:rFonts w:cs="Calibri"/>
                <w:sz w:val="18"/>
                <w:szCs w:val="18"/>
              </w:rPr>
              <w:t>Publishers</w:t>
            </w:r>
            <w:proofErr w:type="spellEnd"/>
          </w:p>
        </w:tc>
      </w:tr>
      <w:tr w:rsidR="006E278A" w:rsidRPr="00A2248E" w14:paraId="13B3E771" w14:textId="77777777" w:rsidTr="00C177C8">
        <w:tc>
          <w:tcPr>
            <w:tcW w:w="3119" w:type="dxa"/>
          </w:tcPr>
          <w:p w14:paraId="490D31CA"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INDEX BOOK</w:t>
            </w:r>
          </w:p>
        </w:tc>
        <w:tc>
          <w:tcPr>
            <w:tcW w:w="3118" w:type="dxa"/>
          </w:tcPr>
          <w:p w14:paraId="1A3BE8ED"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M. E. SHARP INC.</w:t>
            </w:r>
          </w:p>
        </w:tc>
        <w:tc>
          <w:tcPr>
            <w:tcW w:w="3119" w:type="dxa"/>
          </w:tcPr>
          <w:p w14:paraId="07639E13" w14:textId="77777777" w:rsidR="006E278A" w:rsidRPr="00A2248E" w:rsidRDefault="006E278A" w:rsidP="00C177C8">
            <w:pPr>
              <w:rPr>
                <w:rFonts w:cs="Calibri"/>
                <w:sz w:val="18"/>
                <w:szCs w:val="18"/>
              </w:rPr>
            </w:pPr>
            <w:r w:rsidRPr="00A2248E">
              <w:rPr>
                <w:rFonts w:cs="Calibri"/>
                <w:sz w:val="18"/>
                <w:szCs w:val="18"/>
              </w:rPr>
              <w:t>OPEN UNIVERSITY PRESS</w:t>
            </w:r>
          </w:p>
        </w:tc>
      </w:tr>
      <w:tr w:rsidR="006E278A" w:rsidRPr="00A2248E" w14:paraId="69AA42F6" w14:textId="77777777" w:rsidTr="00C177C8">
        <w:trPr>
          <w:trHeight w:val="300"/>
        </w:trPr>
        <w:tc>
          <w:tcPr>
            <w:tcW w:w="3119" w:type="dxa"/>
            <w:noWrap/>
            <w:hideMark/>
          </w:tcPr>
          <w:p w14:paraId="77C297CA" w14:textId="77777777" w:rsidR="006E278A" w:rsidRPr="00A2248E" w:rsidRDefault="006E278A" w:rsidP="00C177C8">
            <w:pPr>
              <w:rPr>
                <w:rFonts w:cs="Calibri"/>
                <w:sz w:val="18"/>
                <w:szCs w:val="18"/>
              </w:rPr>
            </w:pPr>
            <w:r w:rsidRPr="00A2248E">
              <w:rPr>
                <w:rFonts w:cs="Calibri"/>
                <w:sz w:val="18"/>
                <w:szCs w:val="18"/>
              </w:rPr>
              <w:t xml:space="preserve">Indiana </w:t>
            </w:r>
            <w:proofErr w:type="spellStart"/>
            <w:r w:rsidRPr="00A2248E">
              <w:rPr>
                <w:rFonts w:cs="Calibri"/>
                <w:sz w:val="18"/>
                <w:szCs w:val="18"/>
              </w:rPr>
              <w:t>Historical</w:t>
            </w:r>
            <w:proofErr w:type="spellEnd"/>
            <w:r w:rsidRPr="00A2248E">
              <w:rPr>
                <w:rFonts w:cs="Calibri"/>
                <w:sz w:val="18"/>
                <w:szCs w:val="18"/>
              </w:rPr>
              <w:t xml:space="preserve"> Society Press</w:t>
            </w:r>
          </w:p>
        </w:tc>
        <w:tc>
          <w:tcPr>
            <w:tcW w:w="3118" w:type="dxa"/>
          </w:tcPr>
          <w:p w14:paraId="7F4613FE" w14:textId="77777777" w:rsidR="006E278A" w:rsidRPr="00A2248E" w:rsidRDefault="006E278A" w:rsidP="00C177C8">
            <w:pPr>
              <w:rPr>
                <w:rFonts w:cs="Calibri"/>
                <w:sz w:val="18"/>
                <w:szCs w:val="18"/>
              </w:rPr>
            </w:pPr>
            <w:r w:rsidRPr="00A2248E">
              <w:rPr>
                <w:rFonts w:cs="Calibri"/>
                <w:sz w:val="18"/>
                <w:szCs w:val="18"/>
              </w:rPr>
              <w:t>Mac Keith Press</w:t>
            </w:r>
          </w:p>
        </w:tc>
        <w:tc>
          <w:tcPr>
            <w:tcW w:w="3119" w:type="dxa"/>
          </w:tcPr>
          <w:p w14:paraId="3E7A01F7" w14:textId="77777777" w:rsidR="006E278A" w:rsidRPr="00A2248E" w:rsidRDefault="006E278A" w:rsidP="00C177C8">
            <w:pPr>
              <w:rPr>
                <w:rFonts w:cs="Calibri"/>
                <w:sz w:val="18"/>
                <w:szCs w:val="18"/>
              </w:rPr>
            </w:pPr>
            <w:r w:rsidRPr="00A2248E">
              <w:rPr>
                <w:rFonts w:cs="Calibri"/>
                <w:sz w:val="18"/>
                <w:szCs w:val="18"/>
              </w:rPr>
              <w:t xml:space="preserve">Opera </w:t>
            </w:r>
            <w:proofErr w:type="spellStart"/>
            <w:r w:rsidRPr="00A2248E">
              <w:rPr>
                <w:rFonts w:cs="Calibri"/>
                <w:sz w:val="18"/>
                <w:szCs w:val="18"/>
              </w:rPr>
              <w:t>Journeys</w:t>
            </w:r>
            <w:proofErr w:type="spellEnd"/>
          </w:p>
        </w:tc>
      </w:tr>
      <w:tr w:rsidR="006E278A" w:rsidRPr="00A2248E" w14:paraId="137D1739" w14:textId="77777777" w:rsidTr="00C177C8">
        <w:trPr>
          <w:trHeight w:val="276"/>
        </w:trPr>
        <w:tc>
          <w:tcPr>
            <w:tcW w:w="3119" w:type="dxa"/>
          </w:tcPr>
          <w:p w14:paraId="43D7B63A" w14:textId="77777777" w:rsidR="006E278A" w:rsidRPr="00A2248E" w:rsidRDefault="006E278A" w:rsidP="00C177C8">
            <w:pPr>
              <w:rPr>
                <w:rFonts w:cs="Calibri"/>
                <w:sz w:val="18"/>
                <w:szCs w:val="18"/>
              </w:rPr>
            </w:pPr>
            <w:r w:rsidRPr="00A2248E">
              <w:rPr>
                <w:rFonts w:cs="Calibri"/>
                <w:sz w:val="18"/>
                <w:szCs w:val="18"/>
              </w:rPr>
              <w:t>INDIANA UNIVERSITY</w:t>
            </w:r>
          </w:p>
        </w:tc>
        <w:tc>
          <w:tcPr>
            <w:tcW w:w="3118" w:type="dxa"/>
          </w:tcPr>
          <w:p w14:paraId="4576A743" w14:textId="77777777" w:rsidR="006E278A" w:rsidRPr="00A2248E" w:rsidRDefault="006E278A" w:rsidP="00C177C8">
            <w:pPr>
              <w:rPr>
                <w:rFonts w:cs="Calibri"/>
                <w:sz w:val="18"/>
                <w:szCs w:val="18"/>
              </w:rPr>
            </w:pPr>
            <w:r w:rsidRPr="00A2248E">
              <w:rPr>
                <w:rFonts w:cs="Calibri"/>
                <w:sz w:val="18"/>
                <w:szCs w:val="18"/>
              </w:rPr>
              <w:t>MACMILLAN</w:t>
            </w:r>
          </w:p>
        </w:tc>
        <w:tc>
          <w:tcPr>
            <w:tcW w:w="3119" w:type="dxa"/>
          </w:tcPr>
          <w:p w14:paraId="73FB8729" w14:textId="77777777" w:rsidR="006E278A" w:rsidRPr="00A2248E" w:rsidRDefault="006E278A" w:rsidP="00C177C8">
            <w:pPr>
              <w:rPr>
                <w:rFonts w:cs="Calibri"/>
                <w:sz w:val="18"/>
                <w:szCs w:val="18"/>
              </w:rPr>
            </w:pPr>
            <w:r w:rsidRPr="00A2248E">
              <w:rPr>
                <w:rFonts w:cs="Calibri"/>
                <w:sz w:val="18"/>
                <w:szCs w:val="18"/>
                <w:lang w:val="en-US"/>
              </w:rPr>
              <w:t>OPS</w:t>
            </w:r>
          </w:p>
        </w:tc>
      </w:tr>
      <w:tr w:rsidR="006E278A" w:rsidRPr="00A2248E" w14:paraId="3A37A3E1" w14:textId="77777777" w:rsidTr="00C177C8">
        <w:trPr>
          <w:trHeight w:val="300"/>
        </w:trPr>
        <w:tc>
          <w:tcPr>
            <w:tcW w:w="3119" w:type="dxa"/>
            <w:noWrap/>
            <w:hideMark/>
          </w:tcPr>
          <w:p w14:paraId="40F0ABC4" w14:textId="77777777" w:rsidR="006E278A" w:rsidRPr="00A2248E" w:rsidRDefault="006E278A" w:rsidP="00C177C8">
            <w:pPr>
              <w:rPr>
                <w:rFonts w:cs="Calibri"/>
                <w:sz w:val="18"/>
                <w:szCs w:val="18"/>
              </w:rPr>
            </w:pPr>
            <w:proofErr w:type="spellStart"/>
            <w:r w:rsidRPr="00A2248E">
              <w:rPr>
                <w:rFonts w:cs="Calibri"/>
                <w:sz w:val="18"/>
                <w:szCs w:val="18"/>
              </w:rPr>
              <w:t>Infomotions</w:t>
            </w:r>
            <w:proofErr w:type="spellEnd"/>
            <w:r w:rsidRPr="00A2248E">
              <w:rPr>
                <w:rFonts w:cs="Calibri"/>
                <w:sz w:val="18"/>
                <w:szCs w:val="18"/>
              </w:rPr>
              <w:t>, Inc.</w:t>
            </w:r>
          </w:p>
        </w:tc>
        <w:tc>
          <w:tcPr>
            <w:tcW w:w="3118" w:type="dxa"/>
          </w:tcPr>
          <w:p w14:paraId="6BFA51AC" w14:textId="77777777" w:rsidR="006E278A" w:rsidRPr="00A2248E" w:rsidRDefault="006E278A" w:rsidP="00C177C8">
            <w:pPr>
              <w:rPr>
                <w:rFonts w:cs="Calibri"/>
                <w:sz w:val="18"/>
                <w:szCs w:val="18"/>
              </w:rPr>
            </w:pPr>
            <w:r w:rsidRPr="00A2248E">
              <w:rPr>
                <w:rFonts w:cs="Calibri"/>
                <w:sz w:val="18"/>
                <w:szCs w:val="18"/>
              </w:rPr>
              <w:t>MADRID EDITORIAL TROTTA</w:t>
            </w:r>
          </w:p>
        </w:tc>
        <w:tc>
          <w:tcPr>
            <w:tcW w:w="3119" w:type="dxa"/>
          </w:tcPr>
          <w:p w14:paraId="7D1C1AA8" w14:textId="77777777" w:rsidR="006E278A" w:rsidRPr="00A2248E" w:rsidRDefault="006E278A" w:rsidP="00C177C8">
            <w:pPr>
              <w:rPr>
                <w:rFonts w:cs="Calibri"/>
                <w:sz w:val="18"/>
                <w:szCs w:val="18"/>
              </w:rPr>
            </w:pPr>
            <w:r w:rsidRPr="00A2248E">
              <w:rPr>
                <w:rFonts w:cs="Calibri"/>
                <w:sz w:val="18"/>
                <w:szCs w:val="18"/>
              </w:rPr>
              <w:t>OUP Oxford</w:t>
            </w:r>
          </w:p>
        </w:tc>
      </w:tr>
      <w:tr w:rsidR="006E278A" w:rsidRPr="00A2248E" w14:paraId="4C8EEBC3" w14:textId="77777777" w:rsidTr="00C177C8">
        <w:trPr>
          <w:trHeight w:val="227"/>
        </w:trPr>
        <w:tc>
          <w:tcPr>
            <w:tcW w:w="3119" w:type="dxa"/>
          </w:tcPr>
          <w:p w14:paraId="0396CA88" w14:textId="77777777" w:rsidR="006E278A" w:rsidRPr="00A2248E" w:rsidRDefault="006E278A" w:rsidP="00C177C8">
            <w:pPr>
              <w:rPr>
                <w:rFonts w:cs="Calibri"/>
                <w:sz w:val="18"/>
                <w:szCs w:val="18"/>
              </w:rPr>
            </w:pPr>
            <w:r w:rsidRPr="00A2248E">
              <w:rPr>
                <w:rFonts w:cs="Calibri"/>
                <w:sz w:val="18"/>
                <w:szCs w:val="18"/>
              </w:rPr>
              <w:t>INFORMA HEALTHCARE</w:t>
            </w:r>
          </w:p>
        </w:tc>
        <w:tc>
          <w:tcPr>
            <w:tcW w:w="3118" w:type="dxa"/>
          </w:tcPr>
          <w:p w14:paraId="4AE46413" w14:textId="77777777" w:rsidR="006E278A" w:rsidRPr="00A2248E" w:rsidRDefault="006E278A" w:rsidP="00C177C8">
            <w:pPr>
              <w:rPr>
                <w:rFonts w:cs="Calibri"/>
                <w:sz w:val="18"/>
                <w:szCs w:val="18"/>
              </w:rPr>
            </w:pPr>
            <w:r w:rsidRPr="00A2248E">
              <w:rPr>
                <w:rFonts w:cs="Calibri"/>
                <w:sz w:val="18"/>
                <w:szCs w:val="18"/>
              </w:rPr>
              <w:t>MADRID TÉCNOS</w:t>
            </w:r>
          </w:p>
        </w:tc>
        <w:tc>
          <w:tcPr>
            <w:tcW w:w="3119" w:type="dxa"/>
          </w:tcPr>
          <w:p w14:paraId="36E00E3C" w14:textId="77777777" w:rsidR="006E278A" w:rsidRPr="00A2248E" w:rsidRDefault="006E278A" w:rsidP="00C177C8">
            <w:pPr>
              <w:rPr>
                <w:rFonts w:cs="Calibri"/>
                <w:sz w:val="18"/>
                <w:szCs w:val="18"/>
              </w:rPr>
            </w:pPr>
            <w:proofErr w:type="spellStart"/>
            <w:r w:rsidRPr="00A2248E">
              <w:rPr>
                <w:rFonts w:cs="Calibri"/>
                <w:sz w:val="18"/>
                <w:szCs w:val="18"/>
              </w:rPr>
              <w:t>Oxbow</w:t>
            </w:r>
            <w:proofErr w:type="spellEnd"/>
            <w:r w:rsidRPr="00A2248E">
              <w:rPr>
                <w:rFonts w:cs="Calibri"/>
                <w:sz w:val="18"/>
                <w:szCs w:val="18"/>
              </w:rPr>
              <w:t xml:space="preserve"> Books</w:t>
            </w:r>
          </w:p>
        </w:tc>
      </w:tr>
      <w:tr w:rsidR="006E278A" w:rsidRPr="00A2248E" w14:paraId="4ACBDD8C" w14:textId="77777777" w:rsidTr="00C177C8">
        <w:trPr>
          <w:trHeight w:val="300"/>
        </w:trPr>
        <w:tc>
          <w:tcPr>
            <w:tcW w:w="3119" w:type="dxa"/>
            <w:noWrap/>
            <w:hideMark/>
          </w:tcPr>
          <w:p w14:paraId="21F77B1F" w14:textId="77777777" w:rsidR="006E278A" w:rsidRPr="00A2248E" w:rsidRDefault="006E278A" w:rsidP="00C177C8">
            <w:pPr>
              <w:rPr>
                <w:rFonts w:cs="Calibri"/>
                <w:sz w:val="18"/>
                <w:szCs w:val="18"/>
              </w:rPr>
            </w:pPr>
            <w:r w:rsidRPr="00A2248E">
              <w:rPr>
                <w:rFonts w:cs="Calibri"/>
                <w:sz w:val="18"/>
                <w:szCs w:val="18"/>
              </w:rPr>
              <w:t xml:space="preserve">INSTAP </w:t>
            </w:r>
            <w:proofErr w:type="spellStart"/>
            <w:r w:rsidRPr="00A2248E">
              <w:rPr>
                <w:rFonts w:cs="Calibri"/>
                <w:sz w:val="18"/>
                <w:szCs w:val="18"/>
              </w:rPr>
              <w:t>Academic</w:t>
            </w:r>
            <w:proofErr w:type="spellEnd"/>
            <w:r w:rsidRPr="00A2248E">
              <w:rPr>
                <w:rFonts w:cs="Calibri"/>
                <w:sz w:val="18"/>
                <w:szCs w:val="18"/>
              </w:rPr>
              <w:t xml:space="preserve"> Press</w:t>
            </w:r>
          </w:p>
        </w:tc>
        <w:tc>
          <w:tcPr>
            <w:tcW w:w="3118" w:type="dxa"/>
          </w:tcPr>
          <w:p w14:paraId="2E3B2197" w14:textId="77777777" w:rsidR="006E278A" w:rsidRPr="00A2248E" w:rsidRDefault="006E278A" w:rsidP="00C177C8">
            <w:pPr>
              <w:rPr>
                <w:rFonts w:cs="Calibri"/>
                <w:sz w:val="18"/>
                <w:szCs w:val="18"/>
              </w:rPr>
            </w:pPr>
            <w:r w:rsidRPr="00A2248E">
              <w:rPr>
                <w:rFonts w:cs="Calibri"/>
                <w:sz w:val="18"/>
                <w:szCs w:val="18"/>
              </w:rPr>
              <w:t xml:space="preserve">Manchester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2D8462B7" w14:textId="77777777" w:rsidR="006E278A" w:rsidRPr="00A2248E" w:rsidRDefault="006E278A" w:rsidP="00C177C8">
            <w:pPr>
              <w:rPr>
                <w:rFonts w:cs="Calibri"/>
                <w:sz w:val="18"/>
                <w:szCs w:val="18"/>
              </w:rPr>
            </w:pPr>
            <w:r w:rsidRPr="00A2248E">
              <w:rPr>
                <w:rFonts w:cs="Calibri"/>
                <w:sz w:val="18"/>
                <w:szCs w:val="18"/>
                <w:lang w:val="en-US"/>
              </w:rPr>
              <w:t>OXFORD UNIVERSITY</w:t>
            </w:r>
          </w:p>
        </w:tc>
      </w:tr>
      <w:tr w:rsidR="006E278A" w:rsidRPr="00A2248E" w14:paraId="26084EFE" w14:textId="77777777" w:rsidTr="00C177C8">
        <w:trPr>
          <w:trHeight w:val="300"/>
        </w:trPr>
        <w:tc>
          <w:tcPr>
            <w:tcW w:w="3119" w:type="dxa"/>
            <w:noWrap/>
            <w:hideMark/>
          </w:tcPr>
          <w:p w14:paraId="09FF2040" w14:textId="77777777" w:rsidR="006E278A" w:rsidRPr="00A2248E" w:rsidRDefault="006E278A" w:rsidP="00C177C8">
            <w:pPr>
              <w:rPr>
                <w:rFonts w:cs="Calibri"/>
                <w:sz w:val="18"/>
                <w:szCs w:val="18"/>
              </w:rPr>
            </w:pPr>
            <w:proofErr w:type="spellStart"/>
            <w:r w:rsidRPr="00A2248E">
              <w:rPr>
                <w:rFonts w:cs="Calibri"/>
                <w:sz w:val="18"/>
                <w:szCs w:val="18"/>
              </w:rPr>
              <w:t>Institute</w:t>
            </w:r>
            <w:proofErr w:type="spellEnd"/>
            <w:r w:rsidRPr="00A2248E">
              <w:rPr>
                <w:rFonts w:cs="Calibri"/>
                <w:sz w:val="18"/>
                <w:szCs w:val="18"/>
              </w:rPr>
              <w:t xml:space="preserve"> for </w:t>
            </w:r>
            <w:proofErr w:type="spellStart"/>
            <w:r w:rsidRPr="00A2248E">
              <w:rPr>
                <w:rFonts w:cs="Calibri"/>
                <w:sz w:val="18"/>
                <w:szCs w:val="18"/>
              </w:rPr>
              <w:t>Infology</w:t>
            </w:r>
            <w:proofErr w:type="spellEnd"/>
          </w:p>
        </w:tc>
        <w:tc>
          <w:tcPr>
            <w:tcW w:w="3118" w:type="dxa"/>
          </w:tcPr>
          <w:p w14:paraId="1B84E94E" w14:textId="77777777" w:rsidR="006E278A" w:rsidRPr="00A2248E" w:rsidRDefault="006E278A" w:rsidP="00C177C8">
            <w:pPr>
              <w:rPr>
                <w:rFonts w:cs="Calibri"/>
                <w:sz w:val="18"/>
                <w:szCs w:val="18"/>
              </w:rPr>
            </w:pPr>
            <w:r w:rsidRPr="00A2248E">
              <w:rPr>
                <w:rFonts w:cs="Calibri"/>
                <w:sz w:val="18"/>
                <w:szCs w:val="18"/>
              </w:rPr>
              <w:t>MANSON PUBLISHING LTD</w:t>
            </w:r>
          </w:p>
        </w:tc>
        <w:tc>
          <w:tcPr>
            <w:tcW w:w="3119" w:type="dxa"/>
          </w:tcPr>
          <w:p w14:paraId="54F715B3" w14:textId="77777777" w:rsidR="006E278A" w:rsidRPr="00A2248E" w:rsidRDefault="006E278A" w:rsidP="00C177C8">
            <w:pPr>
              <w:rPr>
                <w:rFonts w:cs="Calibri"/>
                <w:sz w:val="18"/>
                <w:szCs w:val="18"/>
              </w:rPr>
            </w:pPr>
            <w:r w:rsidRPr="00A2248E">
              <w:rPr>
                <w:rFonts w:cs="Calibri"/>
                <w:sz w:val="18"/>
                <w:szCs w:val="18"/>
              </w:rPr>
              <w:t>P. M. INSTITUTE</w:t>
            </w:r>
          </w:p>
        </w:tc>
      </w:tr>
      <w:tr w:rsidR="006E278A" w:rsidRPr="00A2248E" w14:paraId="629CD179" w14:textId="77777777" w:rsidTr="00C177C8">
        <w:tc>
          <w:tcPr>
            <w:tcW w:w="3119" w:type="dxa"/>
          </w:tcPr>
          <w:p w14:paraId="27CB2D62" w14:textId="77777777" w:rsidR="006E278A" w:rsidRPr="00A2248E" w:rsidRDefault="006E278A" w:rsidP="00C177C8">
            <w:pPr>
              <w:rPr>
                <w:rFonts w:cs="Calibri"/>
                <w:sz w:val="18"/>
                <w:szCs w:val="18"/>
                <w:lang w:val="en-US"/>
              </w:rPr>
            </w:pPr>
            <w:r w:rsidRPr="00A2248E">
              <w:rPr>
                <w:rFonts w:cs="Calibri"/>
                <w:sz w:val="18"/>
                <w:szCs w:val="18"/>
                <w:lang w:val="en-US"/>
              </w:rPr>
              <w:t>Institute of Exercise and Sport Sciences, University of Copenhagen</w:t>
            </w:r>
          </w:p>
        </w:tc>
        <w:tc>
          <w:tcPr>
            <w:tcW w:w="3118" w:type="dxa"/>
          </w:tcPr>
          <w:p w14:paraId="3898CA8A" w14:textId="77777777" w:rsidR="006E278A" w:rsidRPr="00A2248E" w:rsidRDefault="006E278A" w:rsidP="00C177C8">
            <w:pPr>
              <w:rPr>
                <w:rFonts w:cs="Calibri"/>
                <w:sz w:val="18"/>
                <w:szCs w:val="18"/>
              </w:rPr>
            </w:pPr>
            <w:r w:rsidRPr="00A2248E">
              <w:rPr>
                <w:rFonts w:cs="Calibri"/>
                <w:sz w:val="18"/>
                <w:szCs w:val="18"/>
              </w:rPr>
              <w:t>Marcel Dekker</w:t>
            </w:r>
          </w:p>
        </w:tc>
        <w:tc>
          <w:tcPr>
            <w:tcW w:w="3119" w:type="dxa"/>
          </w:tcPr>
          <w:p w14:paraId="589EE3FA" w14:textId="77777777" w:rsidR="006E278A" w:rsidRPr="00A2248E" w:rsidRDefault="006E278A" w:rsidP="00C177C8">
            <w:pPr>
              <w:rPr>
                <w:rFonts w:cs="Calibri"/>
                <w:sz w:val="18"/>
                <w:szCs w:val="18"/>
              </w:rPr>
            </w:pPr>
            <w:proofErr w:type="spellStart"/>
            <w:r w:rsidRPr="00A2248E">
              <w:rPr>
                <w:rFonts w:cs="Calibri"/>
                <w:sz w:val="18"/>
                <w:szCs w:val="18"/>
              </w:rPr>
              <w:t>Packt</w:t>
            </w:r>
            <w:proofErr w:type="spellEnd"/>
            <w:r w:rsidRPr="00A2248E">
              <w:rPr>
                <w:rFonts w:cs="Calibri"/>
                <w:sz w:val="18"/>
                <w:szCs w:val="18"/>
              </w:rPr>
              <w:t xml:space="preserve"> </w:t>
            </w:r>
            <w:proofErr w:type="spellStart"/>
            <w:r w:rsidRPr="00A2248E">
              <w:rPr>
                <w:rFonts w:cs="Calibri"/>
                <w:sz w:val="18"/>
                <w:szCs w:val="18"/>
              </w:rPr>
              <w:t>Publishing</w:t>
            </w:r>
            <w:proofErr w:type="spellEnd"/>
            <w:r w:rsidRPr="00A2248E">
              <w:rPr>
                <w:rFonts w:cs="Calibri"/>
                <w:sz w:val="18"/>
                <w:szCs w:val="18"/>
              </w:rPr>
              <w:t xml:space="preserve"> Ltd</w:t>
            </w:r>
          </w:p>
        </w:tc>
      </w:tr>
      <w:tr w:rsidR="006E278A" w:rsidRPr="00A2248E" w14:paraId="3C968402" w14:textId="77777777" w:rsidTr="00C177C8">
        <w:trPr>
          <w:trHeight w:val="300"/>
        </w:trPr>
        <w:tc>
          <w:tcPr>
            <w:tcW w:w="3119" w:type="dxa"/>
            <w:noWrap/>
            <w:hideMark/>
          </w:tcPr>
          <w:p w14:paraId="351CFF20" w14:textId="77777777" w:rsidR="006E278A" w:rsidRPr="00A2248E" w:rsidRDefault="006E278A" w:rsidP="00C177C8">
            <w:pPr>
              <w:rPr>
                <w:rFonts w:cs="Calibri"/>
                <w:sz w:val="18"/>
                <w:szCs w:val="18"/>
              </w:rPr>
            </w:pPr>
            <w:proofErr w:type="spellStart"/>
            <w:r w:rsidRPr="00A2248E">
              <w:rPr>
                <w:rFonts w:cs="Calibri"/>
                <w:sz w:val="18"/>
                <w:szCs w:val="18"/>
              </w:rPr>
              <w:t>Intellect</w:t>
            </w:r>
            <w:proofErr w:type="spellEnd"/>
            <w:r w:rsidRPr="00A2248E">
              <w:rPr>
                <w:rFonts w:cs="Calibri"/>
                <w:sz w:val="18"/>
                <w:szCs w:val="18"/>
              </w:rPr>
              <w:t xml:space="preserve"> Ltd.</w:t>
            </w:r>
          </w:p>
        </w:tc>
        <w:tc>
          <w:tcPr>
            <w:tcW w:w="3118" w:type="dxa"/>
          </w:tcPr>
          <w:p w14:paraId="3474453E" w14:textId="77777777" w:rsidR="006E278A" w:rsidRPr="00A2248E" w:rsidRDefault="006E278A" w:rsidP="00C177C8">
            <w:pPr>
              <w:rPr>
                <w:rFonts w:cs="Calibri"/>
                <w:sz w:val="18"/>
                <w:szCs w:val="18"/>
              </w:rPr>
            </w:pPr>
            <w:r w:rsidRPr="00A2248E">
              <w:rPr>
                <w:rFonts w:cs="Calibri"/>
                <w:sz w:val="18"/>
                <w:szCs w:val="18"/>
              </w:rPr>
              <w:t>MARCIAL PONS</w:t>
            </w:r>
          </w:p>
        </w:tc>
        <w:tc>
          <w:tcPr>
            <w:tcW w:w="3119" w:type="dxa"/>
          </w:tcPr>
          <w:p w14:paraId="6B913476" w14:textId="77777777" w:rsidR="006E278A" w:rsidRPr="00A2248E" w:rsidRDefault="006E278A" w:rsidP="00C177C8">
            <w:pPr>
              <w:rPr>
                <w:rFonts w:cs="Calibri"/>
                <w:sz w:val="18"/>
                <w:szCs w:val="18"/>
              </w:rPr>
            </w:pPr>
            <w:r w:rsidRPr="00A2248E">
              <w:rPr>
                <w:rFonts w:cs="Calibri"/>
                <w:sz w:val="18"/>
                <w:szCs w:val="18"/>
              </w:rPr>
              <w:t>PAIDÓS</w:t>
            </w:r>
          </w:p>
        </w:tc>
      </w:tr>
      <w:tr w:rsidR="006E278A" w:rsidRPr="00A2248E" w14:paraId="1A03E560" w14:textId="77777777" w:rsidTr="00C177C8">
        <w:trPr>
          <w:trHeight w:val="300"/>
        </w:trPr>
        <w:tc>
          <w:tcPr>
            <w:tcW w:w="3119" w:type="dxa"/>
            <w:noWrap/>
            <w:hideMark/>
          </w:tcPr>
          <w:p w14:paraId="7553255A" w14:textId="77777777" w:rsidR="006E278A" w:rsidRPr="00A2248E" w:rsidRDefault="006E278A" w:rsidP="00C177C8">
            <w:pPr>
              <w:rPr>
                <w:rFonts w:cs="Calibri"/>
                <w:sz w:val="18"/>
                <w:szCs w:val="18"/>
              </w:rPr>
            </w:pPr>
            <w:proofErr w:type="spellStart"/>
            <w:r w:rsidRPr="00A2248E">
              <w:rPr>
                <w:rFonts w:cs="Calibri"/>
                <w:sz w:val="18"/>
                <w:szCs w:val="18"/>
              </w:rPr>
              <w:t>Interactive</w:t>
            </w:r>
            <w:proofErr w:type="spellEnd"/>
            <w:r w:rsidRPr="00A2248E">
              <w:rPr>
                <w:rFonts w:cs="Calibri"/>
                <w:sz w:val="18"/>
                <w:szCs w:val="18"/>
              </w:rPr>
              <w:t xml:space="preserve"> </w:t>
            </w:r>
            <w:proofErr w:type="spellStart"/>
            <w:r w:rsidRPr="00A2248E">
              <w:rPr>
                <w:rFonts w:cs="Calibri"/>
                <w:sz w:val="18"/>
                <w:szCs w:val="18"/>
              </w:rPr>
              <w:t>Publications</w:t>
            </w:r>
            <w:proofErr w:type="spellEnd"/>
          </w:p>
        </w:tc>
        <w:tc>
          <w:tcPr>
            <w:tcW w:w="3118" w:type="dxa"/>
          </w:tcPr>
          <w:p w14:paraId="11CCEBBA" w14:textId="77777777" w:rsidR="006E278A" w:rsidRPr="00A2248E" w:rsidRDefault="006E278A" w:rsidP="00C177C8">
            <w:pPr>
              <w:rPr>
                <w:rFonts w:cs="Calibri"/>
                <w:sz w:val="18"/>
                <w:szCs w:val="18"/>
              </w:rPr>
            </w:pPr>
            <w:r w:rsidRPr="00A2248E">
              <w:rPr>
                <w:rFonts w:cs="Calibri"/>
                <w:sz w:val="18"/>
                <w:szCs w:val="18"/>
              </w:rPr>
              <w:t>MARDAGA</w:t>
            </w:r>
          </w:p>
        </w:tc>
        <w:tc>
          <w:tcPr>
            <w:tcW w:w="3119" w:type="dxa"/>
          </w:tcPr>
          <w:p w14:paraId="7D7C0620" w14:textId="77777777" w:rsidR="006E278A" w:rsidRPr="00A2248E" w:rsidRDefault="006E278A" w:rsidP="00C177C8">
            <w:pPr>
              <w:rPr>
                <w:rFonts w:cs="Calibri"/>
                <w:sz w:val="18"/>
                <w:szCs w:val="18"/>
              </w:rPr>
            </w:pPr>
            <w:r w:rsidRPr="00A2248E">
              <w:rPr>
                <w:rFonts w:cs="Calibri"/>
                <w:sz w:val="18"/>
                <w:szCs w:val="18"/>
              </w:rPr>
              <w:t>PALGRAVE MACMILLAN</w:t>
            </w:r>
          </w:p>
        </w:tc>
      </w:tr>
      <w:tr w:rsidR="006E278A" w:rsidRPr="00A2248E" w14:paraId="70AA8571" w14:textId="77777777" w:rsidTr="00C177C8">
        <w:tc>
          <w:tcPr>
            <w:tcW w:w="3119" w:type="dxa"/>
          </w:tcPr>
          <w:p w14:paraId="22834F25" w14:textId="77777777" w:rsidR="006E278A" w:rsidRPr="00A2248E" w:rsidRDefault="006E278A" w:rsidP="00C177C8">
            <w:pPr>
              <w:rPr>
                <w:rFonts w:cs="Calibri"/>
                <w:sz w:val="18"/>
                <w:szCs w:val="18"/>
              </w:rPr>
            </w:pPr>
            <w:r w:rsidRPr="00A2248E">
              <w:rPr>
                <w:rFonts w:cs="Calibri"/>
                <w:sz w:val="18"/>
                <w:szCs w:val="18"/>
                <w:lang w:val="en-US"/>
              </w:rPr>
              <w:t>INTERAMERICANA</w:t>
            </w:r>
          </w:p>
        </w:tc>
        <w:tc>
          <w:tcPr>
            <w:tcW w:w="3118" w:type="dxa"/>
          </w:tcPr>
          <w:p w14:paraId="22800BEB" w14:textId="77777777" w:rsidR="006E278A" w:rsidRPr="00A2248E" w:rsidRDefault="006E278A" w:rsidP="00C177C8">
            <w:pPr>
              <w:rPr>
                <w:rFonts w:cs="Calibri"/>
                <w:sz w:val="18"/>
                <w:szCs w:val="18"/>
              </w:rPr>
            </w:pPr>
            <w:r w:rsidRPr="00A2248E">
              <w:rPr>
                <w:rFonts w:cs="Calibri"/>
                <w:sz w:val="18"/>
                <w:szCs w:val="18"/>
              </w:rPr>
              <w:t>MARKET PRESS</w:t>
            </w:r>
          </w:p>
        </w:tc>
        <w:tc>
          <w:tcPr>
            <w:tcW w:w="3119" w:type="dxa"/>
          </w:tcPr>
          <w:p w14:paraId="2556092B" w14:textId="77777777" w:rsidR="006E278A" w:rsidRPr="00A2248E" w:rsidRDefault="006E278A" w:rsidP="00C177C8">
            <w:pPr>
              <w:rPr>
                <w:rFonts w:cs="Calibri"/>
                <w:sz w:val="18"/>
                <w:szCs w:val="18"/>
              </w:rPr>
            </w:pPr>
            <w:proofErr w:type="spellStart"/>
            <w:r w:rsidRPr="00A2248E">
              <w:rPr>
                <w:rFonts w:cs="Calibri"/>
                <w:sz w:val="18"/>
                <w:szCs w:val="18"/>
              </w:rPr>
              <w:t>Palgrave</w:t>
            </w:r>
            <w:proofErr w:type="spellEnd"/>
            <w:r w:rsidRPr="00A2248E">
              <w:rPr>
                <w:rFonts w:cs="Calibri"/>
                <w:sz w:val="18"/>
                <w:szCs w:val="18"/>
              </w:rPr>
              <w:t xml:space="preserve"> </w:t>
            </w:r>
            <w:proofErr w:type="spellStart"/>
            <w:r w:rsidRPr="00A2248E">
              <w:rPr>
                <w:rFonts w:cs="Calibri"/>
                <w:sz w:val="18"/>
                <w:szCs w:val="18"/>
              </w:rPr>
              <w:t>Macmillan</w:t>
            </w:r>
            <w:proofErr w:type="spellEnd"/>
          </w:p>
        </w:tc>
      </w:tr>
      <w:tr w:rsidR="006E278A" w:rsidRPr="00A2248E" w14:paraId="355E77D5" w14:textId="77777777" w:rsidTr="00C177C8">
        <w:trPr>
          <w:trHeight w:val="276"/>
        </w:trPr>
        <w:tc>
          <w:tcPr>
            <w:tcW w:w="3119" w:type="dxa"/>
          </w:tcPr>
          <w:p w14:paraId="58CE438C" w14:textId="77777777" w:rsidR="006E278A" w:rsidRPr="00A2248E" w:rsidRDefault="006E278A" w:rsidP="00C177C8">
            <w:pPr>
              <w:rPr>
                <w:rFonts w:cs="Calibri"/>
                <w:sz w:val="18"/>
                <w:szCs w:val="18"/>
              </w:rPr>
            </w:pPr>
            <w:r w:rsidRPr="00A2248E">
              <w:rPr>
                <w:rFonts w:cs="Calibri"/>
                <w:sz w:val="18"/>
                <w:szCs w:val="18"/>
              </w:rPr>
              <w:t>INTERVALIC UNIVERSITY</w:t>
            </w:r>
          </w:p>
        </w:tc>
        <w:tc>
          <w:tcPr>
            <w:tcW w:w="3118" w:type="dxa"/>
          </w:tcPr>
          <w:p w14:paraId="7C0249AB" w14:textId="77777777" w:rsidR="006E278A" w:rsidRPr="00A2248E" w:rsidRDefault="006E278A" w:rsidP="00C177C8">
            <w:pPr>
              <w:rPr>
                <w:rFonts w:cs="Calibri"/>
                <w:sz w:val="18"/>
                <w:szCs w:val="18"/>
              </w:rPr>
            </w:pPr>
            <w:proofErr w:type="spellStart"/>
            <w:r w:rsidRPr="00A2248E">
              <w:rPr>
                <w:rFonts w:cs="Calibri"/>
                <w:sz w:val="18"/>
                <w:szCs w:val="18"/>
              </w:rPr>
              <w:t>Marquette</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7ED10FF7" w14:textId="77777777" w:rsidR="006E278A" w:rsidRPr="00A2248E" w:rsidRDefault="006E278A" w:rsidP="00C177C8">
            <w:pPr>
              <w:rPr>
                <w:rFonts w:cs="Calibri"/>
                <w:sz w:val="18"/>
                <w:szCs w:val="18"/>
              </w:rPr>
            </w:pPr>
            <w:proofErr w:type="spellStart"/>
            <w:r w:rsidRPr="00A2248E">
              <w:rPr>
                <w:rFonts w:cs="Calibri"/>
                <w:sz w:val="18"/>
                <w:szCs w:val="18"/>
              </w:rPr>
              <w:t>Paraglyph</w:t>
            </w:r>
            <w:proofErr w:type="spellEnd"/>
            <w:r w:rsidRPr="00A2248E">
              <w:rPr>
                <w:rFonts w:cs="Calibri"/>
                <w:sz w:val="18"/>
                <w:szCs w:val="18"/>
              </w:rPr>
              <w:t xml:space="preserve"> Press</w:t>
            </w:r>
          </w:p>
        </w:tc>
      </w:tr>
      <w:tr w:rsidR="006E278A" w:rsidRPr="00A2248E" w14:paraId="4483F973" w14:textId="77777777" w:rsidTr="00C177C8">
        <w:trPr>
          <w:trHeight w:val="300"/>
        </w:trPr>
        <w:tc>
          <w:tcPr>
            <w:tcW w:w="3119" w:type="dxa"/>
            <w:noWrap/>
            <w:hideMark/>
          </w:tcPr>
          <w:p w14:paraId="0427FF06" w14:textId="77777777" w:rsidR="006E278A" w:rsidRPr="00A2248E" w:rsidRDefault="006E278A" w:rsidP="00C177C8">
            <w:pPr>
              <w:rPr>
                <w:rFonts w:cs="Calibri"/>
                <w:sz w:val="18"/>
                <w:szCs w:val="18"/>
              </w:rPr>
            </w:pPr>
            <w:r w:rsidRPr="00A2248E">
              <w:rPr>
                <w:rFonts w:cs="Calibri"/>
                <w:sz w:val="18"/>
                <w:szCs w:val="18"/>
              </w:rPr>
              <w:t>IOS Press</w:t>
            </w:r>
          </w:p>
        </w:tc>
        <w:tc>
          <w:tcPr>
            <w:tcW w:w="3118" w:type="dxa"/>
          </w:tcPr>
          <w:p w14:paraId="0D6F381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MASQUATRO</w:t>
            </w:r>
          </w:p>
        </w:tc>
        <w:tc>
          <w:tcPr>
            <w:tcW w:w="3119" w:type="dxa"/>
          </w:tcPr>
          <w:p w14:paraId="7EC77297" w14:textId="77777777" w:rsidR="006E278A" w:rsidRPr="00A2248E" w:rsidRDefault="006E278A" w:rsidP="00C177C8">
            <w:pPr>
              <w:autoSpaceDE w:val="0"/>
              <w:autoSpaceDN w:val="0"/>
              <w:adjustRightInd w:val="0"/>
              <w:rPr>
                <w:rFonts w:cs="Calibri"/>
                <w:sz w:val="18"/>
                <w:szCs w:val="18"/>
              </w:rPr>
            </w:pPr>
            <w:proofErr w:type="spellStart"/>
            <w:r w:rsidRPr="00A2248E">
              <w:rPr>
                <w:rFonts w:cs="Calibri"/>
                <w:sz w:val="18"/>
                <w:szCs w:val="18"/>
              </w:rPr>
              <w:t>Parkstone</w:t>
            </w:r>
            <w:proofErr w:type="spellEnd"/>
            <w:r w:rsidRPr="00A2248E">
              <w:rPr>
                <w:rFonts w:cs="Calibri"/>
                <w:sz w:val="18"/>
                <w:szCs w:val="18"/>
              </w:rPr>
              <w:t xml:space="preserve"> </w:t>
            </w:r>
            <w:proofErr w:type="spellStart"/>
            <w:r w:rsidRPr="00A2248E">
              <w:rPr>
                <w:rFonts w:cs="Calibri"/>
                <w:sz w:val="18"/>
                <w:szCs w:val="18"/>
              </w:rPr>
              <w:t>International</w:t>
            </w:r>
            <w:proofErr w:type="spellEnd"/>
          </w:p>
        </w:tc>
      </w:tr>
      <w:tr w:rsidR="006E278A" w:rsidRPr="00A2248E" w14:paraId="6C4EAB4D" w14:textId="77777777" w:rsidTr="00C177C8">
        <w:tc>
          <w:tcPr>
            <w:tcW w:w="3119" w:type="dxa"/>
          </w:tcPr>
          <w:p w14:paraId="16058E84"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PARRAGON</w:t>
            </w:r>
          </w:p>
        </w:tc>
        <w:tc>
          <w:tcPr>
            <w:tcW w:w="3118" w:type="dxa"/>
          </w:tcPr>
          <w:p w14:paraId="6E391A58" w14:textId="77777777" w:rsidR="006E278A" w:rsidRPr="00A2248E" w:rsidRDefault="006E278A" w:rsidP="00C177C8">
            <w:pPr>
              <w:rPr>
                <w:rFonts w:cs="Calibri"/>
                <w:sz w:val="18"/>
                <w:szCs w:val="18"/>
              </w:rPr>
            </w:pPr>
            <w:proofErr w:type="spellStart"/>
            <w:r w:rsidRPr="00A2248E">
              <w:rPr>
                <w:rFonts w:cs="Calibri"/>
                <w:sz w:val="18"/>
                <w:szCs w:val="18"/>
              </w:rPr>
              <w:t>Spon</w:t>
            </w:r>
            <w:proofErr w:type="spellEnd"/>
            <w:r w:rsidRPr="00A2248E">
              <w:rPr>
                <w:rFonts w:cs="Calibri"/>
                <w:sz w:val="18"/>
                <w:szCs w:val="18"/>
              </w:rPr>
              <w:t xml:space="preserve"> Press</w:t>
            </w:r>
          </w:p>
        </w:tc>
        <w:tc>
          <w:tcPr>
            <w:tcW w:w="3119" w:type="dxa"/>
          </w:tcPr>
          <w:p w14:paraId="1FB48B3F"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Missouri</w:t>
            </w:r>
          </w:p>
        </w:tc>
      </w:tr>
      <w:tr w:rsidR="006E278A" w:rsidRPr="00A2248E" w14:paraId="40FB45BD" w14:textId="77777777" w:rsidTr="00C177C8">
        <w:trPr>
          <w:trHeight w:val="77"/>
        </w:trPr>
        <w:tc>
          <w:tcPr>
            <w:tcW w:w="3119" w:type="dxa"/>
          </w:tcPr>
          <w:p w14:paraId="210EAAC0"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PEAR TREE PR</w:t>
            </w:r>
          </w:p>
        </w:tc>
        <w:tc>
          <w:tcPr>
            <w:tcW w:w="3118" w:type="dxa"/>
          </w:tcPr>
          <w:p w14:paraId="4AB9524E" w14:textId="77777777" w:rsidR="006E278A" w:rsidRPr="00A2248E" w:rsidRDefault="006E278A" w:rsidP="00C177C8">
            <w:pPr>
              <w:rPr>
                <w:rFonts w:cs="Calibri"/>
                <w:sz w:val="18"/>
                <w:szCs w:val="18"/>
              </w:rPr>
            </w:pPr>
            <w:r w:rsidRPr="00A2248E">
              <w:rPr>
                <w:rFonts w:cs="Calibri"/>
                <w:sz w:val="18"/>
                <w:szCs w:val="18"/>
              </w:rPr>
              <w:t>SPRINGER</w:t>
            </w:r>
          </w:p>
        </w:tc>
        <w:tc>
          <w:tcPr>
            <w:tcW w:w="3119" w:type="dxa"/>
          </w:tcPr>
          <w:p w14:paraId="429749E9" w14:textId="77777777" w:rsidR="006E278A" w:rsidRPr="00A2248E" w:rsidRDefault="006E278A" w:rsidP="00C177C8">
            <w:pPr>
              <w:rPr>
                <w:rFonts w:cs="Calibri"/>
                <w:sz w:val="18"/>
                <w:szCs w:val="18"/>
              </w:rPr>
            </w:pPr>
            <w:r w:rsidRPr="00A2248E">
              <w:rPr>
                <w:rFonts w:cs="Calibri"/>
                <w:sz w:val="18"/>
                <w:szCs w:val="18"/>
              </w:rPr>
              <w:t>UNIVERSITY OF NEBRASKA</w:t>
            </w:r>
          </w:p>
        </w:tc>
      </w:tr>
      <w:tr w:rsidR="006E278A" w:rsidRPr="006E278A" w14:paraId="0A22377D" w14:textId="77777777" w:rsidTr="00C177C8">
        <w:tc>
          <w:tcPr>
            <w:tcW w:w="3119" w:type="dxa"/>
          </w:tcPr>
          <w:p w14:paraId="02AF3230" w14:textId="77777777" w:rsidR="006E278A" w:rsidRPr="00A2248E" w:rsidRDefault="006E278A" w:rsidP="00C177C8">
            <w:pPr>
              <w:rPr>
                <w:rFonts w:cs="Calibri"/>
                <w:sz w:val="18"/>
                <w:szCs w:val="18"/>
              </w:rPr>
            </w:pPr>
            <w:r w:rsidRPr="00A2248E">
              <w:rPr>
                <w:rFonts w:cs="Calibri"/>
                <w:sz w:val="18"/>
                <w:szCs w:val="18"/>
              </w:rPr>
              <w:t>PEARSON</w:t>
            </w:r>
          </w:p>
        </w:tc>
        <w:tc>
          <w:tcPr>
            <w:tcW w:w="3118" w:type="dxa"/>
          </w:tcPr>
          <w:p w14:paraId="16251CB4"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 xml:space="preserve">STANFORD UNIVERSITY </w:t>
            </w:r>
          </w:p>
        </w:tc>
        <w:tc>
          <w:tcPr>
            <w:tcW w:w="3119" w:type="dxa"/>
          </w:tcPr>
          <w:p w14:paraId="28CAE0E3" w14:textId="77777777" w:rsidR="006E278A" w:rsidRPr="00DB3A98" w:rsidRDefault="006E278A" w:rsidP="00C177C8">
            <w:pPr>
              <w:rPr>
                <w:rFonts w:cs="Calibri"/>
                <w:sz w:val="18"/>
                <w:szCs w:val="18"/>
                <w:lang w:val="en-US"/>
              </w:rPr>
            </w:pPr>
            <w:r w:rsidRPr="00DB3A98">
              <w:rPr>
                <w:rFonts w:cs="Calibri"/>
                <w:sz w:val="18"/>
                <w:szCs w:val="18"/>
                <w:lang w:val="en-US"/>
              </w:rPr>
              <w:t>University of New Mexico Press</w:t>
            </w:r>
          </w:p>
        </w:tc>
      </w:tr>
      <w:tr w:rsidR="006E278A" w:rsidRPr="006E278A" w14:paraId="12EDFFCD" w14:textId="77777777" w:rsidTr="00C177C8">
        <w:trPr>
          <w:trHeight w:val="276"/>
        </w:trPr>
        <w:tc>
          <w:tcPr>
            <w:tcW w:w="3119" w:type="dxa"/>
          </w:tcPr>
          <w:p w14:paraId="5DB773C6" w14:textId="77777777" w:rsidR="006E278A" w:rsidRPr="00A2248E" w:rsidRDefault="00E11B58" w:rsidP="00C177C8">
            <w:pPr>
              <w:rPr>
                <w:rFonts w:cs="Calibri"/>
                <w:sz w:val="18"/>
                <w:szCs w:val="18"/>
              </w:rPr>
            </w:pPr>
            <w:hyperlink r:id="rId27" w:tgtFrame="LINKS" w:history="1">
              <w:r w:rsidR="006E278A" w:rsidRPr="00A2248E">
                <w:rPr>
                  <w:rFonts w:cs="Calibri"/>
                  <w:sz w:val="18"/>
                  <w:szCs w:val="18"/>
                </w:rPr>
                <w:t>PEER MUSIC</w:t>
              </w:r>
            </w:hyperlink>
          </w:p>
        </w:tc>
        <w:tc>
          <w:tcPr>
            <w:tcW w:w="3118" w:type="dxa"/>
          </w:tcPr>
          <w:p w14:paraId="61E16A10" w14:textId="77777777" w:rsidR="006E278A" w:rsidRPr="00DB3A98" w:rsidRDefault="006E278A" w:rsidP="00C177C8">
            <w:pPr>
              <w:rPr>
                <w:rFonts w:cs="Calibri"/>
                <w:sz w:val="18"/>
                <w:szCs w:val="18"/>
                <w:lang w:val="en-US"/>
              </w:rPr>
            </w:pPr>
            <w:r w:rsidRPr="00DB3A98">
              <w:rPr>
                <w:rFonts w:cs="Calibri"/>
                <w:sz w:val="18"/>
                <w:szCs w:val="18"/>
                <w:lang w:val="en-US"/>
              </w:rPr>
              <w:t>State University of New York Press</w:t>
            </w:r>
          </w:p>
        </w:tc>
        <w:tc>
          <w:tcPr>
            <w:tcW w:w="3119" w:type="dxa"/>
          </w:tcPr>
          <w:p w14:paraId="1FAEE0AD" w14:textId="77777777" w:rsidR="006E278A" w:rsidRPr="00DB3A98" w:rsidRDefault="006E278A" w:rsidP="00C177C8">
            <w:pPr>
              <w:rPr>
                <w:rFonts w:cs="Calibri"/>
                <w:sz w:val="18"/>
                <w:szCs w:val="18"/>
                <w:lang w:val="en-US"/>
              </w:rPr>
            </w:pPr>
            <w:r w:rsidRPr="00DB3A98">
              <w:rPr>
                <w:rFonts w:cs="Calibri"/>
                <w:sz w:val="18"/>
                <w:szCs w:val="18"/>
                <w:lang w:val="en-US"/>
              </w:rPr>
              <w:t>University of North Carolina Press</w:t>
            </w:r>
          </w:p>
        </w:tc>
      </w:tr>
      <w:tr w:rsidR="006E278A" w:rsidRPr="00A2248E" w14:paraId="243E13E1" w14:textId="77777777" w:rsidTr="00C177C8">
        <w:trPr>
          <w:trHeight w:val="276"/>
        </w:trPr>
        <w:tc>
          <w:tcPr>
            <w:tcW w:w="3119" w:type="dxa"/>
          </w:tcPr>
          <w:p w14:paraId="4F7B22BB" w14:textId="77777777" w:rsidR="006E278A" w:rsidRPr="00A2248E" w:rsidRDefault="006E278A" w:rsidP="00C177C8">
            <w:pPr>
              <w:rPr>
                <w:rFonts w:cs="Calibri"/>
                <w:sz w:val="18"/>
                <w:szCs w:val="18"/>
              </w:rPr>
            </w:pPr>
            <w:r w:rsidRPr="00A2248E">
              <w:rPr>
                <w:rFonts w:cs="Calibri"/>
                <w:sz w:val="18"/>
                <w:szCs w:val="18"/>
              </w:rPr>
              <w:t>PENGUIN BOOKS</w:t>
            </w:r>
          </w:p>
        </w:tc>
        <w:tc>
          <w:tcPr>
            <w:tcW w:w="3118" w:type="dxa"/>
          </w:tcPr>
          <w:p w14:paraId="41F02FCF" w14:textId="77777777" w:rsidR="006E278A" w:rsidRPr="00A2248E" w:rsidRDefault="006E278A" w:rsidP="00C177C8">
            <w:pPr>
              <w:rPr>
                <w:rFonts w:cs="Calibri"/>
                <w:sz w:val="18"/>
                <w:szCs w:val="18"/>
              </w:rPr>
            </w:pPr>
            <w:r w:rsidRPr="00A2248E">
              <w:rPr>
                <w:rFonts w:cs="Calibri"/>
                <w:sz w:val="18"/>
                <w:szCs w:val="18"/>
              </w:rPr>
              <w:t>STEINKOPFF</w:t>
            </w:r>
          </w:p>
        </w:tc>
        <w:tc>
          <w:tcPr>
            <w:tcW w:w="3119" w:type="dxa"/>
          </w:tcPr>
          <w:p w14:paraId="3666E3CE"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Pennsylvania Press</w:t>
            </w:r>
          </w:p>
        </w:tc>
      </w:tr>
      <w:tr w:rsidR="006E278A" w:rsidRPr="00A2248E" w14:paraId="255577C8" w14:textId="77777777" w:rsidTr="00C177C8">
        <w:trPr>
          <w:trHeight w:val="20"/>
        </w:trPr>
        <w:tc>
          <w:tcPr>
            <w:tcW w:w="3119" w:type="dxa"/>
          </w:tcPr>
          <w:p w14:paraId="7C8D617F" w14:textId="77777777" w:rsidR="006E278A" w:rsidRPr="00A2248E" w:rsidRDefault="006E278A" w:rsidP="00C177C8">
            <w:pPr>
              <w:rPr>
                <w:rFonts w:cs="Calibri"/>
                <w:sz w:val="18"/>
                <w:szCs w:val="18"/>
              </w:rPr>
            </w:pPr>
            <w:r w:rsidRPr="00A2248E">
              <w:rPr>
                <w:rFonts w:cs="Calibri"/>
                <w:sz w:val="18"/>
                <w:szCs w:val="18"/>
              </w:rPr>
              <w:t>PENNWELL PUBLISHING</w:t>
            </w:r>
          </w:p>
        </w:tc>
        <w:tc>
          <w:tcPr>
            <w:tcW w:w="3118" w:type="dxa"/>
          </w:tcPr>
          <w:p w14:paraId="56E23F45" w14:textId="77777777" w:rsidR="006E278A" w:rsidRPr="00A2248E" w:rsidRDefault="006E278A" w:rsidP="00C177C8">
            <w:pPr>
              <w:rPr>
                <w:rFonts w:cs="Calibri"/>
                <w:sz w:val="18"/>
                <w:szCs w:val="18"/>
              </w:rPr>
            </w:pPr>
            <w:proofErr w:type="spellStart"/>
            <w:r w:rsidRPr="00A2248E">
              <w:rPr>
                <w:rFonts w:cs="Calibri"/>
                <w:sz w:val="18"/>
                <w:szCs w:val="18"/>
              </w:rPr>
              <w:t>Sub-Saharan</w:t>
            </w:r>
            <w:proofErr w:type="spellEnd"/>
            <w:r w:rsidRPr="00A2248E">
              <w:rPr>
                <w:rFonts w:cs="Calibri"/>
                <w:sz w:val="18"/>
                <w:szCs w:val="18"/>
              </w:rPr>
              <w:t xml:space="preserve"> </w:t>
            </w:r>
            <w:proofErr w:type="spellStart"/>
            <w:r w:rsidRPr="00A2248E">
              <w:rPr>
                <w:rFonts w:cs="Calibri"/>
                <w:sz w:val="18"/>
                <w:szCs w:val="18"/>
              </w:rPr>
              <w:t>Publishers</w:t>
            </w:r>
            <w:proofErr w:type="spellEnd"/>
          </w:p>
        </w:tc>
        <w:tc>
          <w:tcPr>
            <w:tcW w:w="3119" w:type="dxa"/>
          </w:tcPr>
          <w:p w14:paraId="40A216E7" w14:textId="77777777" w:rsidR="006E278A" w:rsidRPr="00A2248E" w:rsidRDefault="006E278A" w:rsidP="00C177C8">
            <w:pPr>
              <w:rPr>
                <w:rFonts w:cs="Calibri"/>
                <w:sz w:val="18"/>
                <w:szCs w:val="18"/>
              </w:rPr>
            </w:pPr>
            <w:r w:rsidRPr="00A2248E">
              <w:rPr>
                <w:rFonts w:cs="Calibri"/>
                <w:sz w:val="18"/>
                <w:szCs w:val="18"/>
              </w:rPr>
              <w:t>UNIVERSITY OF ROCHESTER PRESS</w:t>
            </w:r>
          </w:p>
        </w:tc>
      </w:tr>
      <w:tr w:rsidR="006E278A" w:rsidRPr="006E278A" w14:paraId="79B1370A" w14:textId="77777777" w:rsidTr="00C177C8">
        <w:tc>
          <w:tcPr>
            <w:tcW w:w="3119" w:type="dxa"/>
          </w:tcPr>
          <w:p w14:paraId="5AE101A8" w14:textId="77777777" w:rsidR="006E278A" w:rsidRPr="00A2248E" w:rsidRDefault="006E278A" w:rsidP="00C177C8">
            <w:pPr>
              <w:rPr>
                <w:rFonts w:cs="Calibri"/>
                <w:sz w:val="18"/>
                <w:szCs w:val="18"/>
              </w:rPr>
            </w:pPr>
            <w:r w:rsidRPr="00A2248E">
              <w:rPr>
                <w:rFonts w:cs="Calibri"/>
                <w:sz w:val="18"/>
                <w:szCs w:val="18"/>
              </w:rPr>
              <w:t>PERGAMON PRESS</w:t>
            </w:r>
          </w:p>
        </w:tc>
        <w:tc>
          <w:tcPr>
            <w:tcW w:w="3118" w:type="dxa"/>
          </w:tcPr>
          <w:p w14:paraId="0509673F" w14:textId="77777777" w:rsidR="006E278A" w:rsidRPr="00A2248E" w:rsidRDefault="006E278A" w:rsidP="00C177C8">
            <w:pPr>
              <w:rPr>
                <w:rFonts w:cs="Calibri"/>
                <w:sz w:val="18"/>
                <w:szCs w:val="18"/>
              </w:rPr>
            </w:pPr>
            <w:r w:rsidRPr="00A2248E">
              <w:rPr>
                <w:rFonts w:cs="Calibri"/>
                <w:sz w:val="18"/>
                <w:szCs w:val="18"/>
              </w:rPr>
              <w:t>SUNY Press</w:t>
            </w:r>
          </w:p>
        </w:tc>
        <w:tc>
          <w:tcPr>
            <w:tcW w:w="3119" w:type="dxa"/>
          </w:tcPr>
          <w:p w14:paraId="54CA8DDD" w14:textId="77777777" w:rsidR="006E278A" w:rsidRPr="00DB3A98" w:rsidRDefault="006E278A" w:rsidP="00C177C8">
            <w:pPr>
              <w:rPr>
                <w:rFonts w:cs="Calibri"/>
                <w:sz w:val="18"/>
                <w:szCs w:val="18"/>
                <w:lang w:val="en-US"/>
              </w:rPr>
            </w:pPr>
            <w:r w:rsidRPr="00DB3A98">
              <w:rPr>
                <w:rFonts w:cs="Calibri"/>
                <w:sz w:val="18"/>
                <w:szCs w:val="18"/>
                <w:lang w:val="en-US"/>
              </w:rPr>
              <w:t>University of South Carolina Press</w:t>
            </w:r>
          </w:p>
        </w:tc>
      </w:tr>
      <w:tr w:rsidR="006E278A" w:rsidRPr="00A2248E" w14:paraId="72AA29DD" w14:textId="77777777" w:rsidTr="00C177C8">
        <w:trPr>
          <w:trHeight w:val="300"/>
        </w:trPr>
        <w:tc>
          <w:tcPr>
            <w:tcW w:w="3119" w:type="dxa"/>
            <w:noWrap/>
            <w:hideMark/>
          </w:tcPr>
          <w:p w14:paraId="1E998015" w14:textId="77777777" w:rsidR="006E278A" w:rsidRPr="00A2248E" w:rsidRDefault="006E278A" w:rsidP="00C177C8">
            <w:pPr>
              <w:rPr>
                <w:rFonts w:cs="Calibri"/>
                <w:sz w:val="18"/>
                <w:szCs w:val="18"/>
              </w:rPr>
            </w:pPr>
            <w:r w:rsidRPr="00A2248E">
              <w:rPr>
                <w:rFonts w:cs="Calibri"/>
                <w:sz w:val="18"/>
                <w:szCs w:val="18"/>
              </w:rPr>
              <w:t>Peter Lang AG</w:t>
            </w:r>
          </w:p>
        </w:tc>
        <w:tc>
          <w:tcPr>
            <w:tcW w:w="3118" w:type="dxa"/>
          </w:tcPr>
          <w:p w14:paraId="01D36C71" w14:textId="77777777" w:rsidR="006E278A" w:rsidRPr="00A2248E" w:rsidRDefault="006E278A" w:rsidP="00C177C8">
            <w:pPr>
              <w:rPr>
                <w:rFonts w:cs="Calibri"/>
                <w:sz w:val="18"/>
                <w:szCs w:val="18"/>
              </w:rPr>
            </w:pPr>
            <w:proofErr w:type="spellStart"/>
            <w:r w:rsidRPr="00A2248E">
              <w:rPr>
                <w:rFonts w:cs="Calibri"/>
                <w:sz w:val="18"/>
                <w:szCs w:val="18"/>
              </w:rPr>
              <w:t>Sybex</w:t>
            </w:r>
            <w:proofErr w:type="spellEnd"/>
          </w:p>
        </w:tc>
        <w:tc>
          <w:tcPr>
            <w:tcW w:w="3119" w:type="dxa"/>
          </w:tcPr>
          <w:p w14:paraId="26F3D11E"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Tennessee Press</w:t>
            </w:r>
          </w:p>
        </w:tc>
      </w:tr>
      <w:tr w:rsidR="006E278A" w:rsidRPr="00A2248E" w14:paraId="4E97EBDF" w14:textId="77777777" w:rsidTr="00C177C8">
        <w:trPr>
          <w:trHeight w:val="20"/>
        </w:trPr>
        <w:tc>
          <w:tcPr>
            <w:tcW w:w="3119" w:type="dxa"/>
          </w:tcPr>
          <w:p w14:paraId="0514FC73" w14:textId="77777777" w:rsidR="006E278A" w:rsidRPr="00A2248E" w:rsidRDefault="006E278A" w:rsidP="00C177C8">
            <w:pPr>
              <w:rPr>
                <w:rFonts w:cs="Calibri"/>
                <w:sz w:val="18"/>
                <w:szCs w:val="18"/>
              </w:rPr>
            </w:pPr>
            <w:r w:rsidRPr="00A2248E">
              <w:rPr>
                <w:rFonts w:cs="Calibri"/>
                <w:sz w:val="18"/>
                <w:szCs w:val="18"/>
              </w:rPr>
              <w:t>PETROLEUM PUBLISHING COMPANY</w:t>
            </w:r>
          </w:p>
        </w:tc>
        <w:tc>
          <w:tcPr>
            <w:tcW w:w="3118" w:type="dxa"/>
          </w:tcPr>
          <w:p w14:paraId="11257051" w14:textId="77777777" w:rsidR="006E278A" w:rsidRPr="00A2248E" w:rsidRDefault="006E278A" w:rsidP="00C177C8">
            <w:pPr>
              <w:rPr>
                <w:rFonts w:cs="Calibri"/>
                <w:sz w:val="18"/>
                <w:szCs w:val="18"/>
              </w:rPr>
            </w:pPr>
            <w:r w:rsidRPr="00A2248E">
              <w:rPr>
                <w:rFonts w:cs="Calibri"/>
                <w:sz w:val="18"/>
                <w:szCs w:val="18"/>
              </w:rPr>
              <w:t xml:space="preserve">Syracuse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6452912A" w14:textId="77777777" w:rsidR="006E278A" w:rsidRPr="00A2248E" w:rsidRDefault="006E278A" w:rsidP="00C177C8">
            <w:pPr>
              <w:rPr>
                <w:rFonts w:cs="Calibri"/>
                <w:sz w:val="18"/>
                <w:szCs w:val="18"/>
              </w:rPr>
            </w:pPr>
            <w:r w:rsidRPr="00A2248E">
              <w:rPr>
                <w:rFonts w:cs="Calibri"/>
                <w:sz w:val="18"/>
                <w:szCs w:val="18"/>
              </w:rPr>
              <w:t>UNIVERSITY OF TEXAS</w:t>
            </w:r>
          </w:p>
        </w:tc>
      </w:tr>
      <w:tr w:rsidR="006E278A" w:rsidRPr="00A2248E" w14:paraId="6F904B0A" w14:textId="77777777" w:rsidTr="00C177C8">
        <w:trPr>
          <w:trHeight w:val="300"/>
        </w:trPr>
        <w:tc>
          <w:tcPr>
            <w:tcW w:w="3119" w:type="dxa"/>
            <w:noWrap/>
            <w:hideMark/>
          </w:tcPr>
          <w:p w14:paraId="3540AE44" w14:textId="77777777" w:rsidR="006E278A" w:rsidRPr="00A2248E" w:rsidRDefault="006E278A" w:rsidP="00C177C8">
            <w:pPr>
              <w:rPr>
                <w:rFonts w:cs="Calibri"/>
                <w:sz w:val="18"/>
                <w:szCs w:val="18"/>
              </w:rPr>
            </w:pPr>
            <w:proofErr w:type="spellStart"/>
            <w:r w:rsidRPr="00A2248E">
              <w:rPr>
                <w:rFonts w:cs="Calibri"/>
                <w:sz w:val="18"/>
                <w:szCs w:val="18"/>
              </w:rPr>
              <w:t>Pickering</w:t>
            </w:r>
            <w:proofErr w:type="spellEnd"/>
            <w:r w:rsidRPr="00A2248E">
              <w:rPr>
                <w:rFonts w:cs="Calibri"/>
                <w:sz w:val="18"/>
                <w:szCs w:val="18"/>
              </w:rPr>
              <w:t xml:space="preserve"> &amp; </w:t>
            </w:r>
            <w:proofErr w:type="spellStart"/>
            <w:r w:rsidRPr="00A2248E">
              <w:rPr>
                <w:rFonts w:cs="Calibri"/>
                <w:sz w:val="18"/>
                <w:szCs w:val="18"/>
              </w:rPr>
              <w:t>Chatto</w:t>
            </w:r>
            <w:proofErr w:type="spellEnd"/>
            <w:r w:rsidRPr="00A2248E">
              <w:rPr>
                <w:rFonts w:cs="Calibri"/>
                <w:sz w:val="18"/>
                <w:szCs w:val="18"/>
              </w:rPr>
              <w:t xml:space="preserve"> (Major Works)</w:t>
            </w:r>
          </w:p>
        </w:tc>
        <w:tc>
          <w:tcPr>
            <w:tcW w:w="3118" w:type="dxa"/>
          </w:tcPr>
          <w:p w14:paraId="0D6A41E5" w14:textId="77777777" w:rsidR="006E278A" w:rsidRPr="00A2248E" w:rsidRDefault="006E278A" w:rsidP="00C177C8">
            <w:pPr>
              <w:rPr>
                <w:rFonts w:cs="Calibri"/>
                <w:sz w:val="18"/>
                <w:szCs w:val="18"/>
              </w:rPr>
            </w:pPr>
            <w:r w:rsidRPr="00A2248E">
              <w:rPr>
                <w:rFonts w:cs="Calibri"/>
                <w:sz w:val="18"/>
                <w:szCs w:val="18"/>
              </w:rPr>
              <w:t>TASCHEN</w:t>
            </w:r>
          </w:p>
        </w:tc>
        <w:tc>
          <w:tcPr>
            <w:tcW w:w="3119" w:type="dxa"/>
          </w:tcPr>
          <w:p w14:paraId="406EA3D7"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Texas Press</w:t>
            </w:r>
          </w:p>
        </w:tc>
      </w:tr>
      <w:tr w:rsidR="006E278A" w:rsidRPr="00A2248E" w14:paraId="1FDD9C62" w14:textId="77777777" w:rsidTr="00C177C8">
        <w:trPr>
          <w:trHeight w:val="276"/>
        </w:trPr>
        <w:tc>
          <w:tcPr>
            <w:tcW w:w="3119" w:type="dxa"/>
          </w:tcPr>
          <w:p w14:paraId="0D9BB9F8" w14:textId="77777777" w:rsidR="006E278A" w:rsidRPr="00A2248E" w:rsidRDefault="006E278A" w:rsidP="00C177C8">
            <w:pPr>
              <w:rPr>
                <w:rFonts w:cs="Calibri"/>
                <w:sz w:val="18"/>
                <w:szCs w:val="18"/>
              </w:rPr>
            </w:pPr>
            <w:r w:rsidRPr="00A2248E">
              <w:rPr>
                <w:rFonts w:cs="Calibri"/>
                <w:sz w:val="18"/>
                <w:szCs w:val="18"/>
              </w:rPr>
              <w:t>PIRAMIDE EDICIONES</w:t>
            </w:r>
          </w:p>
        </w:tc>
        <w:tc>
          <w:tcPr>
            <w:tcW w:w="3118" w:type="dxa"/>
          </w:tcPr>
          <w:p w14:paraId="2A3A11F9" w14:textId="77777777" w:rsidR="006E278A" w:rsidRPr="00A2248E" w:rsidRDefault="00E11B58" w:rsidP="00C177C8">
            <w:pPr>
              <w:shd w:val="clear" w:color="auto" w:fill="FFFFFF"/>
              <w:ind w:right="113"/>
              <w:rPr>
                <w:rFonts w:cs="Calibri"/>
                <w:sz w:val="18"/>
                <w:szCs w:val="18"/>
              </w:rPr>
            </w:pPr>
            <w:hyperlink r:id="rId28" w:history="1">
              <w:r w:rsidR="006E278A" w:rsidRPr="00A2248E">
                <w:rPr>
                  <w:rFonts w:cs="Calibri"/>
                  <w:sz w:val="18"/>
                  <w:szCs w:val="18"/>
                </w:rPr>
                <w:t xml:space="preserve">TAYLOR AND FRANCIS </w:t>
              </w:r>
            </w:hyperlink>
          </w:p>
        </w:tc>
        <w:tc>
          <w:tcPr>
            <w:tcW w:w="3119" w:type="dxa"/>
          </w:tcPr>
          <w:p w14:paraId="10D03DC0"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Utah Press</w:t>
            </w:r>
          </w:p>
        </w:tc>
      </w:tr>
      <w:tr w:rsidR="006E278A" w:rsidRPr="00A2248E" w14:paraId="1FC97745" w14:textId="77777777" w:rsidTr="00C177C8">
        <w:trPr>
          <w:trHeight w:val="300"/>
        </w:trPr>
        <w:tc>
          <w:tcPr>
            <w:tcW w:w="3119" w:type="dxa"/>
            <w:noWrap/>
            <w:hideMark/>
          </w:tcPr>
          <w:p w14:paraId="13C526D5" w14:textId="77777777" w:rsidR="006E278A" w:rsidRPr="00A2248E" w:rsidRDefault="006E278A" w:rsidP="00C177C8">
            <w:pPr>
              <w:rPr>
                <w:rFonts w:cs="Calibri"/>
                <w:sz w:val="18"/>
                <w:szCs w:val="18"/>
              </w:rPr>
            </w:pPr>
            <w:r w:rsidRPr="00A2248E">
              <w:rPr>
                <w:rFonts w:cs="Calibri"/>
                <w:sz w:val="18"/>
                <w:szCs w:val="18"/>
              </w:rPr>
              <w:t>Pluto Press</w:t>
            </w:r>
          </w:p>
        </w:tc>
        <w:tc>
          <w:tcPr>
            <w:tcW w:w="3118" w:type="dxa"/>
          </w:tcPr>
          <w:p w14:paraId="0D6F7AF2" w14:textId="77777777" w:rsidR="006E278A" w:rsidRPr="00A2248E" w:rsidRDefault="006E278A" w:rsidP="00C177C8">
            <w:pPr>
              <w:rPr>
                <w:rFonts w:cs="Calibri"/>
                <w:sz w:val="18"/>
                <w:szCs w:val="18"/>
              </w:rPr>
            </w:pPr>
            <w:r w:rsidRPr="00A2248E">
              <w:rPr>
                <w:rFonts w:cs="Calibri"/>
                <w:sz w:val="18"/>
                <w:szCs w:val="18"/>
              </w:rPr>
              <w:t>TECHNICAL BOOKS</w:t>
            </w:r>
          </w:p>
        </w:tc>
        <w:tc>
          <w:tcPr>
            <w:tcW w:w="3119" w:type="dxa"/>
          </w:tcPr>
          <w:p w14:paraId="08CC46EC"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Virginia Press</w:t>
            </w:r>
          </w:p>
        </w:tc>
      </w:tr>
      <w:tr w:rsidR="006E278A" w:rsidRPr="00A2248E" w14:paraId="792AB6AB" w14:textId="77777777" w:rsidTr="00C177C8">
        <w:trPr>
          <w:trHeight w:val="300"/>
        </w:trPr>
        <w:tc>
          <w:tcPr>
            <w:tcW w:w="3119" w:type="dxa"/>
            <w:noWrap/>
            <w:hideMark/>
          </w:tcPr>
          <w:p w14:paraId="0EF15A00" w14:textId="77777777" w:rsidR="006E278A" w:rsidRPr="00A2248E" w:rsidRDefault="006E278A" w:rsidP="00C177C8">
            <w:pPr>
              <w:rPr>
                <w:rFonts w:cs="Calibri"/>
                <w:sz w:val="18"/>
                <w:szCs w:val="18"/>
              </w:rPr>
            </w:pPr>
            <w:r w:rsidRPr="00A2248E">
              <w:rPr>
                <w:rFonts w:cs="Calibri"/>
                <w:sz w:val="18"/>
                <w:szCs w:val="18"/>
              </w:rPr>
              <w:t>PMPH USA, Ltd.</w:t>
            </w:r>
          </w:p>
        </w:tc>
        <w:tc>
          <w:tcPr>
            <w:tcW w:w="3118" w:type="dxa"/>
          </w:tcPr>
          <w:p w14:paraId="5C1673DC" w14:textId="77777777" w:rsidR="006E278A" w:rsidRPr="00A2248E" w:rsidRDefault="006E278A" w:rsidP="00C177C8">
            <w:pPr>
              <w:rPr>
                <w:rFonts w:cs="Calibri"/>
                <w:sz w:val="18"/>
                <w:szCs w:val="18"/>
              </w:rPr>
            </w:pPr>
            <w:r w:rsidRPr="00A2248E">
              <w:rPr>
                <w:rFonts w:cs="Calibri"/>
                <w:sz w:val="18"/>
                <w:szCs w:val="18"/>
              </w:rPr>
              <w:t>TECNOS EDITORIAL</w:t>
            </w:r>
          </w:p>
        </w:tc>
        <w:tc>
          <w:tcPr>
            <w:tcW w:w="3119" w:type="dxa"/>
          </w:tcPr>
          <w:p w14:paraId="6467B229"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Wales Press</w:t>
            </w:r>
          </w:p>
        </w:tc>
      </w:tr>
      <w:tr w:rsidR="006E278A" w:rsidRPr="00A2248E" w14:paraId="1C6B0EB0" w14:textId="77777777" w:rsidTr="00C177C8">
        <w:trPr>
          <w:trHeight w:val="300"/>
        </w:trPr>
        <w:tc>
          <w:tcPr>
            <w:tcW w:w="3119" w:type="dxa"/>
            <w:noWrap/>
            <w:hideMark/>
          </w:tcPr>
          <w:p w14:paraId="76AEADE9" w14:textId="77777777" w:rsidR="006E278A" w:rsidRPr="00A2248E" w:rsidRDefault="006E278A" w:rsidP="00C177C8">
            <w:pPr>
              <w:rPr>
                <w:rFonts w:cs="Calibri"/>
                <w:sz w:val="18"/>
                <w:szCs w:val="18"/>
              </w:rPr>
            </w:pPr>
            <w:r w:rsidRPr="00A2248E">
              <w:rPr>
                <w:rFonts w:cs="Calibri"/>
                <w:sz w:val="18"/>
                <w:szCs w:val="18"/>
              </w:rPr>
              <w:t>Pocket Essentials</w:t>
            </w:r>
          </w:p>
        </w:tc>
        <w:tc>
          <w:tcPr>
            <w:tcW w:w="3118" w:type="dxa"/>
          </w:tcPr>
          <w:p w14:paraId="2652C426" w14:textId="77777777" w:rsidR="006E278A" w:rsidRPr="00A2248E" w:rsidRDefault="006E278A" w:rsidP="00C177C8">
            <w:pPr>
              <w:rPr>
                <w:rFonts w:cs="Calibri"/>
                <w:sz w:val="18"/>
                <w:szCs w:val="18"/>
              </w:rPr>
            </w:pPr>
            <w:proofErr w:type="spellStart"/>
            <w:r w:rsidRPr="00A2248E">
              <w:rPr>
                <w:rFonts w:cs="Calibri"/>
                <w:sz w:val="18"/>
                <w:szCs w:val="18"/>
              </w:rPr>
              <w:t>Temple</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503BAD10"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Wisconsin Press</w:t>
            </w:r>
          </w:p>
        </w:tc>
      </w:tr>
      <w:tr w:rsidR="006E278A" w:rsidRPr="00A2248E" w14:paraId="097EBBF7" w14:textId="77777777" w:rsidTr="00C177C8">
        <w:trPr>
          <w:trHeight w:val="276"/>
        </w:trPr>
        <w:tc>
          <w:tcPr>
            <w:tcW w:w="3119" w:type="dxa"/>
          </w:tcPr>
          <w:p w14:paraId="521F418A" w14:textId="77777777" w:rsidR="006E278A" w:rsidRPr="00A2248E" w:rsidRDefault="006E278A" w:rsidP="00C177C8">
            <w:pPr>
              <w:rPr>
                <w:rFonts w:cs="Calibri"/>
                <w:sz w:val="18"/>
                <w:szCs w:val="18"/>
              </w:rPr>
            </w:pPr>
            <w:r w:rsidRPr="00A2248E">
              <w:rPr>
                <w:rFonts w:cs="Calibri"/>
                <w:sz w:val="18"/>
                <w:szCs w:val="18"/>
              </w:rPr>
              <w:t>POLITY PRESS</w:t>
            </w:r>
          </w:p>
        </w:tc>
        <w:tc>
          <w:tcPr>
            <w:tcW w:w="3118" w:type="dxa"/>
          </w:tcPr>
          <w:p w14:paraId="14222F8A" w14:textId="77777777" w:rsidR="006E278A" w:rsidRPr="00A2248E" w:rsidRDefault="006E278A" w:rsidP="00C177C8">
            <w:pPr>
              <w:rPr>
                <w:rFonts w:cs="Calibri"/>
                <w:sz w:val="18"/>
                <w:szCs w:val="18"/>
              </w:rPr>
            </w:pPr>
            <w:r w:rsidRPr="00A2248E">
              <w:rPr>
                <w:rFonts w:cs="Calibri"/>
                <w:sz w:val="18"/>
                <w:szCs w:val="18"/>
              </w:rPr>
              <w:t xml:space="preserve">Texas Christian </w:t>
            </w:r>
            <w:proofErr w:type="spellStart"/>
            <w:r w:rsidRPr="00A2248E">
              <w:rPr>
                <w:rFonts w:cs="Calibri"/>
                <w:sz w:val="18"/>
                <w:szCs w:val="18"/>
              </w:rPr>
              <w:t>University</w:t>
            </w:r>
            <w:proofErr w:type="spellEnd"/>
            <w:r w:rsidRPr="00A2248E">
              <w:rPr>
                <w:rFonts w:cs="Calibri"/>
                <w:sz w:val="18"/>
                <w:szCs w:val="18"/>
              </w:rPr>
              <w:t xml:space="preserve"> Press</w:t>
            </w:r>
          </w:p>
        </w:tc>
        <w:tc>
          <w:tcPr>
            <w:tcW w:w="3119" w:type="dxa"/>
          </w:tcPr>
          <w:p w14:paraId="7E8683E4" w14:textId="77777777" w:rsidR="006E278A" w:rsidRPr="00A2248E" w:rsidRDefault="006E278A" w:rsidP="00C177C8">
            <w:pPr>
              <w:rPr>
                <w:rFonts w:cs="Calibri"/>
                <w:sz w:val="18"/>
                <w:szCs w:val="18"/>
              </w:rPr>
            </w:pPr>
            <w:r w:rsidRPr="00A2248E">
              <w:rPr>
                <w:rFonts w:cs="Calibri"/>
                <w:sz w:val="18"/>
                <w:szCs w:val="18"/>
              </w:rPr>
              <w:t>UNIVERSITY PRESS OF COLORADO</w:t>
            </w:r>
          </w:p>
        </w:tc>
      </w:tr>
      <w:tr w:rsidR="006E278A" w:rsidRPr="00A2248E" w14:paraId="53966ABF" w14:textId="77777777" w:rsidTr="00C177C8">
        <w:trPr>
          <w:trHeight w:val="276"/>
        </w:trPr>
        <w:tc>
          <w:tcPr>
            <w:tcW w:w="3119" w:type="dxa"/>
          </w:tcPr>
          <w:p w14:paraId="5DFDA934" w14:textId="77777777" w:rsidR="006E278A" w:rsidRPr="00A2248E" w:rsidRDefault="006E278A" w:rsidP="00C177C8">
            <w:pPr>
              <w:rPr>
                <w:rFonts w:cs="Calibri"/>
                <w:sz w:val="18"/>
                <w:szCs w:val="18"/>
              </w:rPr>
            </w:pPr>
            <w:r w:rsidRPr="00A2248E">
              <w:rPr>
                <w:rFonts w:cs="Calibri"/>
                <w:sz w:val="18"/>
                <w:szCs w:val="18"/>
              </w:rPr>
              <w:t>PRAEGER</w:t>
            </w:r>
          </w:p>
        </w:tc>
        <w:tc>
          <w:tcPr>
            <w:tcW w:w="3118" w:type="dxa"/>
          </w:tcPr>
          <w:p w14:paraId="67510BC0"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THAMES &amp; HUDSON</w:t>
            </w:r>
          </w:p>
        </w:tc>
        <w:tc>
          <w:tcPr>
            <w:tcW w:w="3119" w:type="dxa"/>
          </w:tcPr>
          <w:p w14:paraId="2B3CB91D"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Press </w:t>
            </w:r>
            <w:proofErr w:type="spellStart"/>
            <w:r w:rsidRPr="00A2248E">
              <w:rPr>
                <w:rFonts w:cs="Calibri"/>
                <w:sz w:val="18"/>
                <w:szCs w:val="18"/>
              </w:rPr>
              <w:t>of</w:t>
            </w:r>
            <w:proofErr w:type="spellEnd"/>
            <w:r w:rsidRPr="00A2248E">
              <w:rPr>
                <w:rFonts w:cs="Calibri"/>
                <w:sz w:val="18"/>
                <w:szCs w:val="18"/>
              </w:rPr>
              <w:t xml:space="preserve"> Florida</w:t>
            </w:r>
          </w:p>
        </w:tc>
      </w:tr>
      <w:tr w:rsidR="006E278A" w:rsidRPr="00A2248E" w14:paraId="27FC2FAE" w14:textId="77777777" w:rsidTr="00C177C8">
        <w:tc>
          <w:tcPr>
            <w:tcW w:w="3119" w:type="dxa"/>
          </w:tcPr>
          <w:p w14:paraId="4C89F9BA" w14:textId="77777777" w:rsidR="006E278A" w:rsidRPr="00A2248E" w:rsidRDefault="006E278A" w:rsidP="00C177C8">
            <w:pPr>
              <w:rPr>
                <w:rFonts w:cs="Calibri"/>
                <w:sz w:val="18"/>
                <w:szCs w:val="18"/>
              </w:rPr>
            </w:pPr>
            <w:r w:rsidRPr="00A2248E">
              <w:rPr>
                <w:rFonts w:cs="Calibri"/>
                <w:sz w:val="18"/>
                <w:szCs w:val="18"/>
              </w:rPr>
              <w:t>PRENTICE HALL</w:t>
            </w:r>
          </w:p>
        </w:tc>
        <w:tc>
          <w:tcPr>
            <w:tcW w:w="3118" w:type="dxa"/>
          </w:tcPr>
          <w:p w14:paraId="643E3454"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THE BLACK SWAN</w:t>
            </w:r>
          </w:p>
        </w:tc>
        <w:tc>
          <w:tcPr>
            <w:tcW w:w="3119" w:type="dxa"/>
          </w:tcPr>
          <w:p w14:paraId="416A599A"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Press </w:t>
            </w:r>
            <w:proofErr w:type="spellStart"/>
            <w:r w:rsidRPr="00A2248E">
              <w:rPr>
                <w:rFonts w:cs="Calibri"/>
                <w:sz w:val="18"/>
                <w:szCs w:val="18"/>
              </w:rPr>
              <w:t>of</w:t>
            </w:r>
            <w:proofErr w:type="spellEnd"/>
            <w:r w:rsidRPr="00A2248E">
              <w:rPr>
                <w:rFonts w:cs="Calibri"/>
                <w:sz w:val="18"/>
                <w:szCs w:val="18"/>
              </w:rPr>
              <w:t xml:space="preserve"> Kentucky</w:t>
            </w:r>
          </w:p>
        </w:tc>
      </w:tr>
      <w:tr w:rsidR="006E278A" w:rsidRPr="00A2248E" w14:paraId="3F8F2CB4" w14:textId="77777777" w:rsidTr="00C177C8">
        <w:tc>
          <w:tcPr>
            <w:tcW w:w="3119" w:type="dxa"/>
          </w:tcPr>
          <w:p w14:paraId="10BDEBAC" w14:textId="77777777" w:rsidR="006E278A" w:rsidRPr="00A2248E" w:rsidRDefault="006E278A" w:rsidP="00C177C8">
            <w:pPr>
              <w:rPr>
                <w:rFonts w:cs="Calibri"/>
                <w:sz w:val="18"/>
                <w:szCs w:val="18"/>
              </w:rPr>
            </w:pPr>
            <w:r w:rsidRPr="00A2248E">
              <w:rPr>
                <w:rFonts w:cs="Calibri"/>
                <w:sz w:val="18"/>
                <w:szCs w:val="18"/>
              </w:rPr>
              <w:t>PRESSES UNIVERSITAIRES DE FRANCE</w:t>
            </w:r>
          </w:p>
        </w:tc>
        <w:tc>
          <w:tcPr>
            <w:tcW w:w="3118" w:type="dxa"/>
          </w:tcPr>
          <w:p w14:paraId="6106E792" w14:textId="77777777" w:rsidR="006E278A" w:rsidRPr="00A2248E" w:rsidRDefault="006E278A" w:rsidP="00C177C8">
            <w:pPr>
              <w:rPr>
                <w:rFonts w:cs="Calibri"/>
                <w:sz w:val="18"/>
                <w:szCs w:val="18"/>
                <w:lang w:val="en-US"/>
              </w:rPr>
            </w:pPr>
            <w:r w:rsidRPr="00A2248E">
              <w:rPr>
                <w:rFonts w:cs="Calibri"/>
                <w:sz w:val="18"/>
                <w:szCs w:val="18"/>
                <w:lang w:val="en-US"/>
              </w:rPr>
              <w:t xml:space="preserve">The </w:t>
            </w:r>
            <w:proofErr w:type="spellStart"/>
            <w:r w:rsidRPr="00A2248E">
              <w:rPr>
                <w:rFonts w:cs="Calibri"/>
                <w:sz w:val="18"/>
                <w:szCs w:val="18"/>
                <w:lang w:val="en-US"/>
              </w:rPr>
              <w:t>Crowood</w:t>
            </w:r>
            <w:proofErr w:type="spellEnd"/>
            <w:r w:rsidRPr="00A2248E">
              <w:rPr>
                <w:rFonts w:cs="Calibri"/>
                <w:sz w:val="18"/>
                <w:szCs w:val="18"/>
                <w:lang w:val="en-US"/>
              </w:rPr>
              <w:t xml:space="preserve"> Press</w:t>
            </w:r>
          </w:p>
        </w:tc>
        <w:tc>
          <w:tcPr>
            <w:tcW w:w="3119" w:type="dxa"/>
          </w:tcPr>
          <w:p w14:paraId="60EEADD2"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Press </w:t>
            </w:r>
            <w:proofErr w:type="spellStart"/>
            <w:r w:rsidRPr="00A2248E">
              <w:rPr>
                <w:rFonts w:cs="Calibri"/>
                <w:sz w:val="18"/>
                <w:szCs w:val="18"/>
              </w:rPr>
              <w:t>of</w:t>
            </w:r>
            <w:proofErr w:type="spellEnd"/>
            <w:r w:rsidRPr="00A2248E">
              <w:rPr>
                <w:rFonts w:cs="Calibri"/>
                <w:sz w:val="18"/>
                <w:szCs w:val="18"/>
              </w:rPr>
              <w:t xml:space="preserve"> Mississippi</w:t>
            </w:r>
          </w:p>
        </w:tc>
      </w:tr>
      <w:tr w:rsidR="006E278A" w:rsidRPr="006E278A" w14:paraId="36683621" w14:textId="77777777" w:rsidTr="00C177C8">
        <w:trPr>
          <w:trHeight w:val="20"/>
        </w:trPr>
        <w:tc>
          <w:tcPr>
            <w:tcW w:w="3119" w:type="dxa"/>
          </w:tcPr>
          <w:p w14:paraId="72B2BFF1" w14:textId="77777777" w:rsidR="006E278A" w:rsidRPr="00A2248E" w:rsidRDefault="006E278A" w:rsidP="00C177C8">
            <w:pPr>
              <w:rPr>
                <w:rFonts w:cs="Calibri"/>
                <w:sz w:val="18"/>
                <w:szCs w:val="18"/>
              </w:rPr>
            </w:pPr>
            <w:r w:rsidRPr="00A2248E">
              <w:rPr>
                <w:rFonts w:cs="Calibri"/>
                <w:sz w:val="18"/>
                <w:szCs w:val="18"/>
              </w:rPr>
              <w:t>PRINCETON</w:t>
            </w:r>
          </w:p>
        </w:tc>
        <w:tc>
          <w:tcPr>
            <w:tcW w:w="3118" w:type="dxa"/>
          </w:tcPr>
          <w:p w14:paraId="4E7A767D" w14:textId="77777777" w:rsidR="006E278A" w:rsidRPr="00A2248E" w:rsidRDefault="006E278A" w:rsidP="00C177C8">
            <w:pPr>
              <w:rPr>
                <w:rFonts w:cs="Calibri"/>
                <w:sz w:val="18"/>
                <w:szCs w:val="18"/>
              </w:rPr>
            </w:pPr>
            <w:r w:rsidRPr="00A2248E">
              <w:rPr>
                <w:rFonts w:cs="Calibri"/>
                <w:sz w:val="18"/>
                <w:szCs w:val="18"/>
              </w:rPr>
              <w:t>The Floating Press</w:t>
            </w:r>
          </w:p>
        </w:tc>
        <w:tc>
          <w:tcPr>
            <w:tcW w:w="3119" w:type="dxa"/>
          </w:tcPr>
          <w:p w14:paraId="4B206FA7" w14:textId="77777777" w:rsidR="006E278A" w:rsidRPr="00DB3A98" w:rsidRDefault="006E278A" w:rsidP="00C177C8">
            <w:pPr>
              <w:rPr>
                <w:rFonts w:cs="Calibri"/>
                <w:sz w:val="18"/>
                <w:szCs w:val="18"/>
                <w:lang w:val="en-US"/>
              </w:rPr>
            </w:pPr>
            <w:r w:rsidRPr="00DB3A98">
              <w:rPr>
                <w:rFonts w:cs="Calibri"/>
                <w:sz w:val="18"/>
                <w:szCs w:val="18"/>
                <w:lang w:val="en-US"/>
              </w:rPr>
              <w:t>University Press of New England</w:t>
            </w:r>
          </w:p>
        </w:tc>
      </w:tr>
      <w:tr w:rsidR="006E278A" w:rsidRPr="00A2248E" w14:paraId="415D1BBF" w14:textId="77777777" w:rsidTr="00C177C8">
        <w:trPr>
          <w:trHeight w:val="300"/>
        </w:trPr>
        <w:tc>
          <w:tcPr>
            <w:tcW w:w="3119" w:type="dxa"/>
            <w:noWrap/>
            <w:hideMark/>
          </w:tcPr>
          <w:p w14:paraId="56F16F5F" w14:textId="77777777" w:rsidR="006E278A" w:rsidRPr="00A2248E" w:rsidRDefault="006E278A" w:rsidP="00C177C8">
            <w:pPr>
              <w:rPr>
                <w:rFonts w:cs="Calibri"/>
                <w:sz w:val="18"/>
                <w:szCs w:val="18"/>
              </w:rPr>
            </w:pPr>
            <w:r w:rsidRPr="00A2248E">
              <w:rPr>
                <w:rFonts w:cs="Calibri"/>
                <w:sz w:val="18"/>
                <w:szCs w:val="18"/>
              </w:rPr>
              <w:t xml:space="preserve">Princeton </w:t>
            </w:r>
            <w:proofErr w:type="spellStart"/>
            <w:r w:rsidRPr="00A2248E">
              <w:rPr>
                <w:rFonts w:cs="Calibri"/>
                <w:sz w:val="18"/>
                <w:szCs w:val="18"/>
              </w:rPr>
              <w:t>Architectural</w:t>
            </w:r>
            <w:proofErr w:type="spellEnd"/>
            <w:r w:rsidRPr="00A2248E">
              <w:rPr>
                <w:rFonts w:cs="Calibri"/>
                <w:sz w:val="18"/>
                <w:szCs w:val="18"/>
              </w:rPr>
              <w:t xml:space="preserve"> Press</w:t>
            </w:r>
          </w:p>
        </w:tc>
        <w:tc>
          <w:tcPr>
            <w:tcW w:w="3118" w:type="dxa"/>
          </w:tcPr>
          <w:p w14:paraId="074A721F" w14:textId="77777777" w:rsidR="006E278A" w:rsidRPr="00A2248E" w:rsidRDefault="006E278A" w:rsidP="00C177C8">
            <w:pPr>
              <w:rPr>
                <w:rFonts w:cs="Calibri"/>
                <w:sz w:val="18"/>
                <w:szCs w:val="18"/>
              </w:rPr>
            </w:pPr>
            <w:r w:rsidRPr="00A2248E">
              <w:rPr>
                <w:rFonts w:cs="Calibri"/>
                <w:sz w:val="18"/>
                <w:szCs w:val="18"/>
              </w:rPr>
              <w:t xml:space="preserve">THE SCARECROW </w:t>
            </w:r>
          </w:p>
        </w:tc>
        <w:tc>
          <w:tcPr>
            <w:tcW w:w="3119" w:type="dxa"/>
          </w:tcPr>
          <w:p w14:paraId="4E08C43C" w14:textId="77777777" w:rsidR="006E278A" w:rsidRPr="00A2248E" w:rsidRDefault="006E278A" w:rsidP="00C177C8">
            <w:pPr>
              <w:rPr>
                <w:rFonts w:cs="Calibri"/>
                <w:sz w:val="18"/>
                <w:szCs w:val="18"/>
              </w:rPr>
            </w:pPr>
            <w:proofErr w:type="spellStart"/>
            <w:r w:rsidRPr="00A2248E">
              <w:rPr>
                <w:rFonts w:cs="Calibri"/>
                <w:sz w:val="18"/>
                <w:szCs w:val="18"/>
              </w:rPr>
              <w:t>Urban</w:t>
            </w:r>
            <w:proofErr w:type="spellEnd"/>
            <w:r w:rsidRPr="00A2248E">
              <w:rPr>
                <w:rFonts w:cs="Calibri"/>
                <w:sz w:val="18"/>
                <w:szCs w:val="18"/>
              </w:rPr>
              <w:t xml:space="preserve"> </w:t>
            </w:r>
            <w:proofErr w:type="spellStart"/>
            <w:r w:rsidRPr="00A2248E">
              <w:rPr>
                <w:rFonts w:cs="Calibri"/>
                <w:sz w:val="18"/>
                <w:szCs w:val="18"/>
              </w:rPr>
              <w:t>Institute</w:t>
            </w:r>
            <w:proofErr w:type="spellEnd"/>
            <w:r w:rsidRPr="00A2248E">
              <w:rPr>
                <w:rFonts w:cs="Calibri"/>
                <w:sz w:val="18"/>
                <w:szCs w:val="18"/>
              </w:rPr>
              <w:t xml:space="preserve"> Press</w:t>
            </w:r>
          </w:p>
        </w:tc>
      </w:tr>
      <w:tr w:rsidR="006E278A" w:rsidRPr="00A2248E" w14:paraId="0BEE441C" w14:textId="77777777" w:rsidTr="00C177C8">
        <w:trPr>
          <w:trHeight w:val="276"/>
        </w:trPr>
        <w:tc>
          <w:tcPr>
            <w:tcW w:w="3119" w:type="dxa"/>
          </w:tcPr>
          <w:p w14:paraId="2BFE4215" w14:textId="77777777" w:rsidR="006E278A" w:rsidRPr="00A2248E" w:rsidRDefault="006E278A" w:rsidP="00C177C8">
            <w:pPr>
              <w:rPr>
                <w:rFonts w:cs="Calibri"/>
                <w:sz w:val="18"/>
                <w:szCs w:val="18"/>
              </w:rPr>
            </w:pPr>
            <w:r w:rsidRPr="00A2248E">
              <w:rPr>
                <w:rFonts w:cs="Calibri"/>
                <w:sz w:val="18"/>
                <w:szCs w:val="18"/>
              </w:rPr>
              <w:t>PROMETEO LIVROS</w:t>
            </w:r>
          </w:p>
        </w:tc>
        <w:tc>
          <w:tcPr>
            <w:tcW w:w="3118" w:type="dxa"/>
          </w:tcPr>
          <w:p w14:paraId="5439F559" w14:textId="77777777" w:rsidR="006E278A" w:rsidRPr="00A2248E" w:rsidRDefault="006E278A" w:rsidP="00C177C8">
            <w:pPr>
              <w:rPr>
                <w:rFonts w:cs="Calibri"/>
                <w:b/>
                <w:sz w:val="18"/>
                <w:szCs w:val="18"/>
              </w:rPr>
            </w:pPr>
            <w:r w:rsidRPr="00A2248E">
              <w:rPr>
                <w:rFonts w:cs="Calibri"/>
                <w:sz w:val="18"/>
                <w:szCs w:val="18"/>
                <w:lang w:val="en-US"/>
              </w:rPr>
              <w:t>THIEME</w:t>
            </w:r>
          </w:p>
        </w:tc>
        <w:tc>
          <w:tcPr>
            <w:tcW w:w="3119" w:type="dxa"/>
          </w:tcPr>
          <w:p w14:paraId="4E862961" w14:textId="77777777" w:rsidR="006E278A" w:rsidRPr="00A2248E" w:rsidRDefault="006E278A" w:rsidP="00C177C8">
            <w:pPr>
              <w:rPr>
                <w:rFonts w:cs="Calibri"/>
                <w:sz w:val="18"/>
                <w:szCs w:val="18"/>
              </w:rPr>
            </w:pPr>
            <w:r w:rsidRPr="00A2248E">
              <w:rPr>
                <w:rFonts w:cs="Calibri"/>
                <w:sz w:val="18"/>
                <w:szCs w:val="18"/>
              </w:rPr>
              <w:t>VAIL-BALLOU</w:t>
            </w:r>
          </w:p>
        </w:tc>
      </w:tr>
      <w:tr w:rsidR="006E278A" w:rsidRPr="00A2248E" w14:paraId="4A109C8B" w14:textId="77777777" w:rsidTr="00C177C8">
        <w:trPr>
          <w:trHeight w:val="276"/>
        </w:trPr>
        <w:tc>
          <w:tcPr>
            <w:tcW w:w="3119" w:type="dxa"/>
          </w:tcPr>
          <w:p w14:paraId="4EB79FCB" w14:textId="77777777" w:rsidR="006E278A" w:rsidRPr="00A2248E" w:rsidRDefault="006E278A" w:rsidP="00C177C8">
            <w:pPr>
              <w:rPr>
                <w:rFonts w:cs="Calibri"/>
                <w:sz w:val="18"/>
                <w:szCs w:val="18"/>
              </w:rPr>
            </w:pPr>
            <w:r w:rsidRPr="00A2248E">
              <w:rPr>
                <w:rFonts w:cs="Calibri"/>
                <w:sz w:val="18"/>
                <w:szCs w:val="18"/>
              </w:rPr>
              <w:t>PSYCHOLOGY PRESS</w:t>
            </w:r>
          </w:p>
        </w:tc>
        <w:tc>
          <w:tcPr>
            <w:tcW w:w="3118" w:type="dxa"/>
          </w:tcPr>
          <w:p w14:paraId="7579FC5E" w14:textId="77777777" w:rsidR="006E278A" w:rsidRPr="00A2248E" w:rsidRDefault="006E278A" w:rsidP="00C177C8">
            <w:pPr>
              <w:rPr>
                <w:rFonts w:cs="Calibri"/>
                <w:sz w:val="18"/>
                <w:szCs w:val="18"/>
              </w:rPr>
            </w:pPr>
            <w:r w:rsidRPr="00A2248E">
              <w:rPr>
                <w:rFonts w:cs="Calibri"/>
                <w:sz w:val="18"/>
                <w:szCs w:val="18"/>
                <w:lang w:val="en-US"/>
              </w:rPr>
              <w:t>THOMSON</w:t>
            </w:r>
          </w:p>
        </w:tc>
        <w:tc>
          <w:tcPr>
            <w:tcW w:w="3119" w:type="dxa"/>
          </w:tcPr>
          <w:p w14:paraId="63D3A93E" w14:textId="77777777" w:rsidR="006E278A" w:rsidRPr="00A2248E" w:rsidRDefault="006E278A" w:rsidP="00C177C8">
            <w:pPr>
              <w:rPr>
                <w:rFonts w:cs="Calibri"/>
                <w:sz w:val="18"/>
                <w:szCs w:val="18"/>
              </w:rPr>
            </w:pPr>
            <w:r w:rsidRPr="00A2248E">
              <w:rPr>
                <w:rFonts w:cs="Calibri"/>
                <w:sz w:val="18"/>
                <w:szCs w:val="18"/>
              </w:rPr>
              <w:t>VERTIGO</w:t>
            </w:r>
          </w:p>
        </w:tc>
      </w:tr>
      <w:tr w:rsidR="006E278A" w:rsidRPr="00A2248E" w14:paraId="72131CF4" w14:textId="77777777" w:rsidTr="00C177C8">
        <w:trPr>
          <w:trHeight w:val="300"/>
        </w:trPr>
        <w:tc>
          <w:tcPr>
            <w:tcW w:w="3119" w:type="dxa"/>
            <w:noWrap/>
            <w:hideMark/>
          </w:tcPr>
          <w:p w14:paraId="7A526559" w14:textId="77777777" w:rsidR="006E278A" w:rsidRPr="00A2248E" w:rsidRDefault="006E278A" w:rsidP="00C177C8">
            <w:pPr>
              <w:rPr>
                <w:rFonts w:cs="Calibri"/>
                <w:sz w:val="18"/>
                <w:szCs w:val="18"/>
              </w:rPr>
            </w:pPr>
            <w:r w:rsidRPr="00A2248E">
              <w:rPr>
                <w:rFonts w:cs="Calibri"/>
                <w:sz w:val="18"/>
                <w:szCs w:val="18"/>
              </w:rPr>
              <w:t>RAND Corporation</w:t>
            </w:r>
          </w:p>
        </w:tc>
        <w:tc>
          <w:tcPr>
            <w:tcW w:w="3118" w:type="dxa"/>
          </w:tcPr>
          <w:p w14:paraId="4606F3E7" w14:textId="77777777" w:rsidR="006E278A" w:rsidRPr="00A2248E" w:rsidRDefault="006E278A" w:rsidP="00C177C8">
            <w:pPr>
              <w:rPr>
                <w:rFonts w:cs="Calibri"/>
                <w:sz w:val="18"/>
                <w:szCs w:val="18"/>
              </w:rPr>
            </w:pPr>
            <w:r w:rsidRPr="00A2248E">
              <w:rPr>
                <w:rFonts w:cs="Calibri"/>
                <w:sz w:val="18"/>
                <w:szCs w:val="18"/>
              </w:rPr>
              <w:t xml:space="preserve">Trans Tech </w:t>
            </w:r>
            <w:proofErr w:type="spellStart"/>
            <w:r w:rsidRPr="00A2248E">
              <w:rPr>
                <w:rFonts w:cs="Calibri"/>
                <w:sz w:val="18"/>
                <w:szCs w:val="18"/>
              </w:rPr>
              <w:t>Publications</w:t>
            </w:r>
            <w:proofErr w:type="spellEnd"/>
          </w:p>
        </w:tc>
        <w:tc>
          <w:tcPr>
            <w:tcW w:w="3119" w:type="dxa"/>
          </w:tcPr>
          <w:p w14:paraId="13C7C667" w14:textId="77777777" w:rsidR="006E278A" w:rsidRPr="00A2248E" w:rsidRDefault="006E278A" w:rsidP="00C177C8">
            <w:pPr>
              <w:rPr>
                <w:rFonts w:cs="Calibri"/>
                <w:sz w:val="18"/>
                <w:szCs w:val="18"/>
              </w:rPr>
            </w:pPr>
            <w:r w:rsidRPr="00A2248E">
              <w:rPr>
                <w:rFonts w:cs="Calibri"/>
                <w:sz w:val="18"/>
                <w:szCs w:val="18"/>
              </w:rPr>
              <w:t>VIANA &amp; MOSLEY</w:t>
            </w:r>
          </w:p>
        </w:tc>
      </w:tr>
      <w:tr w:rsidR="006E278A" w:rsidRPr="00A2248E" w14:paraId="0E3F18F5" w14:textId="77777777" w:rsidTr="00C177C8">
        <w:trPr>
          <w:trHeight w:val="227"/>
        </w:trPr>
        <w:tc>
          <w:tcPr>
            <w:tcW w:w="3119" w:type="dxa"/>
          </w:tcPr>
          <w:p w14:paraId="624ABE0A" w14:textId="77777777" w:rsidR="006E278A" w:rsidRPr="00A2248E" w:rsidRDefault="006E278A" w:rsidP="00C177C8">
            <w:pPr>
              <w:rPr>
                <w:rFonts w:cs="Calibri"/>
                <w:sz w:val="18"/>
                <w:szCs w:val="18"/>
              </w:rPr>
            </w:pPr>
            <w:r w:rsidRPr="00A2248E">
              <w:rPr>
                <w:rFonts w:cs="Calibri"/>
                <w:sz w:val="18"/>
                <w:szCs w:val="18"/>
              </w:rPr>
              <w:t>RANDOM HOUSE</w:t>
            </w:r>
          </w:p>
        </w:tc>
        <w:tc>
          <w:tcPr>
            <w:tcW w:w="3118" w:type="dxa"/>
          </w:tcPr>
          <w:p w14:paraId="68697A25" w14:textId="77777777" w:rsidR="006E278A" w:rsidRPr="00A2248E" w:rsidRDefault="006E278A" w:rsidP="00C177C8">
            <w:pPr>
              <w:rPr>
                <w:rFonts w:cs="Calibri"/>
                <w:sz w:val="18"/>
                <w:szCs w:val="18"/>
              </w:rPr>
            </w:pPr>
            <w:r w:rsidRPr="00A2248E">
              <w:rPr>
                <w:rFonts w:cs="Calibri"/>
                <w:sz w:val="18"/>
                <w:szCs w:val="18"/>
              </w:rPr>
              <w:t>TRENTHAM BOOKS LIMITED</w:t>
            </w:r>
          </w:p>
        </w:tc>
        <w:tc>
          <w:tcPr>
            <w:tcW w:w="3119" w:type="dxa"/>
          </w:tcPr>
          <w:p w14:paraId="317FC897" w14:textId="77777777" w:rsidR="006E278A" w:rsidRPr="00A2248E" w:rsidRDefault="006E278A" w:rsidP="00C177C8">
            <w:pPr>
              <w:rPr>
                <w:rFonts w:cs="Calibri"/>
                <w:sz w:val="18"/>
                <w:szCs w:val="18"/>
              </w:rPr>
            </w:pPr>
            <w:r w:rsidRPr="00A2248E">
              <w:rPr>
                <w:rFonts w:cs="Calibri"/>
                <w:sz w:val="18"/>
                <w:szCs w:val="18"/>
              </w:rPr>
              <w:t>W. H. FREEMAN</w:t>
            </w:r>
          </w:p>
        </w:tc>
      </w:tr>
      <w:tr w:rsidR="006E278A" w:rsidRPr="00A2248E" w14:paraId="2A67E233" w14:textId="77777777" w:rsidTr="00C177C8">
        <w:trPr>
          <w:trHeight w:val="300"/>
        </w:trPr>
        <w:tc>
          <w:tcPr>
            <w:tcW w:w="3119" w:type="dxa"/>
            <w:noWrap/>
            <w:hideMark/>
          </w:tcPr>
          <w:p w14:paraId="25AD2926" w14:textId="77777777" w:rsidR="006E278A" w:rsidRPr="00A2248E" w:rsidRDefault="006E278A" w:rsidP="00C177C8">
            <w:pPr>
              <w:rPr>
                <w:rFonts w:cs="Calibri"/>
                <w:sz w:val="18"/>
                <w:szCs w:val="18"/>
              </w:rPr>
            </w:pPr>
            <w:proofErr w:type="spellStart"/>
            <w:r w:rsidRPr="00A2248E">
              <w:rPr>
                <w:rFonts w:cs="Calibri"/>
                <w:sz w:val="18"/>
                <w:szCs w:val="18"/>
              </w:rPr>
              <w:t>Reaktion</w:t>
            </w:r>
            <w:proofErr w:type="spellEnd"/>
            <w:r w:rsidRPr="00A2248E">
              <w:rPr>
                <w:rFonts w:cs="Calibri"/>
                <w:sz w:val="18"/>
                <w:szCs w:val="18"/>
              </w:rPr>
              <w:t xml:space="preserve"> Books</w:t>
            </w:r>
          </w:p>
        </w:tc>
        <w:tc>
          <w:tcPr>
            <w:tcW w:w="3118" w:type="dxa"/>
          </w:tcPr>
          <w:p w14:paraId="7F106ED8" w14:textId="77777777" w:rsidR="006E278A" w:rsidRPr="00A2248E" w:rsidRDefault="006E278A" w:rsidP="00C177C8">
            <w:pPr>
              <w:rPr>
                <w:rFonts w:cs="Calibri"/>
                <w:sz w:val="18"/>
                <w:szCs w:val="18"/>
              </w:rPr>
            </w:pPr>
            <w:proofErr w:type="spellStart"/>
            <w:r w:rsidRPr="00A2248E">
              <w:rPr>
                <w:rFonts w:cs="Calibri"/>
                <w:sz w:val="18"/>
                <w:szCs w:val="18"/>
              </w:rPr>
              <w:t>Triarchy</w:t>
            </w:r>
            <w:proofErr w:type="spellEnd"/>
            <w:r w:rsidRPr="00A2248E">
              <w:rPr>
                <w:rFonts w:cs="Calibri"/>
                <w:sz w:val="18"/>
                <w:szCs w:val="18"/>
              </w:rPr>
              <w:t xml:space="preserve"> Press</w:t>
            </w:r>
          </w:p>
        </w:tc>
        <w:tc>
          <w:tcPr>
            <w:tcW w:w="3119" w:type="dxa"/>
          </w:tcPr>
          <w:p w14:paraId="34793EB8" w14:textId="77777777" w:rsidR="006E278A" w:rsidRPr="00A2248E" w:rsidRDefault="006E278A" w:rsidP="00C177C8">
            <w:pPr>
              <w:rPr>
                <w:rFonts w:cs="Calibri"/>
                <w:sz w:val="18"/>
                <w:szCs w:val="18"/>
              </w:rPr>
            </w:pPr>
            <w:r w:rsidRPr="00A2248E">
              <w:rPr>
                <w:rFonts w:cs="Calibri"/>
                <w:sz w:val="18"/>
                <w:szCs w:val="18"/>
                <w:lang w:val="en-US"/>
              </w:rPr>
              <w:t>W.B. SAUNDERS</w:t>
            </w:r>
          </w:p>
        </w:tc>
      </w:tr>
      <w:tr w:rsidR="006E278A" w:rsidRPr="00A2248E" w14:paraId="74FFA342" w14:textId="77777777" w:rsidTr="00C177C8">
        <w:trPr>
          <w:trHeight w:val="276"/>
        </w:trPr>
        <w:tc>
          <w:tcPr>
            <w:tcW w:w="3119" w:type="dxa"/>
          </w:tcPr>
          <w:p w14:paraId="6E5D91B2" w14:textId="77777777" w:rsidR="006E278A" w:rsidRPr="00A2248E" w:rsidRDefault="006E278A" w:rsidP="00C177C8">
            <w:pPr>
              <w:rPr>
                <w:rFonts w:cs="Calibri"/>
                <w:sz w:val="18"/>
                <w:szCs w:val="18"/>
              </w:rPr>
            </w:pPr>
            <w:r w:rsidRPr="00A2248E">
              <w:rPr>
                <w:rFonts w:cs="Calibri"/>
                <w:sz w:val="18"/>
                <w:szCs w:val="18"/>
              </w:rPr>
              <w:t>RICORDI</w:t>
            </w:r>
          </w:p>
        </w:tc>
        <w:tc>
          <w:tcPr>
            <w:tcW w:w="3118" w:type="dxa"/>
          </w:tcPr>
          <w:p w14:paraId="16AB4B55"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TRIPPLE BOTTOM LINE</w:t>
            </w:r>
          </w:p>
        </w:tc>
        <w:tc>
          <w:tcPr>
            <w:tcW w:w="3119" w:type="dxa"/>
          </w:tcPr>
          <w:p w14:paraId="4475C47C" w14:textId="77777777" w:rsidR="006E278A" w:rsidRPr="00A2248E" w:rsidRDefault="006E278A" w:rsidP="00C177C8">
            <w:pPr>
              <w:rPr>
                <w:rFonts w:cs="Calibri"/>
                <w:sz w:val="18"/>
                <w:szCs w:val="18"/>
              </w:rPr>
            </w:pPr>
            <w:r w:rsidRPr="00A2248E">
              <w:rPr>
                <w:rFonts w:cs="Calibri"/>
                <w:sz w:val="18"/>
                <w:szCs w:val="18"/>
              </w:rPr>
              <w:t>Walter de Gruyter</w:t>
            </w:r>
          </w:p>
        </w:tc>
      </w:tr>
      <w:tr w:rsidR="006E278A" w:rsidRPr="00A2248E" w14:paraId="24DC3DC2" w14:textId="77777777" w:rsidTr="00C177C8">
        <w:trPr>
          <w:trHeight w:val="276"/>
        </w:trPr>
        <w:tc>
          <w:tcPr>
            <w:tcW w:w="3119" w:type="dxa"/>
          </w:tcPr>
          <w:p w14:paraId="0E270F7E" w14:textId="77777777" w:rsidR="006E278A" w:rsidRPr="00A2248E" w:rsidRDefault="006E278A" w:rsidP="00C177C8">
            <w:pPr>
              <w:rPr>
                <w:rFonts w:cs="Calibri"/>
                <w:sz w:val="18"/>
                <w:szCs w:val="18"/>
              </w:rPr>
            </w:pPr>
            <w:r w:rsidRPr="00A2248E">
              <w:rPr>
                <w:rFonts w:cs="Calibri"/>
                <w:sz w:val="18"/>
                <w:szCs w:val="18"/>
              </w:rPr>
              <w:t>RICORDI AMERICANA</w:t>
            </w:r>
          </w:p>
        </w:tc>
        <w:tc>
          <w:tcPr>
            <w:tcW w:w="3118" w:type="dxa"/>
          </w:tcPr>
          <w:p w14:paraId="0B8A19A3" w14:textId="77777777" w:rsidR="006E278A" w:rsidRPr="00A2248E" w:rsidRDefault="006E278A" w:rsidP="00C177C8">
            <w:pPr>
              <w:rPr>
                <w:rFonts w:cs="Calibri"/>
                <w:sz w:val="18"/>
                <w:szCs w:val="18"/>
              </w:rPr>
            </w:pPr>
            <w:r w:rsidRPr="00A2248E">
              <w:rPr>
                <w:rFonts w:cs="Calibri"/>
                <w:sz w:val="18"/>
                <w:szCs w:val="18"/>
              </w:rPr>
              <w:t>TROTTA</w:t>
            </w:r>
          </w:p>
        </w:tc>
        <w:tc>
          <w:tcPr>
            <w:tcW w:w="3119" w:type="dxa"/>
          </w:tcPr>
          <w:p w14:paraId="4C0632EB" w14:textId="77777777" w:rsidR="006E278A" w:rsidRPr="00A2248E" w:rsidRDefault="006E278A" w:rsidP="00C177C8">
            <w:pPr>
              <w:rPr>
                <w:rFonts w:cs="Calibri"/>
                <w:sz w:val="18"/>
                <w:szCs w:val="18"/>
                <w:lang w:val="en-US"/>
              </w:rPr>
            </w:pPr>
            <w:r w:rsidRPr="00A2248E">
              <w:rPr>
                <w:rFonts w:cs="Calibri"/>
                <w:sz w:val="18"/>
                <w:szCs w:val="18"/>
                <w:lang w:val="en-US"/>
              </w:rPr>
              <w:t>Warner Books</w:t>
            </w:r>
          </w:p>
        </w:tc>
      </w:tr>
      <w:tr w:rsidR="006E278A" w:rsidRPr="00A2248E" w14:paraId="470FFA54" w14:textId="77777777" w:rsidTr="00C177C8">
        <w:trPr>
          <w:trHeight w:val="20"/>
        </w:trPr>
        <w:tc>
          <w:tcPr>
            <w:tcW w:w="3119" w:type="dxa"/>
          </w:tcPr>
          <w:p w14:paraId="303A13E5" w14:textId="77777777" w:rsidR="006E278A" w:rsidRPr="00A2248E" w:rsidRDefault="006E278A" w:rsidP="00C177C8">
            <w:pPr>
              <w:rPr>
                <w:rFonts w:cs="Calibri"/>
                <w:sz w:val="18"/>
                <w:szCs w:val="18"/>
              </w:rPr>
            </w:pPr>
            <w:r w:rsidRPr="00A2248E">
              <w:rPr>
                <w:rFonts w:cs="Calibri"/>
                <w:sz w:val="18"/>
                <w:szCs w:val="18"/>
              </w:rPr>
              <w:t>RISK ANALYSIS</w:t>
            </w:r>
          </w:p>
        </w:tc>
        <w:tc>
          <w:tcPr>
            <w:tcW w:w="3118" w:type="dxa"/>
          </w:tcPr>
          <w:p w14:paraId="3F19F88E" w14:textId="77777777" w:rsidR="006E278A" w:rsidRPr="00A2248E" w:rsidRDefault="006E278A" w:rsidP="00C177C8">
            <w:pPr>
              <w:rPr>
                <w:rFonts w:cs="Calibri"/>
                <w:sz w:val="18"/>
                <w:szCs w:val="18"/>
              </w:rPr>
            </w:pPr>
            <w:r w:rsidRPr="00A2248E">
              <w:rPr>
                <w:rFonts w:cs="Calibri"/>
                <w:sz w:val="18"/>
                <w:szCs w:val="18"/>
              </w:rPr>
              <w:t>UBC Press</w:t>
            </w:r>
          </w:p>
        </w:tc>
        <w:tc>
          <w:tcPr>
            <w:tcW w:w="3119" w:type="dxa"/>
          </w:tcPr>
          <w:p w14:paraId="62613A8C" w14:textId="77777777" w:rsidR="006E278A" w:rsidRPr="00A2248E" w:rsidRDefault="006E278A" w:rsidP="00C177C8">
            <w:pPr>
              <w:rPr>
                <w:rFonts w:cs="Calibri"/>
                <w:sz w:val="18"/>
                <w:szCs w:val="18"/>
              </w:rPr>
            </w:pPr>
            <w:proofErr w:type="spellStart"/>
            <w:r w:rsidRPr="00A2248E">
              <w:rPr>
                <w:rFonts w:cs="Calibri"/>
                <w:sz w:val="18"/>
                <w:szCs w:val="18"/>
              </w:rPr>
              <w:t>Waterside</w:t>
            </w:r>
            <w:proofErr w:type="spellEnd"/>
            <w:r w:rsidRPr="00A2248E">
              <w:rPr>
                <w:rFonts w:cs="Calibri"/>
                <w:sz w:val="18"/>
                <w:szCs w:val="18"/>
              </w:rPr>
              <w:t xml:space="preserve"> Press</w:t>
            </w:r>
          </w:p>
        </w:tc>
      </w:tr>
      <w:tr w:rsidR="006E278A" w:rsidRPr="00A2248E" w14:paraId="4A9E1683" w14:textId="77777777" w:rsidTr="00C177C8">
        <w:tc>
          <w:tcPr>
            <w:tcW w:w="3119" w:type="dxa"/>
          </w:tcPr>
          <w:p w14:paraId="4B0350D1"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ROCKPORT PUBLICHERS</w:t>
            </w:r>
          </w:p>
        </w:tc>
        <w:tc>
          <w:tcPr>
            <w:tcW w:w="3118" w:type="dxa"/>
          </w:tcPr>
          <w:p w14:paraId="594035C5" w14:textId="77777777" w:rsidR="006E278A" w:rsidRPr="00A2248E" w:rsidRDefault="006E278A" w:rsidP="00C177C8">
            <w:pPr>
              <w:rPr>
                <w:rFonts w:cs="Calibri"/>
                <w:sz w:val="18"/>
                <w:szCs w:val="18"/>
              </w:rPr>
            </w:pPr>
            <w:r w:rsidRPr="00A2248E">
              <w:rPr>
                <w:rFonts w:cs="Calibri"/>
                <w:sz w:val="18"/>
                <w:szCs w:val="18"/>
              </w:rPr>
              <w:t>ULYSSES PRESS</w:t>
            </w:r>
          </w:p>
        </w:tc>
        <w:tc>
          <w:tcPr>
            <w:tcW w:w="3119" w:type="dxa"/>
          </w:tcPr>
          <w:p w14:paraId="0F5BAA39" w14:textId="77777777" w:rsidR="006E278A" w:rsidRPr="00A2248E" w:rsidRDefault="006E278A" w:rsidP="00C177C8">
            <w:pPr>
              <w:rPr>
                <w:rFonts w:cs="Calibri"/>
                <w:sz w:val="18"/>
                <w:szCs w:val="18"/>
              </w:rPr>
            </w:pPr>
            <w:r w:rsidRPr="00A2248E">
              <w:rPr>
                <w:rFonts w:cs="Calibri"/>
                <w:sz w:val="18"/>
                <w:szCs w:val="18"/>
              </w:rPr>
              <w:t>WAVELAND</w:t>
            </w:r>
          </w:p>
        </w:tc>
      </w:tr>
      <w:tr w:rsidR="006E278A" w:rsidRPr="00A2248E" w14:paraId="5A00122E" w14:textId="77777777" w:rsidTr="00C177C8">
        <w:trPr>
          <w:trHeight w:val="276"/>
        </w:trPr>
        <w:tc>
          <w:tcPr>
            <w:tcW w:w="3119" w:type="dxa"/>
          </w:tcPr>
          <w:p w14:paraId="2DD27635" w14:textId="77777777" w:rsidR="006E278A" w:rsidRPr="00A2248E" w:rsidRDefault="006E278A" w:rsidP="00C177C8">
            <w:pPr>
              <w:rPr>
                <w:rFonts w:cs="Calibri"/>
                <w:sz w:val="18"/>
                <w:szCs w:val="18"/>
              </w:rPr>
            </w:pPr>
            <w:r w:rsidRPr="00A2248E">
              <w:rPr>
                <w:rFonts w:cs="Calibri"/>
                <w:sz w:val="18"/>
                <w:szCs w:val="18"/>
              </w:rPr>
              <w:lastRenderedPageBreak/>
              <w:t>ROUTLEDGE</w:t>
            </w:r>
          </w:p>
        </w:tc>
        <w:tc>
          <w:tcPr>
            <w:tcW w:w="3118" w:type="dxa"/>
          </w:tcPr>
          <w:p w14:paraId="7E0DA831" w14:textId="77777777" w:rsidR="006E278A" w:rsidRPr="00A2248E" w:rsidRDefault="006E278A" w:rsidP="00C177C8">
            <w:pPr>
              <w:rPr>
                <w:rFonts w:cs="Calibri"/>
                <w:sz w:val="18"/>
                <w:szCs w:val="18"/>
              </w:rPr>
            </w:pPr>
            <w:proofErr w:type="spellStart"/>
            <w:r w:rsidRPr="00A2248E">
              <w:rPr>
                <w:rFonts w:cs="Calibri"/>
                <w:sz w:val="18"/>
                <w:szCs w:val="18"/>
              </w:rPr>
              <w:t>Univ</w:t>
            </w:r>
            <w:proofErr w:type="spellEnd"/>
            <w:r w:rsidRPr="00A2248E">
              <w:rPr>
                <w:rFonts w:cs="Calibri"/>
                <w:sz w:val="18"/>
                <w:szCs w:val="18"/>
              </w:rPr>
              <w:t xml:space="preserve"> Tennessee Press</w:t>
            </w:r>
          </w:p>
        </w:tc>
        <w:tc>
          <w:tcPr>
            <w:tcW w:w="3119" w:type="dxa"/>
          </w:tcPr>
          <w:p w14:paraId="6CFA50F1" w14:textId="77777777" w:rsidR="006E278A" w:rsidRPr="00A2248E" w:rsidRDefault="006E278A" w:rsidP="00C177C8">
            <w:pPr>
              <w:rPr>
                <w:rFonts w:cs="Calibri"/>
                <w:sz w:val="18"/>
                <w:szCs w:val="18"/>
              </w:rPr>
            </w:pPr>
            <w:r w:rsidRPr="00A2248E">
              <w:rPr>
                <w:rFonts w:cs="Calibri"/>
                <w:sz w:val="18"/>
                <w:szCs w:val="18"/>
              </w:rPr>
              <w:t xml:space="preserve">Wayne </w:t>
            </w:r>
            <w:proofErr w:type="spellStart"/>
            <w:r w:rsidRPr="00A2248E">
              <w:rPr>
                <w:rFonts w:cs="Calibri"/>
                <w:sz w:val="18"/>
                <w:szCs w:val="18"/>
              </w:rPr>
              <w:t>State</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A2248E" w14:paraId="599908AD" w14:textId="77777777" w:rsidTr="00C177C8">
        <w:trPr>
          <w:trHeight w:val="300"/>
        </w:trPr>
        <w:tc>
          <w:tcPr>
            <w:tcW w:w="3119" w:type="dxa"/>
            <w:noWrap/>
            <w:hideMark/>
          </w:tcPr>
          <w:p w14:paraId="4FC64674" w14:textId="77777777" w:rsidR="006E278A" w:rsidRPr="00DB3A98" w:rsidRDefault="006E278A" w:rsidP="00C177C8">
            <w:pPr>
              <w:rPr>
                <w:rFonts w:cs="Calibri"/>
                <w:sz w:val="18"/>
                <w:szCs w:val="18"/>
                <w:lang w:val="en-US"/>
              </w:rPr>
            </w:pPr>
            <w:r w:rsidRPr="00DB3A98">
              <w:rPr>
                <w:rFonts w:cs="Calibri"/>
                <w:sz w:val="18"/>
                <w:szCs w:val="18"/>
                <w:lang w:val="en-US"/>
              </w:rPr>
              <w:t xml:space="preserve">Royal College of Obstetricians and </w:t>
            </w:r>
            <w:proofErr w:type="spellStart"/>
            <w:r w:rsidRPr="00DB3A98">
              <w:rPr>
                <w:rFonts w:cs="Calibri"/>
                <w:sz w:val="18"/>
                <w:szCs w:val="18"/>
                <w:lang w:val="en-US"/>
              </w:rPr>
              <w:t>Gynaecologists</w:t>
            </w:r>
            <w:proofErr w:type="spellEnd"/>
          </w:p>
        </w:tc>
        <w:tc>
          <w:tcPr>
            <w:tcW w:w="3118" w:type="dxa"/>
          </w:tcPr>
          <w:p w14:paraId="04899E85" w14:textId="77777777" w:rsidR="006E278A" w:rsidRPr="00A2248E" w:rsidRDefault="006E278A" w:rsidP="00C177C8">
            <w:pPr>
              <w:rPr>
                <w:rFonts w:cs="Calibri"/>
                <w:sz w:val="18"/>
                <w:szCs w:val="18"/>
              </w:rPr>
            </w:pPr>
            <w:r w:rsidRPr="00A2248E">
              <w:rPr>
                <w:rFonts w:cs="Calibri"/>
                <w:sz w:val="18"/>
                <w:szCs w:val="18"/>
              </w:rPr>
              <w:t>UNIVERSIDAD DE VALENCIA</w:t>
            </w:r>
          </w:p>
        </w:tc>
        <w:tc>
          <w:tcPr>
            <w:tcW w:w="3119" w:type="dxa"/>
          </w:tcPr>
          <w:p w14:paraId="2E9307A5" w14:textId="77777777" w:rsidR="006E278A" w:rsidRPr="00A2248E" w:rsidRDefault="006E278A" w:rsidP="00C177C8">
            <w:pPr>
              <w:rPr>
                <w:rFonts w:cs="Calibri"/>
                <w:sz w:val="18"/>
                <w:szCs w:val="18"/>
              </w:rPr>
            </w:pPr>
            <w:proofErr w:type="spellStart"/>
            <w:r w:rsidRPr="00A2248E">
              <w:rPr>
                <w:rFonts w:cs="Calibri"/>
                <w:sz w:val="18"/>
                <w:szCs w:val="18"/>
              </w:rPr>
              <w:t>Wesleyan</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6E278A" w14:paraId="3B60BA20" w14:textId="77777777" w:rsidTr="00C177C8">
        <w:trPr>
          <w:trHeight w:val="300"/>
        </w:trPr>
        <w:tc>
          <w:tcPr>
            <w:tcW w:w="3119" w:type="dxa"/>
            <w:noWrap/>
            <w:hideMark/>
          </w:tcPr>
          <w:p w14:paraId="5EEEB67A" w14:textId="77777777" w:rsidR="006E278A" w:rsidRPr="00A2248E" w:rsidRDefault="006E278A" w:rsidP="00C177C8">
            <w:pPr>
              <w:rPr>
                <w:rFonts w:cs="Calibri"/>
                <w:sz w:val="18"/>
                <w:szCs w:val="18"/>
              </w:rPr>
            </w:pPr>
            <w:proofErr w:type="spellStart"/>
            <w:r w:rsidRPr="00A2248E">
              <w:rPr>
                <w:rFonts w:cs="Calibri"/>
                <w:sz w:val="18"/>
                <w:szCs w:val="18"/>
              </w:rPr>
              <w:t>RSMeans</w:t>
            </w:r>
            <w:proofErr w:type="spellEnd"/>
          </w:p>
        </w:tc>
        <w:tc>
          <w:tcPr>
            <w:tcW w:w="3118" w:type="dxa"/>
          </w:tcPr>
          <w:p w14:paraId="06DB5A2A" w14:textId="77777777" w:rsidR="006E278A" w:rsidRPr="00A2248E" w:rsidRDefault="006E278A" w:rsidP="00C177C8">
            <w:pPr>
              <w:rPr>
                <w:rFonts w:cs="Calibri"/>
                <w:sz w:val="18"/>
                <w:szCs w:val="18"/>
              </w:rPr>
            </w:pPr>
            <w:r w:rsidRPr="00A2248E">
              <w:rPr>
                <w:rFonts w:cs="Calibri"/>
                <w:sz w:val="18"/>
                <w:szCs w:val="18"/>
              </w:rPr>
              <w:t>UNIVERSIDADE COIMBRA</w:t>
            </w:r>
          </w:p>
        </w:tc>
        <w:tc>
          <w:tcPr>
            <w:tcW w:w="3119" w:type="dxa"/>
          </w:tcPr>
          <w:p w14:paraId="281EA9B1" w14:textId="77777777" w:rsidR="006E278A" w:rsidRPr="00DB3A98" w:rsidRDefault="006E278A" w:rsidP="00C177C8">
            <w:pPr>
              <w:rPr>
                <w:rFonts w:cs="Calibri"/>
                <w:sz w:val="18"/>
                <w:szCs w:val="18"/>
                <w:lang w:val="en-US"/>
              </w:rPr>
            </w:pPr>
            <w:r w:rsidRPr="00DB3A98">
              <w:rPr>
                <w:rFonts w:cs="Calibri"/>
                <w:sz w:val="18"/>
                <w:szCs w:val="18"/>
                <w:lang w:val="en-US"/>
              </w:rPr>
              <w:t>WHO Regional Office for Europe</w:t>
            </w:r>
          </w:p>
        </w:tc>
      </w:tr>
      <w:tr w:rsidR="006E278A" w:rsidRPr="00A2248E" w14:paraId="51CB11D8" w14:textId="77777777" w:rsidTr="00C177C8">
        <w:trPr>
          <w:trHeight w:val="300"/>
        </w:trPr>
        <w:tc>
          <w:tcPr>
            <w:tcW w:w="3119" w:type="dxa"/>
            <w:noWrap/>
            <w:hideMark/>
          </w:tcPr>
          <w:p w14:paraId="08D13AC4" w14:textId="77777777" w:rsidR="006E278A" w:rsidRPr="00A2248E" w:rsidRDefault="006E278A" w:rsidP="00C177C8">
            <w:pPr>
              <w:rPr>
                <w:rFonts w:cs="Calibri"/>
                <w:sz w:val="18"/>
                <w:szCs w:val="18"/>
              </w:rPr>
            </w:pPr>
            <w:proofErr w:type="spellStart"/>
            <w:r w:rsidRPr="00A2248E">
              <w:rPr>
                <w:rFonts w:cs="Calibri"/>
                <w:sz w:val="18"/>
                <w:szCs w:val="18"/>
              </w:rPr>
              <w:t>Rutgers</w:t>
            </w:r>
            <w:proofErr w:type="spellEnd"/>
            <w:r w:rsidRPr="00A2248E">
              <w:rPr>
                <w:rFonts w:cs="Calibri"/>
                <w:sz w:val="18"/>
                <w:szCs w:val="18"/>
              </w:rPr>
              <w:t xml:space="preserve">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5DC81C36" w14:textId="77777777" w:rsidR="006E278A" w:rsidRPr="00A2248E" w:rsidRDefault="006E278A" w:rsidP="00C177C8">
            <w:pPr>
              <w:rPr>
                <w:rFonts w:cs="Calibri"/>
                <w:sz w:val="18"/>
                <w:szCs w:val="18"/>
              </w:rPr>
            </w:pPr>
            <w:r w:rsidRPr="00A2248E">
              <w:rPr>
                <w:rFonts w:cs="Calibri"/>
                <w:sz w:val="18"/>
                <w:szCs w:val="18"/>
              </w:rPr>
              <w:t>UNIVERSIDADE DO PORTO</w:t>
            </w:r>
          </w:p>
        </w:tc>
        <w:tc>
          <w:tcPr>
            <w:tcW w:w="3119" w:type="dxa"/>
          </w:tcPr>
          <w:p w14:paraId="60EF277F" w14:textId="77777777" w:rsidR="006E278A" w:rsidRPr="00A2248E" w:rsidRDefault="006E278A" w:rsidP="00C177C8">
            <w:pPr>
              <w:rPr>
                <w:rFonts w:cs="Calibri"/>
                <w:sz w:val="18"/>
                <w:szCs w:val="18"/>
              </w:rPr>
            </w:pPr>
            <w:r w:rsidRPr="00A2248E">
              <w:rPr>
                <w:rFonts w:cs="Calibri"/>
                <w:sz w:val="18"/>
                <w:szCs w:val="18"/>
              </w:rPr>
              <w:t>WILEY</w:t>
            </w:r>
          </w:p>
        </w:tc>
      </w:tr>
      <w:tr w:rsidR="006E278A" w:rsidRPr="00A2248E" w14:paraId="546EEB86" w14:textId="77777777" w:rsidTr="00C177C8">
        <w:trPr>
          <w:trHeight w:val="276"/>
        </w:trPr>
        <w:tc>
          <w:tcPr>
            <w:tcW w:w="3119" w:type="dxa"/>
          </w:tcPr>
          <w:p w14:paraId="76787C15" w14:textId="77777777" w:rsidR="006E278A" w:rsidRPr="00A2248E" w:rsidRDefault="006E278A" w:rsidP="00C177C8">
            <w:pPr>
              <w:rPr>
                <w:rFonts w:cs="Calibri"/>
                <w:sz w:val="18"/>
                <w:szCs w:val="18"/>
              </w:rPr>
            </w:pPr>
            <w:r w:rsidRPr="00A2248E">
              <w:rPr>
                <w:rFonts w:cs="Calibri"/>
                <w:sz w:val="18"/>
                <w:szCs w:val="18"/>
              </w:rPr>
              <w:t>SAGE</w:t>
            </w:r>
          </w:p>
        </w:tc>
        <w:tc>
          <w:tcPr>
            <w:tcW w:w="3118" w:type="dxa"/>
          </w:tcPr>
          <w:p w14:paraId="073D320F"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Alabama Press</w:t>
            </w:r>
          </w:p>
        </w:tc>
        <w:tc>
          <w:tcPr>
            <w:tcW w:w="3119" w:type="dxa"/>
          </w:tcPr>
          <w:p w14:paraId="51B629D0" w14:textId="77777777" w:rsidR="006E278A" w:rsidRPr="00A2248E" w:rsidRDefault="006E278A" w:rsidP="00C177C8">
            <w:pPr>
              <w:rPr>
                <w:rFonts w:cs="Calibri"/>
                <w:sz w:val="18"/>
                <w:szCs w:val="18"/>
                <w:lang w:val="en-US"/>
              </w:rPr>
            </w:pPr>
            <w:r w:rsidRPr="00A2248E">
              <w:rPr>
                <w:rFonts w:cs="Calibri"/>
                <w:sz w:val="18"/>
                <w:szCs w:val="18"/>
                <w:lang w:val="en-US"/>
              </w:rPr>
              <w:t>Wiley-Blackwell</w:t>
            </w:r>
          </w:p>
        </w:tc>
      </w:tr>
      <w:tr w:rsidR="006E278A" w:rsidRPr="00A2248E" w14:paraId="3AFDBC53" w14:textId="77777777" w:rsidTr="00C177C8">
        <w:trPr>
          <w:trHeight w:val="276"/>
        </w:trPr>
        <w:tc>
          <w:tcPr>
            <w:tcW w:w="3119" w:type="dxa"/>
          </w:tcPr>
          <w:p w14:paraId="3E4E6126" w14:textId="77777777" w:rsidR="006E278A" w:rsidRPr="00A2248E" w:rsidRDefault="006E278A" w:rsidP="00C177C8">
            <w:pPr>
              <w:rPr>
                <w:rFonts w:cs="Calibri"/>
                <w:sz w:val="18"/>
                <w:szCs w:val="18"/>
              </w:rPr>
            </w:pPr>
            <w:r w:rsidRPr="00A2248E">
              <w:rPr>
                <w:rFonts w:cs="Calibri"/>
                <w:sz w:val="18"/>
                <w:szCs w:val="18"/>
              </w:rPr>
              <w:t>SCHIRMER</w:t>
            </w:r>
          </w:p>
        </w:tc>
        <w:tc>
          <w:tcPr>
            <w:tcW w:w="3118" w:type="dxa"/>
          </w:tcPr>
          <w:p w14:paraId="5FF1D71A" w14:textId="77777777" w:rsidR="006E278A" w:rsidRPr="00A2248E" w:rsidRDefault="006E278A" w:rsidP="00C177C8">
            <w:pPr>
              <w:rPr>
                <w:rFonts w:cs="Calibri"/>
                <w:sz w:val="18"/>
                <w:szCs w:val="18"/>
              </w:rPr>
            </w:pPr>
            <w:r w:rsidRPr="00A2248E">
              <w:rPr>
                <w:rFonts w:cs="Calibri"/>
                <w:sz w:val="18"/>
                <w:szCs w:val="18"/>
                <w:lang w:val="en-US"/>
              </w:rPr>
              <w:t>University Books</w:t>
            </w:r>
          </w:p>
        </w:tc>
        <w:tc>
          <w:tcPr>
            <w:tcW w:w="3119" w:type="dxa"/>
          </w:tcPr>
          <w:p w14:paraId="5BD5FAA7" w14:textId="77777777" w:rsidR="006E278A" w:rsidRPr="00A2248E" w:rsidRDefault="006E278A" w:rsidP="00C177C8">
            <w:pPr>
              <w:rPr>
                <w:rFonts w:cs="Calibri"/>
                <w:sz w:val="18"/>
                <w:szCs w:val="18"/>
              </w:rPr>
            </w:pPr>
            <w:r w:rsidRPr="00A2248E">
              <w:rPr>
                <w:rFonts w:cs="Calibri"/>
                <w:sz w:val="18"/>
                <w:szCs w:val="18"/>
                <w:lang w:val="en-US"/>
              </w:rPr>
              <w:t>WILLIAMS &amp; WILKINS</w:t>
            </w:r>
          </w:p>
        </w:tc>
      </w:tr>
      <w:tr w:rsidR="006E278A" w:rsidRPr="00A2248E" w14:paraId="01D38E2C" w14:textId="77777777" w:rsidTr="00C177C8">
        <w:trPr>
          <w:trHeight w:val="276"/>
        </w:trPr>
        <w:tc>
          <w:tcPr>
            <w:tcW w:w="3119" w:type="dxa"/>
          </w:tcPr>
          <w:p w14:paraId="332E85F5" w14:textId="77777777" w:rsidR="006E278A" w:rsidRPr="00A2248E" w:rsidRDefault="006E278A" w:rsidP="00C177C8">
            <w:pPr>
              <w:rPr>
                <w:rFonts w:cs="Calibri"/>
                <w:sz w:val="18"/>
                <w:szCs w:val="18"/>
              </w:rPr>
            </w:pPr>
            <w:r w:rsidRPr="00A2248E">
              <w:rPr>
                <w:rFonts w:cs="Calibri"/>
                <w:sz w:val="18"/>
                <w:szCs w:val="18"/>
              </w:rPr>
              <w:t>SCHOTT JAPAN</w:t>
            </w:r>
          </w:p>
        </w:tc>
        <w:tc>
          <w:tcPr>
            <w:tcW w:w="3118" w:type="dxa"/>
          </w:tcPr>
          <w:p w14:paraId="1AD5DEA0" w14:textId="77777777" w:rsidR="006E278A" w:rsidRPr="00A2248E" w:rsidRDefault="006E278A" w:rsidP="00C177C8">
            <w:pPr>
              <w:rPr>
                <w:rFonts w:cs="Calibri"/>
                <w:sz w:val="18"/>
                <w:szCs w:val="18"/>
              </w:rPr>
            </w:pPr>
            <w:r w:rsidRPr="00A2248E">
              <w:rPr>
                <w:rFonts w:cs="Calibri"/>
                <w:sz w:val="18"/>
                <w:szCs w:val="18"/>
              </w:rPr>
              <w:t xml:space="preserve">UNIVERSITY OF CALIFORNIA </w:t>
            </w:r>
          </w:p>
        </w:tc>
        <w:tc>
          <w:tcPr>
            <w:tcW w:w="3119" w:type="dxa"/>
          </w:tcPr>
          <w:p w14:paraId="19CA52B4" w14:textId="77777777" w:rsidR="006E278A" w:rsidRPr="00A2248E" w:rsidRDefault="006E278A" w:rsidP="00C177C8">
            <w:pPr>
              <w:rPr>
                <w:rFonts w:cs="Calibri"/>
                <w:sz w:val="18"/>
                <w:szCs w:val="18"/>
              </w:rPr>
            </w:pPr>
            <w:proofErr w:type="spellStart"/>
            <w:r w:rsidRPr="00A2248E">
              <w:rPr>
                <w:rFonts w:cs="Calibri"/>
                <w:sz w:val="18"/>
                <w:szCs w:val="18"/>
              </w:rPr>
              <w:t>Windgather</w:t>
            </w:r>
            <w:proofErr w:type="spellEnd"/>
          </w:p>
        </w:tc>
      </w:tr>
      <w:tr w:rsidR="006E278A" w:rsidRPr="00A2248E" w14:paraId="5E63C7FE" w14:textId="77777777" w:rsidTr="00C177C8">
        <w:trPr>
          <w:trHeight w:val="300"/>
        </w:trPr>
        <w:tc>
          <w:tcPr>
            <w:tcW w:w="3119" w:type="dxa"/>
            <w:noWrap/>
            <w:hideMark/>
          </w:tcPr>
          <w:p w14:paraId="2C01EC1A" w14:textId="77777777" w:rsidR="006E278A" w:rsidRPr="00A2248E" w:rsidRDefault="006E278A" w:rsidP="00C177C8">
            <w:pPr>
              <w:rPr>
                <w:rFonts w:cs="Calibri"/>
                <w:sz w:val="18"/>
                <w:szCs w:val="18"/>
              </w:rPr>
            </w:pPr>
            <w:proofErr w:type="spellStart"/>
            <w:r w:rsidRPr="00A2248E">
              <w:rPr>
                <w:rFonts w:cs="Calibri"/>
                <w:sz w:val="18"/>
                <w:szCs w:val="18"/>
              </w:rPr>
              <w:t>SEEd</w:t>
            </w:r>
            <w:proofErr w:type="spellEnd"/>
            <w:r w:rsidRPr="00A2248E">
              <w:rPr>
                <w:rFonts w:cs="Calibri"/>
                <w:sz w:val="18"/>
                <w:szCs w:val="18"/>
              </w:rPr>
              <w:t xml:space="preserve"> </w:t>
            </w:r>
            <w:proofErr w:type="spellStart"/>
            <w:r w:rsidRPr="00A2248E">
              <w:rPr>
                <w:rFonts w:cs="Calibri"/>
                <w:sz w:val="18"/>
                <w:szCs w:val="18"/>
              </w:rPr>
              <w:t>Srl</w:t>
            </w:r>
            <w:proofErr w:type="spellEnd"/>
          </w:p>
        </w:tc>
        <w:tc>
          <w:tcPr>
            <w:tcW w:w="3118" w:type="dxa"/>
          </w:tcPr>
          <w:p w14:paraId="60CB6B2D"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California Press</w:t>
            </w:r>
          </w:p>
        </w:tc>
        <w:tc>
          <w:tcPr>
            <w:tcW w:w="3119" w:type="dxa"/>
          </w:tcPr>
          <w:p w14:paraId="76DB83FF" w14:textId="77777777" w:rsidR="006E278A" w:rsidRPr="00A2248E" w:rsidRDefault="006E278A" w:rsidP="00C177C8">
            <w:pPr>
              <w:pStyle w:val="Ttulo2"/>
              <w:shd w:val="clear" w:color="auto" w:fill="FFFFFF"/>
              <w:rPr>
                <w:rFonts w:ascii="Calibri" w:hAnsi="Calibri" w:cs="Calibri"/>
                <w:b w:val="0"/>
                <w:bCs/>
                <w:sz w:val="18"/>
                <w:szCs w:val="18"/>
              </w:rPr>
            </w:pPr>
            <w:r w:rsidRPr="00A2248E">
              <w:rPr>
                <w:rFonts w:ascii="Calibri" w:hAnsi="Calibri" w:cs="Calibri"/>
                <w:b w:val="0"/>
                <w:sz w:val="18"/>
                <w:szCs w:val="18"/>
              </w:rPr>
              <w:t>WORKMAN PUB CO</w:t>
            </w:r>
          </w:p>
        </w:tc>
      </w:tr>
      <w:tr w:rsidR="006E278A" w:rsidRPr="00A2248E" w14:paraId="244B8DA6" w14:textId="77777777" w:rsidTr="00C177C8">
        <w:trPr>
          <w:trHeight w:val="276"/>
        </w:trPr>
        <w:tc>
          <w:tcPr>
            <w:tcW w:w="3119" w:type="dxa"/>
          </w:tcPr>
          <w:p w14:paraId="34FC4CF1" w14:textId="77777777" w:rsidR="006E278A" w:rsidRPr="00A2248E" w:rsidRDefault="006E278A" w:rsidP="00C177C8">
            <w:pPr>
              <w:rPr>
                <w:rFonts w:cs="Calibri"/>
                <w:sz w:val="18"/>
                <w:szCs w:val="18"/>
              </w:rPr>
            </w:pPr>
            <w:r w:rsidRPr="00A2248E">
              <w:rPr>
                <w:rFonts w:cs="Calibri"/>
                <w:sz w:val="18"/>
                <w:szCs w:val="18"/>
              </w:rPr>
              <w:t>SENSE PUBLISHERS</w:t>
            </w:r>
          </w:p>
        </w:tc>
        <w:tc>
          <w:tcPr>
            <w:tcW w:w="3118" w:type="dxa"/>
          </w:tcPr>
          <w:p w14:paraId="4E208215" w14:textId="77777777" w:rsidR="006E278A" w:rsidRPr="00A2248E" w:rsidRDefault="006E278A" w:rsidP="00C177C8">
            <w:pPr>
              <w:rPr>
                <w:rFonts w:cs="Calibri"/>
                <w:sz w:val="18"/>
                <w:szCs w:val="18"/>
              </w:rPr>
            </w:pPr>
            <w:r w:rsidRPr="00A2248E">
              <w:rPr>
                <w:rFonts w:cs="Calibri"/>
                <w:sz w:val="18"/>
                <w:szCs w:val="18"/>
              </w:rPr>
              <w:t xml:space="preserve">UNIVERSITY OF CHICAGO </w:t>
            </w:r>
          </w:p>
        </w:tc>
        <w:tc>
          <w:tcPr>
            <w:tcW w:w="3119" w:type="dxa"/>
          </w:tcPr>
          <w:p w14:paraId="502B32E0" w14:textId="77777777" w:rsidR="006E278A" w:rsidRPr="00A2248E" w:rsidRDefault="006E278A" w:rsidP="00C177C8">
            <w:pPr>
              <w:rPr>
                <w:rFonts w:cs="Calibri"/>
                <w:sz w:val="18"/>
                <w:szCs w:val="18"/>
              </w:rPr>
            </w:pPr>
            <w:r w:rsidRPr="00A2248E">
              <w:rPr>
                <w:rFonts w:cs="Calibri"/>
                <w:sz w:val="18"/>
                <w:szCs w:val="18"/>
              </w:rPr>
              <w:t xml:space="preserve">World Health </w:t>
            </w:r>
            <w:proofErr w:type="spellStart"/>
            <w:r w:rsidRPr="00A2248E">
              <w:rPr>
                <w:rFonts w:cs="Calibri"/>
                <w:sz w:val="18"/>
                <w:szCs w:val="18"/>
              </w:rPr>
              <w:t>Organization</w:t>
            </w:r>
            <w:proofErr w:type="spellEnd"/>
            <w:r w:rsidRPr="00A2248E">
              <w:rPr>
                <w:rFonts w:cs="Calibri"/>
                <w:sz w:val="18"/>
                <w:szCs w:val="18"/>
              </w:rPr>
              <w:t xml:space="preserve"> (WHO)</w:t>
            </w:r>
          </w:p>
        </w:tc>
      </w:tr>
      <w:tr w:rsidR="006E278A" w:rsidRPr="00A2248E" w14:paraId="77FD54D4" w14:textId="77777777" w:rsidTr="00C177C8">
        <w:trPr>
          <w:trHeight w:val="300"/>
        </w:trPr>
        <w:tc>
          <w:tcPr>
            <w:tcW w:w="3119" w:type="dxa"/>
            <w:noWrap/>
            <w:hideMark/>
          </w:tcPr>
          <w:p w14:paraId="0185DDB8" w14:textId="77777777" w:rsidR="006E278A" w:rsidRPr="00A2248E" w:rsidRDefault="006E278A" w:rsidP="00C177C8">
            <w:pPr>
              <w:rPr>
                <w:rFonts w:cs="Calibri"/>
                <w:sz w:val="18"/>
                <w:szCs w:val="18"/>
              </w:rPr>
            </w:pPr>
            <w:proofErr w:type="spellStart"/>
            <w:r w:rsidRPr="00A2248E">
              <w:rPr>
                <w:rFonts w:cs="Calibri"/>
                <w:sz w:val="18"/>
                <w:szCs w:val="18"/>
              </w:rPr>
              <w:t>SensePublishers</w:t>
            </w:r>
            <w:proofErr w:type="spellEnd"/>
          </w:p>
        </w:tc>
        <w:tc>
          <w:tcPr>
            <w:tcW w:w="3118" w:type="dxa"/>
          </w:tcPr>
          <w:p w14:paraId="0797891B"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Delaware Press</w:t>
            </w:r>
          </w:p>
        </w:tc>
        <w:tc>
          <w:tcPr>
            <w:tcW w:w="3119" w:type="dxa"/>
          </w:tcPr>
          <w:p w14:paraId="5B737932" w14:textId="77777777" w:rsidR="006E278A" w:rsidRPr="00A2248E" w:rsidRDefault="006E278A" w:rsidP="00C177C8">
            <w:pPr>
              <w:rPr>
                <w:rFonts w:cs="Calibri"/>
                <w:sz w:val="18"/>
                <w:szCs w:val="18"/>
              </w:rPr>
            </w:pPr>
            <w:r w:rsidRPr="00A2248E">
              <w:rPr>
                <w:rFonts w:cs="Calibri"/>
                <w:sz w:val="18"/>
                <w:szCs w:val="18"/>
              </w:rPr>
              <w:t xml:space="preserve">World </w:t>
            </w:r>
            <w:proofErr w:type="spellStart"/>
            <w:r w:rsidRPr="00A2248E">
              <w:rPr>
                <w:rFonts w:cs="Calibri"/>
                <w:sz w:val="18"/>
                <w:szCs w:val="18"/>
              </w:rPr>
              <w:t>Scientific</w:t>
            </w:r>
            <w:proofErr w:type="spellEnd"/>
            <w:r w:rsidRPr="00A2248E">
              <w:rPr>
                <w:rFonts w:cs="Calibri"/>
                <w:sz w:val="18"/>
                <w:szCs w:val="18"/>
              </w:rPr>
              <w:t xml:space="preserve"> </w:t>
            </w:r>
            <w:proofErr w:type="spellStart"/>
            <w:r w:rsidRPr="00A2248E">
              <w:rPr>
                <w:rFonts w:cs="Calibri"/>
                <w:sz w:val="18"/>
                <w:szCs w:val="18"/>
              </w:rPr>
              <w:t>Publishing</w:t>
            </w:r>
            <w:proofErr w:type="spellEnd"/>
            <w:r w:rsidRPr="00A2248E">
              <w:rPr>
                <w:rFonts w:cs="Calibri"/>
                <w:sz w:val="18"/>
                <w:szCs w:val="18"/>
              </w:rPr>
              <w:t xml:space="preserve"> Co.</w:t>
            </w:r>
          </w:p>
        </w:tc>
      </w:tr>
      <w:tr w:rsidR="006E278A" w:rsidRPr="00A2248E" w14:paraId="2BBD5579" w14:textId="77777777" w:rsidTr="00C177C8">
        <w:trPr>
          <w:trHeight w:val="276"/>
        </w:trPr>
        <w:tc>
          <w:tcPr>
            <w:tcW w:w="3119" w:type="dxa"/>
          </w:tcPr>
          <w:p w14:paraId="4CAC537C" w14:textId="77777777" w:rsidR="006E278A" w:rsidRPr="00A2248E" w:rsidRDefault="006E278A" w:rsidP="00C177C8">
            <w:pPr>
              <w:rPr>
                <w:rFonts w:cs="Calibri"/>
                <w:sz w:val="18"/>
                <w:szCs w:val="18"/>
              </w:rPr>
            </w:pPr>
            <w:r w:rsidRPr="00A2248E">
              <w:rPr>
                <w:rFonts w:cs="Calibri"/>
                <w:sz w:val="18"/>
                <w:szCs w:val="18"/>
              </w:rPr>
              <w:t>SHER MISIC</w:t>
            </w:r>
          </w:p>
        </w:tc>
        <w:tc>
          <w:tcPr>
            <w:tcW w:w="3118" w:type="dxa"/>
          </w:tcPr>
          <w:p w14:paraId="0A0B894D"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Hawaii Press</w:t>
            </w:r>
          </w:p>
        </w:tc>
        <w:tc>
          <w:tcPr>
            <w:tcW w:w="3119" w:type="dxa"/>
          </w:tcPr>
          <w:p w14:paraId="779F0CDC" w14:textId="77777777" w:rsidR="006E278A" w:rsidRPr="00A2248E" w:rsidRDefault="006E278A" w:rsidP="00C177C8">
            <w:pPr>
              <w:rPr>
                <w:rFonts w:cs="Calibri"/>
                <w:sz w:val="18"/>
                <w:szCs w:val="18"/>
              </w:rPr>
            </w:pPr>
            <w:r w:rsidRPr="00A2248E">
              <w:rPr>
                <w:rFonts w:cs="Calibri"/>
                <w:sz w:val="18"/>
                <w:szCs w:val="18"/>
              </w:rPr>
              <w:t>XAMONLINE</w:t>
            </w:r>
          </w:p>
        </w:tc>
      </w:tr>
      <w:tr w:rsidR="006E278A" w:rsidRPr="00A2248E" w14:paraId="115A51AC" w14:textId="77777777" w:rsidTr="00C177C8">
        <w:trPr>
          <w:trHeight w:val="300"/>
        </w:trPr>
        <w:tc>
          <w:tcPr>
            <w:tcW w:w="3119" w:type="dxa"/>
            <w:noWrap/>
            <w:hideMark/>
          </w:tcPr>
          <w:p w14:paraId="1984DF0C" w14:textId="77777777" w:rsidR="006E278A" w:rsidRPr="00A2248E" w:rsidRDefault="006E278A" w:rsidP="00C177C8">
            <w:pPr>
              <w:rPr>
                <w:rFonts w:cs="Calibri"/>
                <w:sz w:val="18"/>
                <w:szCs w:val="18"/>
              </w:rPr>
            </w:pPr>
            <w:proofErr w:type="spellStart"/>
            <w:r w:rsidRPr="00A2248E">
              <w:rPr>
                <w:rFonts w:cs="Calibri"/>
                <w:sz w:val="18"/>
                <w:szCs w:val="18"/>
              </w:rPr>
              <w:t>Sidestone</w:t>
            </w:r>
            <w:proofErr w:type="spellEnd"/>
            <w:r w:rsidRPr="00A2248E">
              <w:rPr>
                <w:rFonts w:cs="Calibri"/>
                <w:sz w:val="18"/>
                <w:szCs w:val="18"/>
              </w:rPr>
              <w:t xml:space="preserve"> Press</w:t>
            </w:r>
          </w:p>
        </w:tc>
        <w:tc>
          <w:tcPr>
            <w:tcW w:w="3118" w:type="dxa"/>
          </w:tcPr>
          <w:p w14:paraId="196D8BE7"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 xml:space="preserve">UNIVERSITY OF ILLINOIS </w:t>
            </w:r>
          </w:p>
        </w:tc>
        <w:tc>
          <w:tcPr>
            <w:tcW w:w="3119" w:type="dxa"/>
          </w:tcPr>
          <w:p w14:paraId="1A9CEDC5" w14:textId="77777777" w:rsidR="006E278A" w:rsidRPr="00A2248E" w:rsidRDefault="006E278A" w:rsidP="00C177C8">
            <w:pPr>
              <w:rPr>
                <w:rFonts w:cs="Calibri"/>
                <w:sz w:val="18"/>
                <w:szCs w:val="18"/>
              </w:rPr>
            </w:pPr>
            <w:r w:rsidRPr="00A2248E">
              <w:rPr>
                <w:rFonts w:cs="Calibri"/>
                <w:sz w:val="18"/>
                <w:szCs w:val="18"/>
              </w:rPr>
              <w:t xml:space="preserve">Yale </w:t>
            </w:r>
            <w:proofErr w:type="spellStart"/>
            <w:r w:rsidRPr="00A2248E">
              <w:rPr>
                <w:rFonts w:cs="Calibri"/>
                <w:sz w:val="18"/>
                <w:szCs w:val="18"/>
              </w:rPr>
              <w:t>University</w:t>
            </w:r>
            <w:proofErr w:type="spellEnd"/>
            <w:r w:rsidRPr="00A2248E">
              <w:rPr>
                <w:rFonts w:cs="Calibri"/>
                <w:sz w:val="18"/>
                <w:szCs w:val="18"/>
              </w:rPr>
              <w:t xml:space="preserve"> Press</w:t>
            </w:r>
          </w:p>
        </w:tc>
      </w:tr>
      <w:tr w:rsidR="006E278A" w:rsidRPr="00A2248E" w14:paraId="4FCF81D5" w14:textId="77777777" w:rsidTr="00C177C8">
        <w:tc>
          <w:tcPr>
            <w:tcW w:w="3119" w:type="dxa"/>
          </w:tcPr>
          <w:p w14:paraId="50FBE250" w14:textId="77777777" w:rsidR="006E278A" w:rsidRPr="00A2248E" w:rsidRDefault="006E278A" w:rsidP="00C177C8">
            <w:pPr>
              <w:autoSpaceDE w:val="0"/>
              <w:autoSpaceDN w:val="0"/>
              <w:adjustRightInd w:val="0"/>
              <w:rPr>
                <w:rFonts w:cs="Calibri"/>
                <w:sz w:val="18"/>
                <w:szCs w:val="18"/>
              </w:rPr>
            </w:pPr>
            <w:r w:rsidRPr="00A2248E">
              <w:rPr>
                <w:rFonts w:cs="Calibri"/>
                <w:sz w:val="18"/>
                <w:szCs w:val="18"/>
              </w:rPr>
              <w:t>SIGLO XXI EDITORES</w:t>
            </w:r>
          </w:p>
        </w:tc>
        <w:tc>
          <w:tcPr>
            <w:tcW w:w="3118" w:type="dxa"/>
          </w:tcPr>
          <w:p w14:paraId="6A26050E"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Illinois Press</w:t>
            </w:r>
          </w:p>
        </w:tc>
        <w:tc>
          <w:tcPr>
            <w:tcW w:w="3119" w:type="dxa"/>
          </w:tcPr>
          <w:p w14:paraId="4F9CDCCD" w14:textId="77777777" w:rsidR="006E278A" w:rsidRPr="00A2248E" w:rsidRDefault="006E278A" w:rsidP="00C177C8">
            <w:pPr>
              <w:rPr>
                <w:rFonts w:cs="Calibri"/>
                <w:sz w:val="18"/>
                <w:szCs w:val="18"/>
              </w:rPr>
            </w:pPr>
            <w:r w:rsidRPr="00A2248E">
              <w:rPr>
                <w:rFonts w:cs="Calibri"/>
                <w:sz w:val="18"/>
                <w:szCs w:val="18"/>
              </w:rPr>
              <w:t>ZARAGOZA</w:t>
            </w:r>
          </w:p>
        </w:tc>
      </w:tr>
      <w:tr w:rsidR="006E278A" w:rsidRPr="00A2248E" w14:paraId="6E14285A" w14:textId="77777777" w:rsidTr="00C177C8">
        <w:trPr>
          <w:trHeight w:val="300"/>
        </w:trPr>
        <w:tc>
          <w:tcPr>
            <w:tcW w:w="3119" w:type="dxa"/>
            <w:noWrap/>
            <w:hideMark/>
          </w:tcPr>
          <w:p w14:paraId="66B4AEA7" w14:textId="77777777" w:rsidR="006E278A" w:rsidRPr="00A2248E" w:rsidRDefault="006E278A" w:rsidP="00C177C8">
            <w:pPr>
              <w:rPr>
                <w:rFonts w:cs="Calibri"/>
                <w:sz w:val="18"/>
                <w:szCs w:val="18"/>
              </w:rPr>
            </w:pPr>
            <w:proofErr w:type="spellStart"/>
            <w:r w:rsidRPr="00A2248E">
              <w:rPr>
                <w:rFonts w:cs="Calibri"/>
                <w:sz w:val="18"/>
                <w:szCs w:val="18"/>
              </w:rPr>
              <w:t>Silkroad</w:t>
            </w:r>
            <w:proofErr w:type="spellEnd"/>
            <w:r w:rsidRPr="00A2248E">
              <w:rPr>
                <w:rFonts w:cs="Calibri"/>
                <w:sz w:val="18"/>
                <w:szCs w:val="18"/>
              </w:rPr>
              <w:t xml:space="preserve"> Press</w:t>
            </w:r>
          </w:p>
        </w:tc>
        <w:tc>
          <w:tcPr>
            <w:tcW w:w="3118" w:type="dxa"/>
          </w:tcPr>
          <w:p w14:paraId="3C9D3A8C"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Iowa Press</w:t>
            </w:r>
          </w:p>
        </w:tc>
        <w:tc>
          <w:tcPr>
            <w:tcW w:w="3119" w:type="dxa"/>
          </w:tcPr>
          <w:p w14:paraId="76DBECB1" w14:textId="77777777" w:rsidR="006E278A" w:rsidRPr="00A2248E" w:rsidRDefault="006E278A" w:rsidP="00C177C8">
            <w:pPr>
              <w:rPr>
                <w:rFonts w:cs="Calibri"/>
                <w:sz w:val="18"/>
                <w:szCs w:val="18"/>
              </w:rPr>
            </w:pPr>
          </w:p>
        </w:tc>
      </w:tr>
      <w:tr w:rsidR="006E278A" w:rsidRPr="00A2248E" w14:paraId="39D9EF88" w14:textId="77777777" w:rsidTr="00C177C8">
        <w:trPr>
          <w:trHeight w:val="20"/>
        </w:trPr>
        <w:tc>
          <w:tcPr>
            <w:tcW w:w="3119" w:type="dxa"/>
          </w:tcPr>
          <w:p w14:paraId="165CEDD3" w14:textId="77777777" w:rsidR="006E278A" w:rsidRPr="00A2248E" w:rsidRDefault="006E278A" w:rsidP="00C177C8">
            <w:pPr>
              <w:rPr>
                <w:rFonts w:cs="Calibri"/>
                <w:sz w:val="18"/>
                <w:szCs w:val="18"/>
              </w:rPr>
            </w:pPr>
            <w:r w:rsidRPr="00A2248E">
              <w:rPr>
                <w:rFonts w:cs="Calibri"/>
                <w:sz w:val="18"/>
                <w:szCs w:val="18"/>
              </w:rPr>
              <w:t>SOCIETY PF PETROLEUM</w:t>
            </w:r>
          </w:p>
        </w:tc>
        <w:tc>
          <w:tcPr>
            <w:tcW w:w="3118" w:type="dxa"/>
          </w:tcPr>
          <w:p w14:paraId="061C6523"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Iowa Press</w:t>
            </w:r>
          </w:p>
        </w:tc>
        <w:tc>
          <w:tcPr>
            <w:tcW w:w="3119" w:type="dxa"/>
          </w:tcPr>
          <w:p w14:paraId="0A60AD03" w14:textId="77777777" w:rsidR="006E278A" w:rsidRPr="00A2248E" w:rsidRDefault="006E278A" w:rsidP="00C177C8">
            <w:pPr>
              <w:rPr>
                <w:rFonts w:cs="Calibri"/>
                <w:sz w:val="18"/>
                <w:szCs w:val="18"/>
              </w:rPr>
            </w:pPr>
          </w:p>
        </w:tc>
      </w:tr>
      <w:tr w:rsidR="006E278A" w:rsidRPr="00A2248E" w14:paraId="595021FB" w14:textId="77777777" w:rsidTr="00C177C8">
        <w:trPr>
          <w:trHeight w:val="300"/>
        </w:trPr>
        <w:tc>
          <w:tcPr>
            <w:tcW w:w="3119" w:type="dxa"/>
            <w:noWrap/>
            <w:hideMark/>
          </w:tcPr>
          <w:p w14:paraId="78C70B05" w14:textId="77777777" w:rsidR="006E278A" w:rsidRPr="00A2248E" w:rsidRDefault="006E278A" w:rsidP="00C177C8">
            <w:pPr>
              <w:rPr>
                <w:rFonts w:cs="Calibri"/>
                <w:sz w:val="18"/>
                <w:szCs w:val="18"/>
              </w:rPr>
            </w:pPr>
            <w:r w:rsidRPr="00A2248E">
              <w:rPr>
                <w:rFonts w:cs="Calibri"/>
                <w:sz w:val="18"/>
                <w:szCs w:val="18"/>
              </w:rPr>
              <w:t xml:space="preserve">South </w:t>
            </w:r>
            <w:proofErr w:type="spellStart"/>
            <w:r w:rsidRPr="00A2248E">
              <w:rPr>
                <w:rFonts w:cs="Calibri"/>
                <w:sz w:val="18"/>
                <w:szCs w:val="18"/>
              </w:rPr>
              <w:t>Asian</w:t>
            </w:r>
            <w:proofErr w:type="spellEnd"/>
            <w:r w:rsidRPr="00A2248E">
              <w:rPr>
                <w:rFonts w:cs="Calibri"/>
                <w:sz w:val="18"/>
                <w:szCs w:val="18"/>
              </w:rPr>
              <w:t xml:space="preserve"> </w:t>
            </w:r>
            <w:proofErr w:type="spellStart"/>
            <w:r w:rsidRPr="00A2248E">
              <w:rPr>
                <w:rFonts w:cs="Calibri"/>
                <w:sz w:val="18"/>
                <w:szCs w:val="18"/>
              </w:rPr>
              <w:t>Studies</w:t>
            </w:r>
            <w:proofErr w:type="spellEnd"/>
            <w:r w:rsidRPr="00A2248E">
              <w:rPr>
                <w:rFonts w:cs="Calibri"/>
                <w:sz w:val="18"/>
                <w:szCs w:val="18"/>
              </w:rPr>
              <w:t xml:space="preserve"> </w:t>
            </w:r>
            <w:proofErr w:type="spellStart"/>
            <w:r w:rsidRPr="00A2248E">
              <w:rPr>
                <w:rFonts w:cs="Calibri"/>
                <w:sz w:val="18"/>
                <w:szCs w:val="18"/>
              </w:rPr>
              <w:t>Association</w:t>
            </w:r>
            <w:proofErr w:type="spellEnd"/>
          </w:p>
        </w:tc>
        <w:tc>
          <w:tcPr>
            <w:tcW w:w="3118" w:type="dxa"/>
          </w:tcPr>
          <w:p w14:paraId="06FEBE20"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Michigan Press</w:t>
            </w:r>
          </w:p>
        </w:tc>
        <w:tc>
          <w:tcPr>
            <w:tcW w:w="3119" w:type="dxa"/>
          </w:tcPr>
          <w:p w14:paraId="75D0761D" w14:textId="77777777" w:rsidR="006E278A" w:rsidRPr="00A2248E" w:rsidRDefault="006E278A" w:rsidP="00C177C8">
            <w:pPr>
              <w:rPr>
                <w:rFonts w:cs="Calibri"/>
                <w:sz w:val="18"/>
                <w:szCs w:val="18"/>
              </w:rPr>
            </w:pPr>
          </w:p>
        </w:tc>
      </w:tr>
      <w:tr w:rsidR="006E278A" w:rsidRPr="00A2248E" w14:paraId="198C60F0" w14:textId="77777777" w:rsidTr="00C177C8">
        <w:trPr>
          <w:trHeight w:val="300"/>
        </w:trPr>
        <w:tc>
          <w:tcPr>
            <w:tcW w:w="3119" w:type="dxa"/>
            <w:noWrap/>
            <w:hideMark/>
          </w:tcPr>
          <w:p w14:paraId="7234864D" w14:textId="77777777" w:rsidR="006E278A" w:rsidRPr="00A2248E" w:rsidRDefault="006E278A" w:rsidP="00C177C8">
            <w:pPr>
              <w:rPr>
                <w:rFonts w:cs="Calibri"/>
                <w:sz w:val="18"/>
                <w:szCs w:val="18"/>
              </w:rPr>
            </w:pPr>
            <w:r w:rsidRPr="00A2248E">
              <w:rPr>
                <w:rFonts w:cs="Calibri"/>
                <w:sz w:val="18"/>
                <w:szCs w:val="18"/>
              </w:rPr>
              <w:t xml:space="preserve">Southern Illinois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64113C4B" w14:textId="77777777" w:rsidR="006E278A" w:rsidRPr="00A2248E" w:rsidRDefault="006E278A" w:rsidP="00C177C8">
            <w:pPr>
              <w:rPr>
                <w:rFonts w:cs="Calibri"/>
                <w:sz w:val="18"/>
                <w:szCs w:val="18"/>
              </w:rPr>
            </w:pPr>
            <w:r w:rsidRPr="00A2248E">
              <w:rPr>
                <w:rFonts w:cs="Calibri"/>
                <w:sz w:val="18"/>
                <w:szCs w:val="18"/>
              </w:rPr>
              <w:t>UNIVERSITY OF MINNESOTA</w:t>
            </w:r>
          </w:p>
        </w:tc>
        <w:tc>
          <w:tcPr>
            <w:tcW w:w="3119" w:type="dxa"/>
          </w:tcPr>
          <w:p w14:paraId="0443010F" w14:textId="77777777" w:rsidR="006E278A" w:rsidRPr="00A2248E" w:rsidRDefault="006E278A" w:rsidP="00C177C8">
            <w:pPr>
              <w:rPr>
                <w:rFonts w:cs="Calibri"/>
                <w:sz w:val="18"/>
                <w:szCs w:val="18"/>
              </w:rPr>
            </w:pPr>
          </w:p>
        </w:tc>
      </w:tr>
      <w:tr w:rsidR="006E278A" w:rsidRPr="00A2248E" w14:paraId="7CC8E2F2" w14:textId="77777777" w:rsidTr="00C177C8">
        <w:trPr>
          <w:trHeight w:val="300"/>
        </w:trPr>
        <w:tc>
          <w:tcPr>
            <w:tcW w:w="3119" w:type="dxa"/>
            <w:noWrap/>
            <w:hideMark/>
          </w:tcPr>
          <w:p w14:paraId="396F8B6A" w14:textId="77777777" w:rsidR="006E278A" w:rsidRPr="00A2248E" w:rsidRDefault="006E278A" w:rsidP="00C177C8">
            <w:pPr>
              <w:rPr>
                <w:rFonts w:cs="Calibri"/>
                <w:sz w:val="18"/>
                <w:szCs w:val="18"/>
              </w:rPr>
            </w:pPr>
            <w:r w:rsidRPr="00A2248E">
              <w:rPr>
                <w:rFonts w:cs="Calibri"/>
                <w:sz w:val="18"/>
                <w:szCs w:val="18"/>
              </w:rPr>
              <w:t xml:space="preserve">Southern Illinois </w:t>
            </w:r>
            <w:proofErr w:type="spellStart"/>
            <w:r w:rsidRPr="00A2248E">
              <w:rPr>
                <w:rFonts w:cs="Calibri"/>
                <w:sz w:val="18"/>
                <w:szCs w:val="18"/>
              </w:rPr>
              <w:t>University</w:t>
            </w:r>
            <w:proofErr w:type="spellEnd"/>
            <w:r w:rsidRPr="00A2248E">
              <w:rPr>
                <w:rFonts w:cs="Calibri"/>
                <w:sz w:val="18"/>
                <w:szCs w:val="18"/>
              </w:rPr>
              <w:t xml:space="preserve"> Press</w:t>
            </w:r>
          </w:p>
        </w:tc>
        <w:tc>
          <w:tcPr>
            <w:tcW w:w="3118" w:type="dxa"/>
          </w:tcPr>
          <w:p w14:paraId="07442C24" w14:textId="77777777" w:rsidR="006E278A" w:rsidRPr="00A2248E" w:rsidRDefault="006E278A" w:rsidP="00C177C8">
            <w:pPr>
              <w:rPr>
                <w:rFonts w:cs="Calibri"/>
                <w:sz w:val="18"/>
                <w:szCs w:val="18"/>
              </w:rPr>
            </w:pPr>
            <w:proofErr w:type="spellStart"/>
            <w:r w:rsidRPr="00A2248E">
              <w:rPr>
                <w:rFonts w:cs="Calibri"/>
                <w:sz w:val="18"/>
                <w:szCs w:val="18"/>
              </w:rPr>
              <w:t>University</w:t>
            </w:r>
            <w:proofErr w:type="spellEnd"/>
            <w:r w:rsidRPr="00A2248E">
              <w:rPr>
                <w:rFonts w:cs="Calibri"/>
                <w:sz w:val="18"/>
                <w:szCs w:val="18"/>
              </w:rPr>
              <w:t xml:space="preserve"> </w:t>
            </w:r>
            <w:proofErr w:type="spellStart"/>
            <w:r w:rsidRPr="00A2248E">
              <w:rPr>
                <w:rFonts w:cs="Calibri"/>
                <w:sz w:val="18"/>
                <w:szCs w:val="18"/>
              </w:rPr>
              <w:t>of</w:t>
            </w:r>
            <w:proofErr w:type="spellEnd"/>
            <w:r w:rsidRPr="00A2248E">
              <w:rPr>
                <w:rFonts w:cs="Calibri"/>
                <w:sz w:val="18"/>
                <w:szCs w:val="18"/>
              </w:rPr>
              <w:t xml:space="preserve"> Minnesota Press</w:t>
            </w:r>
          </w:p>
        </w:tc>
        <w:tc>
          <w:tcPr>
            <w:tcW w:w="3119" w:type="dxa"/>
          </w:tcPr>
          <w:p w14:paraId="5D5E1141" w14:textId="77777777" w:rsidR="006E278A" w:rsidRPr="00A2248E" w:rsidRDefault="006E278A" w:rsidP="00C177C8">
            <w:pPr>
              <w:rPr>
                <w:rFonts w:cs="Calibri"/>
                <w:sz w:val="18"/>
                <w:szCs w:val="18"/>
              </w:rPr>
            </w:pPr>
          </w:p>
        </w:tc>
      </w:tr>
    </w:tbl>
    <w:p w14:paraId="41B7532D" w14:textId="77777777" w:rsidR="006E278A" w:rsidRPr="00A2248E" w:rsidRDefault="006E278A" w:rsidP="006E278A">
      <w:pPr>
        <w:jc w:val="center"/>
        <w:rPr>
          <w:rFonts w:cs="Calibri"/>
          <w:b/>
          <w:sz w:val="18"/>
          <w:szCs w:val="18"/>
        </w:rPr>
      </w:pPr>
    </w:p>
    <w:p w14:paraId="7EC8F3D6" w14:textId="77777777" w:rsidR="001B6D40" w:rsidRPr="001B6D40" w:rsidRDefault="001B6D40" w:rsidP="001B6D40">
      <w:pPr>
        <w:suppressAutoHyphens w:val="0"/>
        <w:jc w:val="center"/>
        <w:rPr>
          <w:rFonts w:ascii="Calibri" w:eastAsia="Calibri" w:hAnsi="Calibri" w:cs="Calibri"/>
          <w:b/>
          <w:sz w:val="18"/>
          <w:szCs w:val="18"/>
          <w:lang w:eastAsia="en-US"/>
        </w:rPr>
      </w:pPr>
    </w:p>
    <w:p w14:paraId="33C1B6E7" w14:textId="64264E95" w:rsidR="00DC0453" w:rsidRPr="00DC0453" w:rsidRDefault="00DC0453" w:rsidP="00DC0453">
      <w:pPr>
        <w:jc w:val="center"/>
        <w:rPr>
          <w:rFonts w:asciiTheme="minorHAnsi" w:hAnsiTheme="minorHAnsi"/>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392E492" w:rsidR="00082D65" w:rsidRDefault="00082D65" w:rsidP="00082D65">
      <w:pPr>
        <w:jc w:val="center"/>
        <w:rPr>
          <w:rFonts w:ascii="Calibri" w:hAnsi="Calibri" w:cs="Calibri"/>
          <w:b/>
        </w:rPr>
      </w:pPr>
      <w:r w:rsidRPr="00A36C4C">
        <w:rPr>
          <w:rFonts w:ascii="Calibri" w:hAnsi="Calibri" w:cs="Calibri"/>
          <w:b/>
        </w:rPr>
        <w:t xml:space="preserve">PREGÃO </w:t>
      </w:r>
      <w:r w:rsidRPr="00A66879">
        <w:rPr>
          <w:rFonts w:ascii="Calibri" w:hAnsi="Calibri" w:cs="Calibri"/>
          <w:b/>
        </w:rPr>
        <w:t xml:space="preserve">ELETRÔNICO Nº </w:t>
      </w:r>
      <w:r w:rsidR="008E2E96">
        <w:rPr>
          <w:rFonts w:ascii="Calibri" w:hAnsi="Calibri" w:cs="Calibri"/>
          <w:b/>
        </w:rPr>
        <w:t>1663</w:t>
      </w:r>
      <w:r w:rsidR="00F2392A" w:rsidRPr="00A66879">
        <w:rPr>
          <w:rFonts w:ascii="Calibri" w:hAnsi="Calibri" w:cs="Calibri"/>
          <w:b/>
        </w:rPr>
        <w:t>/20</w:t>
      </w:r>
      <w:r w:rsidR="005D0F5F">
        <w:rPr>
          <w:rFonts w:ascii="Calibri" w:hAnsi="Calibri" w:cs="Calibri"/>
          <w:b/>
        </w:rPr>
        <w:t>2</w:t>
      </w:r>
      <w:r w:rsidR="00FA4383">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52AC847" w:rsidR="00132E50" w:rsidRPr="005D0F5F" w:rsidRDefault="00132E50" w:rsidP="005D0F5F">
      <w:pPr>
        <w:pStyle w:val="Ttulo1"/>
        <w:numPr>
          <w:ilvl w:val="0"/>
          <w:numId w:val="0"/>
        </w:numPr>
        <w:tabs>
          <w:tab w:val="left" w:pos="1134"/>
        </w:tabs>
        <w:jc w:val="center"/>
        <w:rPr>
          <w:rFonts w:ascii="Calibri" w:hAnsi="Calibri" w:cs="Calibri"/>
          <w:bCs/>
          <w:szCs w:val="24"/>
        </w:rPr>
      </w:pPr>
      <w:r w:rsidRPr="005D0F5F">
        <w:rPr>
          <w:rFonts w:ascii="Calibri" w:hAnsi="Calibri" w:cs="Calibri"/>
          <w:bCs/>
          <w:szCs w:val="24"/>
        </w:rPr>
        <w:t>PREGÃO ELETRÔNICO nº</w:t>
      </w:r>
      <w:r w:rsidR="00084926" w:rsidRPr="005D0F5F">
        <w:rPr>
          <w:rFonts w:ascii="Calibri" w:hAnsi="Calibri" w:cs="Calibri"/>
          <w:bCs/>
          <w:szCs w:val="24"/>
        </w:rPr>
        <w:t xml:space="preserve"> </w:t>
      </w:r>
      <w:r w:rsidR="008E2E96">
        <w:rPr>
          <w:rFonts w:ascii="Calibri" w:hAnsi="Calibri" w:cs="Calibri"/>
          <w:bCs/>
          <w:szCs w:val="24"/>
        </w:rPr>
        <w:t>1663</w:t>
      </w:r>
      <w:r w:rsidR="00F2392A" w:rsidRPr="005D0F5F">
        <w:rPr>
          <w:rFonts w:ascii="Calibri" w:hAnsi="Calibri" w:cs="Calibri"/>
          <w:bCs/>
          <w:szCs w:val="24"/>
        </w:rPr>
        <w:t>/20</w:t>
      </w:r>
      <w:r w:rsidR="005D0F5F" w:rsidRPr="005D0F5F">
        <w:rPr>
          <w:rFonts w:ascii="Calibri" w:hAnsi="Calibri" w:cs="Calibri"/>
          <w:bCs/>
          <w:szCs w:val="24"/>
        </w:rPr>
        <w:t>2</w:t>
      </w:r>
      <w:r w:rsidR="00FA4383">
        <w:rPr>
          <w:rFonts w:ascii="Calibri" w:hAnsi="Calibri" w:cs="Calibri"/>
          <w:bCs/>
          <w:szCs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E11B5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29"/>
          <w:footerReference w:type="default" r:id="rId30"/>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A7CA91F"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B84D4D">
        <w:rPr>
          <w:rFonts w:ascii="Calibri" w:hAnsi="Calibri"/>
          <w:sz w:val="24"/>
          <w14:shadow w14:blurRad="0" w14:dist="0" w14:dir="0" w14:sx="0" w14:sy="0" w14:kx="0" w14:ky="0" w14:algn="none">
            <w14:srgbClr w14:val="000000"/>
          </w14:shadow>
        </w:rPr>
        <w:t xml:space="preserve">nº </w:t>
      </w:r>
      <w:r w:rsidR="008E2E96">
        <w:rPr>
          <w:rFonts w:ascii="Calibri" w:hAnsi="Calibri"/>
          <w:sz w:val="24"/>
          <w14:shadow w14:blurRad="0" w14:dist="0" w14:dir="0" w14:sx="0" w14:sy="0" w14:kx="0" w14:ky="0" w14:algn="none">
            <w14:srgbClr w14:val="000000"/>
          </w14:shadow>
        </w:rPr>
        <w:t>1663</w:t>
      </w:r>
      <w:r w:rsidR="00F2392A" w:rsidRPr="00B84D4D">
        <w:rPr>
          <w:rFonts w:ascii="Calibri" w:hAnsi="Calibri"/>
          <w:sz w:val="24"/>
          <w14:shadow w14:blurRad="0" w14:dist="0" w14:dir="0" w14:sx="0" w14:sy="0" w14:kx="0" w14:ky="0" w14:algn="none">
            <w14:srgbClr w14:val="000000"/>
          </w14:shadow>
        </w:rPr>
        <w:t>/20</w:t>
      </w:r>
      <w:r w:rsidR="005D0F5F">
        <w:rPr>
          <w:rFonts w:ascii="Calibri" w:hAnsi="Calibri"/>
          <w:sz w:val="24"/>
          <w14:shadow w14:blurRad="0" w14:dist="0" w14:dir="0" w14:sx="0" w14:sy="0" w14:kx="0" w14:ky="0" w14:algn="none">
            <w14:srgbClr w14:val="000000"/>
          </w14:shadow>
        </w:rPr>
        <w:t>2</w:t>
      </w:r>
      <w:r w:rsidR="00FA4383">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45C66695" w:rsidR="00F81BF6" w:rsidRPr="009B21AF" w:rsidRDefault="00B84D4D" w:rsidP="00F81BF6">
      <w:pPr>
        <w:pStyle w:val="Recuodecorpodetexto2"/>
        <w:spacing w:line="240" w:lineRule="auto"/>
        <w:ind w:left="3827"/>
        <w:jc w:val="both"/>
        <w:rPr>
          <w:rFonts w:ascii="Calibri" w:hAnsi="Calibri"/>
          <w:bCs/>
          <w:sz w:val="22"/>
          <w:szCs w:val="22"/>
        </w:rPr>
      </w:pPr>
      <w:r w:rsidRPr="00B84D4D">
        <w:rPr>
          <w:rFonts w:ascii="Calibri" w:hAnsi="Calibri" w:cs="Calibri"/>
          <w:b/>
          <w:sz w:val="22"/>
          <w:szCs w:val="22"/>
        </w:rPr>
        <w:t>AQUISIÇÃO DE MATERIAL BIBLIOGRÁFICO (LIVROS NACIONAIS E ESTRANGEIROS E PERIÓDICOS ESTRANGEIROS) PARA ATENDER O SISTEMA DE BIBLIOTECAS DA UDESC</w:t>
      </w:r>
      <w:r w:rsidRPr="00B84D4D">
        <w:rPr>
          <w:rFonts w:ascii="Calibri" w:hAnsi="Calibri" w:cs="Calibri"/>
          <w:b/>
        </w:rPr>
        <w:t xml:space="preserve"> </w:t>
      </w:r>
      <w:r w:rsidRPr="00B84D4D">
        <w:rPr>
          <w:rFonts w:ascii="Calibri" w:hAnsi="Calibri" w:cs="Calibri"/>
        </w:rPr>
        <w:t>Q</w:t>
      </w:r>
      <w:r w:rsidR="00F81BF6" w:rsidRPr="009B21AF">
        <w:rPr>
          <w:rFonts w:ascii="Calibri" w:hAnsi="Calibri"/>
          <w:bCs/>
          <w:sz w:val="22"/>
          <w:szCs w:val="22"/>
        </w:rPr>
        <w:t xml:space="preserve">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D891E1D"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B84D4D" w:rsidRPr="00B84D4D">
        <w:rPr>
          <w:rFonts w:ascii="Calibri" w:hAnsi="Calibri" w:cs="Calibri"/>
          <w:b/>
          <w:color w:val="auto"/>
        </w:rPr>
        <w:t>AQUISIÇÃO DE MATERIAL BIBLIOGRÁFICO (LIVROS NACIONAIS E ESTRANGEIROS E PERIÓDICOS ESTRANGEIROS) PARA ATENDER O SISTEMA DE BIBLIOTECAS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6A66BE11"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5D0F5F">
        <w:rPr>
          <w:rFonts w:ascii="Calibri" w:hAnsi="Calibri" w:cs="Calibri"/>
          <w:bCs/>
          <w:szCs w:val="22"/>
        </w:rPr>
        <w:t>21</w:t>
      </w:r>
      <w:r w:rsidRPr="007515E5">
        <w:rPr>
          <w:rFonts w:ascii="Calibri" w:hAnsi="Calibri" w:cs="Calibri"/>
          <w:bCs/>
          <w:szCs w:val="22"/>
        </w:rPr>
        <w:t>.</w:t>
      </w:r>
    </w:p>
    <w:p w14:paraId="2A9E95D3" w14:textId="77777777" w:rsidR="00F81BF6" w:rsidRDefault="00F81BF6" w:rsidP="00F81BF6">
      <w:pPr>
        <w:jc w:val="both"/>
        <w:rPr>
          <w:rFonts w:ascii="Calibri" w:hAnsi="Calibri" w:cs="Calibri"/>
          <w:b/>
          <w:sz w:val="22"/>
          <w:szCs w:val="22"/>
        </w:rPr>
      </w:pPr>
    </w:p>
    <w:p w14:paraId="575C5734" w14:textId="77777777" w:rsidR="005D0F5F" w:rsidRPr="007515E5" w:rsidRDefault="005D0F5F"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6B15CAE2" w14:textId="77777777" w:rsidR="00C1105C" w:rsidRDefault="00C1105C" w:rsidP="00F81BF6">
      <w:pPr>
        <w:tabs>
          <w:tab w:val="left" w:pos="567"/>
        </w:tabs>
        <w:ind w:right="46"/>
        <w:jc w:val="both"/>
        <w:rPr>
          <w:rFonts w:ascii="Calibri" w:hAnsi="Calibri" w:cs="Calibri"/>
          <w:sz w:val="22"/>
          <w:szCs w:val="22"/>
        </w:rPr>
      </w:pPr>
    </w:p>
    <w:p w14:paraId="222C819F" w14:textId="77777777" w:rsidR="005D0F5F" w:rsidRDefault="005D0F5F" w:rsidP="00F81BF6">
      <w:pPr>
        <w:tabs>
          <w:tab w:val="left" w:pos="567"/>
        </w:tabs>
        <w:ind w:right="46"/>
        <w:jc w:val="both"/>
        <w:rPr>
          <w:rFonts w:ascii="Calibri" w:hAnsi="Calibri" w:cs="Calibri"/>
          <w:sz w:val="22"/>
          <w:szCs w:val="22"/>
        </w:rPr>
      </w:pPr>
    </w:p>
    <w:p w14:paraId="2075861B" w14:textId="77777777" w:rsidR="005D0F5F" w:rsidRDefault="005D0F5F" w:rsidP="00F81BF6">
      <w:pPr>
        <w:tabs>
          <w:tab w:val="left" w:pos="567"/>
        </w:tabs>
        <w:ind w:right="46"/>
        <w:jc w:val="both"/>
        <w:rPr>
          <w:rFonts w:ascii="Calibri" w:hAnsi="Calibri" w:cs="Calibri"/>
          <w:sz w:val="22"/>
          <w:szCs w:val="22"/>
        </w:rPr>
      </w:pPr>
    </w:p>
    <w:p w14:paraId="57A68F60" w14:textId="77777777" w:rsidR="005D0F5F" w:rsidRPr="009B21AF" w:rsidRDefault="005D0F5F"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6E92FFB" w:rsidR="00F81BF6" w:rsidRPr="009B21AF" w:rsidRDefault="00E11B58"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84D4D" w:rsidRPr="00B84D4D">
            <w:rPr>
              <w:rFonts w:asciiTheme="minorHAnsi" w:hAnsiTheme="minorHAnsi" w:cstheme="minorHAnsi"/>
              <w:b/>
            </w:rPr>
            <w:t>Florianópolis/SC</w:t>
          </w:r>
        </w:sdtContent>
      </w:sdt>
      <w:r w:rsidR="00DC6BAC" w:rsidRPr="00B84D4D">
        <w:rPr>
          <w:rFonts w:ascii="Calibri" w:hAnsi="Calibri" w:cs="Calibri"/>
          <w:bCs/>
          <w:sz w:val="22"/>
          <w:szCs w:val="22"/>
        </w:rPr>
        <w:t>, conforme datas das assinaturas digitais</w:t>
      </w:r>
      <w:r w:rsidR="00F81BF6" w:rsidRPr="00B84D4D">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31BA3C87"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B84D4D">
        <w:rPr>
          <w:rFonts w:ascii="Calibri" w:hAnsi="Calibri" w:cs="Arial"/>
          <w:bCs w:val="0"/>
          <w:szCs w:val="22"/>
        </w:rPr>
        <w:t xml:space="preserve">ELETRÔNICO nº </w:t>
      </w:r>
      <w:r w:rsidR="00FA4383">
        <w:rPr>
          <w:rFonts w:ascii="Calibri" w:hAnsi="Calibri" w:cs="Arial"/>
          <w:bCs w:val="0"/>
          <w:szCs w:val="22"/>
        </w:rPr>
        <w:t>1663</w:t>
      </w:r>
      <w:r w:rsidR="00F2392A" w:rsidRPr="00B84D4D">
        <w:rPr>
          <w:rFonts w:ascii="Calibri" w:hAnsi="Calibri" w:cs="Arial"/>
          <w:bCs w:val="0"/>
          <w:szCs w:val="22"/>
        </w:rPr>
        <w:t>/20</w:t>
      </w:r>
      <w:r w:rsidR="005D0F5F">
        <w:rPr>
          <w:rFonts w:ascii="Calibri" w:hAnsi="Calibri" w:cs="Arial"/>
          <w:bCs w:val="0"/>
          <w:szCs w:val="22"/>
        </w:rPr>
        <w:t>2</w:t>
      </w:r>
      <w:r w:rsidR="00FA4383">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08CD7B8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5D0F5F">
        <w:rPr>
          <w:rFonts w:ascii="Calibri" w:hAnsi="Calibri" w:cs="Arial"/>
          <w:sz w:val="20"/>
          <w:szCs w:val="20"/>
        </w:rPr>
        <w:t>2</w:t>
      </w:r>
      <w:r w:rsidR="00FA4383">
        <w:rPr>
          <w:rFonts w:ascii="Calibri" w:hAnsi="Calibri" w:cs="Arial"/>
          <w:sz w:val="20"/>
          <w:szCs w:val="20"/>
        </w:rPr>
        <w:t>2</w:t>
      </w:r>
    </w:p>
    <w:p w14:paraId="064759CF" w14:textId="62AE866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5D0F5F">
        <w:rPr>
          <w:rFonts w:ascii="Calibri" w:hAnsi="Calibri"/>
          <w:sz w:val="20"/>
          <w:szCs w:val="20"/>
        </w:rPr>
        <w:t>2</w:t>
      </w:r>
      <w:r w:rsidR="00FA4383">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31"/>
          <w:footerReference w:type="default" r:id="rId32"/>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16F487D"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B84D4D">
        <w:rPr>
          <w:rFonts w:ascii="Calibri" w:hAnsi="Calibri"/>
          <w:b w:val="0"/>
          <w:szCs w:val="22"/>
          <w:lang w:val="pt-PT"/>
        </w:rPr>
        <w:t xml:space="preserve">ELETRÔNICO Nº </w:t>
      </w:r>
      <w:r w:rsidR="00FA4383">
        <w:rPr>
          <w:rFonts w:ascii="Calibri" w:hAnsi="Calibri"/>
          <w:b w:val="0"/>
          <w:szCs w:val="22"/>
          <w:lang w:val="pt-PT"/>
        </w:rPr>
        <w:t>1663</w:t>
      </w:r>
      <w:r w:rsidR="005D0F5F">
        <w:rPr>
          <w:rFonts w:ascii="Calibri" w:hAnsi="Calibri"/>
          <w:b w:val="0"/>
          <w:szCs w:val="22"/>
          <w:lang w:val="pt-PT"/>
        </w:rPr>
        <w:t>/202</w:t>
      </w:r>
      <w:r w:rsidR="00FA4383">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1B6D40" w:rsidRDefault="001B6D40">
      <w:r>
        <w:separator/>
      </w:r>
    </w:p>
  </w:endnote>
  <w:endnote w:type="continuationSeparator" w:id="0">
    <w:p w14:paraId="75E7FA73" w14:textId="77777777" w:rsidR="001B6D40" w:rsidRDefault="001B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7B3E27DF" w:rsidR="001B6D40" w:rsidRDefault="001B6D40" w:rsidP="00352F71">
    <w:pPr>
      <w:pStyle w:val="Rodap"/>
      <w:tabs>
        <w:tab w:val="clear" w:pos="4419"/>
        <w:tab w:val="center" w:pos="0"/>
      </w:tabs>
      <w:rPr>
        <w:color w:val="0000FF"/>
        <w:sz w:val="14"/>
      </w:rPr>
    </w:pPr>
    <w:r>
      <w:rPr>
        <w:sz w:val="14"/>
      </w:rPr>
      <w:t>PE 1</w:t>
    </w:r>
    <w:r w:rsidR="008E2E96">
      <w:rPr>
        <w:sz w:val="14"/>
      </w:rPr>
      <w:t>663</w:t>
    </w:r>
    <w:r>
      <w:rPr>
        <w:sz w:val="14"/>
      </w:rPr>
      <w:t>/202</w:t>
    </w:r>
    <w:r w:rsidR="008E2E96">
      <w:rPr>
        <w:sz w:val="14"/>
      </w:rPr>
      <w:t>2</w:t>
    </w:r>
    <w:r>
      <w:rPr>
        <w:sz w:val="14"/>
      </w:rPr>
      <w:t xml:space="preserve">                                                                                                                                                                                                                                           Página </w:t>
    </w:r>
    <w:r>
      <w:rPr>
        <w:sz w:val="14"/>
      </w:rPr>
      <w:fldChar w:fldCharType="begin"/>
    </w:r>
    <w:r>
      <w:rPr>
        <w:sz w:val="14"/>
      </w:rPr>
      <w:instrText xml:space="preserve"> PAGE </w:instrText>
    </w:r>
    <w:r>
      <w:rPr>
        <w:sz w:val="14"/>
      </w:rPr>
      <w:fldChar w:fldCharType="separate"/>
    </w:r>
    <w:r w:rsidR="00702DC8">
      <w:rPr>
        <w:noProof/>
        <w:sz w:val="14"/>
      </w:rPr>
      <w:t>27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702DC8">
      <w:rPr>
        <w:noProof/>
        <w:sz w:val="14"/>
      </w:rPr>
      <w:t>29</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076868C" w:rsidR="001B6D40" w:rsidRDefault="001B6D40"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702DC8">
      <w:rPr>
        <w:rFonts w:ascii="Arial" w:hAnsi="Arial" w:cs="Arial"/>
        <w:noProof/>
        <w:sz w:val="16"/>
      </w:rPr>
      <w:t>29</w:t>
    </w:r>
    <w:r>
      <w:rPr>
        <w:rFonts w:ascii="Arial" w:hAnsi="Arial" w:cs="Arial"/>
        <w:sz w:val="16"/>
      </w:rPr>
      <w:fldChar w:fldCharType="end"/>
    </w:r>
    <w:r>
      <w:rPr>
        <w:rFonts w:ascii="Arial" w:hAnsi="Arial" w:cs="Arial"/>
        <w:sz w:val="16"/>
      </w:rPr>
      <w:t xml:space="preserve"> de 29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1B6D40" w:rsidRDefault="001B6D40">
      <w:r>
        <w:separator/>
      </w:r>
    </w:p>
  </w:footnote>
  <w:footnote w:type="continuationSeparator" w:id="0">
    <w:p w14:paraId="76988453" w14:textId="77777777" w:rsidR="001B6D40" w:rsidRDefault="001B6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1B6D40" w:rsidRDefault="001B6D40">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1B6D40" w:rsidRPr="006A59DF" w:rsidRDefault="001B6D4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1B6D40" w:rsidRPr="00A36649" w:rsidRDefault="001B6D40"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1B6D40" w:rsidRPr="00A36649" w:rsidRDefault="001B6D40"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1B6D40" w:rsidRPr="00A36649" w:rsidRDefault="001B6D40"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1B6D40" w:rsidRPr="00A36649" w:rsidRDefault="001B6D40"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1B6D40" w:rsidRDefault="001B6D40" w:rsidP="00FA48CA">
    <w:pPr>
      <w:ind w:left="567"/>
      <w:rPr>
        <w:b/>
      </w:rPr>
    </w:pPr>
  </w:p>
  <w:p w14:paraId="0C46C0F9" w14:textId="77777777" w:rsidR="001B6D40" w:rsidRDefault="001B6D4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4" w15:restartNumberingAfterBreak="0">
    <w:nsid w:val="244C1EC6"/>
    <w:multiLevelType w:val="multilevel"/>
    <w:tmpl w:val="D690008E"/>
    <w:lvl w:ilvl="0">
      <w:start w:val="2"/>
      <w:numFmt w:val="decimal"/>
      <w:pStyle w:val="Commarcadores31"/>
      <w:lvlText w:val="%1."/>
      <w:lvlJc w:val="left"/>
      <w:pPr>
        <w:tabs>
          <w:tab w:val="num" w:pos="5387"/>
        </w:tabs>
        <w:ind w:left="5387" w:hanging="708"/>
      </w:pPr>
      <w:rPr>
        <w:rFonts w:cs="Times New Roman"/>
        <w:b w:val="0"/>
        <w:i w:val="0"/>
      </w:rPr>
    </w:lvl>
    <w:lvl w:ilvl="1">
      <w:start w:val="1"/>
      <w:numFmt w:val="decimal"/>
      <w:lvlText w:val="%1.%2."/>
      <w:lvlJc w:val="left"/>
      <w:pPr>
        <w:tabs>
          <w:tab w:val="num" w:pos="-708"/>
        </w:tabs>
        <w:ind w:left="708" w:hanging="708"/>
      </w:pPr>
      <w:rPr>
        <w:rFonts w:cs="Times New Roman"/>
        <w:b w:val="0"/>
        <w:i w:val="0"/>
      </w:rPr>
    </w:lvl>
    <w:lvl w:ilvl="2">
      <w:start w:val="1"/>
      <w:numFmt w:val="decimal"/>
      <w:lvlText w:val="%1.%2.%3."/>
      <w:lvlJc w:val="left"/>
      <w:pPr>
        <w:tabs>
          <w:tab w:val="num" w:pos="-696"/>
        </w:tabs>
        <w:ind w:left="1428" w:hanging="708"/>
      </w:pPr>
      <w:rPr>
        <w:rFonts w:cs="Times New Roman"/>
        <w:b w:val="0"/>
        <w:i w:val="0"/>
      </w:rPr>
    </w:lvl>
    <w:lvl w:ilvl="3">
      <w:start w:val="1"/>
      <w:numFmt w:val="decimal"/>
      <w:lvlText w:val="%1.%2.%3.%4."/>
      <w:lvlJc w:val="left"/>
      <w:pPr>
        <w:tabs>
          <w:tab w:val="num" w:pos="0"/>
        </w:tabs>
        <w:ind w:left="2832" w:hanging="708"/>
      </w:pPr>
      <w:rPr>
        <w:rFonts w:cs="Times New Roman"/>
      </w:rPr>
    </w:lvl>
    <w:lvl w:ilvl="4">
      <w:start w:val="1"/>
      <w:numFmt w:val="decimal"/>
      <w:lvlText w:val="%1.%2.%3.%4.%5."/>
      <w:lvlJc w:val="left"/>
      <w:pPr>
        <w:tabs>
          <w:tab w:val="num" w:pos="3"/>
        </w:tabs>
        <w:ind w:left="3543" w:hanging="708"/>
      </w:pPr>
      <w:rPr>
        <w:rFonts w:cs="Times New Roman"/>
      </w:rPr>
    </w:lvl>
    <w:lvl w:ilvl="5">
      <w:start w:val="1"/>
      <w:numFmt w:val="decimal"/>
      <w:lvlText w:val="%1.%2.%3.%4.%5.%6."/>
      <w:lvlJc w:val="left"/>
      <w:pPr>
        <w:tabs>
          <w:tab w:val="num" w:pos="0"/>
        </w:tabs>
        <w:ind w:left="4248" w:hanging="708"/>
      </w:pPr>
      <w:rPr>
        <w:rFonts w:cs="Times New Roman"/>
      </w:rPr>
    </w:lvl>
    <w:lvl w:ilvl="6">
      <w:start w:val="1"/>
      <w:numFmt w:val="decimal"/>
      <w:lvlText w:val="%1.%2.%3.%4.%5.%6.%7."/>
      <w:lvlJc w:val="left"/>
      <w:pPr>
        <w:tabs>
          <w:tab w:val="num" w:pos="0"/>
        </w:tabs>
        <w:ind w:left="4956" w:hanging="708"/>
      </w:pPr>
      <w:rPr>
        <w:rFonts w:cs="Times New Roman"/>
      </w:rPr>
    </w:lvl>
    <w:lvl w:ilvl="7">
      <w:start w:val="1"/>
      <w:numFmt w:val="decimal"/>
      <w:lvlText w:val="%1.%2.%3.%4.%5.%6.%7.%8."/>
      <w:lvlJc w:val="left"/>
      <w:pPr>
        <w:tabs>
          <w:tab w:val="num" w:pos="0"/>
        </w:tabs>
        <w:ind w:left="5664" w:hanging="708"/>
      </w:pPr>
      <w:rPr>
        <w:rFonts w:cs="Times New Roman"/>
      </w:rPr>
    </w:lvl>
    <w:lvl w:ilvl="8">
      <w:start w:val="1"/>
      <w:numFmt w:val="decimal"/>
      <w:lvlText w:val="%1.%2.%3.%4.%5.%6.%7.%8.%9."/>
      <w:lvlJc w:val="left"/>
      <w:pPr>
        <w:tabs>
          <w:tab w:val="num" w:pos="0"/>
        </w:tabs>
        <w:ind w:left="6372" w:hanging="708"/>
      </w:pPr>
      <w:rPr>
        <w:rFonts w:cs="Times New Roman"/>
      </w:rPr>
    </w:lvl>
  </w:abstractNum>
  <w:abstractNum w:abstractNumId="5" w15:restartNumberingAfterBreak="0">
    <w:nsid w:val="256B3218"/>
    <w:multiLevelType w:val="multilevel"/>
    <w:tmpl w:val="13EA4712"/>
    <w:lvl w:ilvl="0">
      <w:start w:val="1"/>
      <w:numFmt w:val="decimal"/>
      <w:pStyle w:val="ItemServ"/>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4."/>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EB10F6"/>
    <w:multiLevelType w:val="multilevel"/>
    <w:tmpl w:val="26ACF4A6"/>
    <w:lvl w:ilvl="0">
      <w:start w:val="2"/>
      <w:numFmt w:val="decimal"/>
      <w:pStyle w:val="Bullet"/>
      <w:lvlText w:val="%1"/>
      <w:lvlJc w:val="left"/>
      <w:pPr>
        <w:ind w:left="525" w:hanging="525"/>
      </w:pPr>
      <w:rPr>
        <w:rFonts w:hint="default"/>
        <w:b/>
      </w:rPr>
    </w:lvl>
    <w:lvl w:ilvl="1">
      <w:start w:val="1"/>
      <w:numFmt w:val="decimal"/>
      <w:lvlText w:val="%1.%2"/>
      <w:lvlJc w:val="left"/>
      <w:pPr>
        <w:ind w:left="525" w:hanging="525"/>
      </w:pPr>
      <w:rPr>
        <w:rFonts w:hint="default"/>
        <w:b w:val="0"/>
        <w:i w:val="0"/>
        <w:caps w:val="0"/>
        <w:strike w:val="0"/>
        <w:dstrike w:val="0"/>
        <w:vanish w:val="0"/>
        <w:vertAlign w:val="baseline"/>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52E61464"/>
    <w:multiLevelType w:val="hybridMultilevel"/>
    <w:tmpl w:val="D590803C"/>
    <w:lvl w:ilvl="0" w:tplc="04160001">
      <w:start w:val="1"/>
      <w:numFmt w:val="bullet"/>
      <w:pStyle w:val="Commarcadores5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2FA04E4"/>
    <w:multiLevelType w:val="multilevel"/>
    <w:tmpl w:val="95BCCE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3C47CC"/>
    <w:multiLevelType w:val="hybridMultilevel"/>
    <w:tmpl w:val="416C5FEA"/>
    <w:lvl w:ilvl="0" w:tplc="04160001">
      <w:start w:val="1"/>
      <w:numFmt w:val="bullet"/>
      <w:pStyle w:val="TTULOA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9D00DCB"/>
    <w:multiLevelType w:val="hybridMultilevel"/>
    <w:tmpl w:val="B0B807A8"/>
    <w:lvl w:ilvl="0" w:tplc="DC16E39E">
      <w:start w:val="1"/>
      <w:numFmt w:val="lowerLetter"/>
      <w:lvlText w:val="%1)"/>
      <w:lvlJc w:val="left"/>
      <w:pPr>
        <w:tabs>
          <w:tab w:val="num" w:pos="1068"/>
        </w:tabs>
        <w:ind w:left="1068" w:hanging="360"/>
      </w:pPr>
      <w:rPr>
        <w:rFonts w:cs="Times New Roman" w:hint="default"/>
      </w:rPr>
    </w:lvl>
    <w:lvl w:ilvl="1" w:tplc="04160019" w:tentative="1">
      <w:start w:val="1"/>
      <w:numFmt w:val="lowerLetter"/>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1" w15:restartNumberingAfterBreak="0">
    <w:nsid w:val="750D3F38"/>
    <w:multiLevelType w:val="multilevel"/>
    <w:tmpl w:val="FE3870D2"/>
    <w:lvl w:ilvl="0">
      <w:start w:val="1"/>
      <w:numFmt w:val="decimal"/>
      <w:pStyle w:val="Commarcadores21"/>
      <w:lvlText w:val="%1"/>
      <w:lvlJc w:val="left"/>
      <w:pPr>
        <w:ind w:left="1065" w:hanging="705"/>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DBB5408"/>
    <w:multiLevelType w:val="multilevel"/>
    <w:tmpl w:val="0D467FB0"/>
    <w:lvl w:ilvl="0">
      <w:start w:val="3"/>
      <w:numFmt w:val="decimal"/>
      <w:pStyle w:val="Parag"/>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12"/>
  </w:num>
  <w:num w:numId="5">
    <w:abstractNumId w:val="8"/>
  </w:num>
  <w:num w:numId="6">
    <w:abstractNumId w:val="5"/>
  </w:num>
  <w:num w:numId="7">
    <w:abstractNumId w:val="7"/>
  </w:num>
  <w:num w:numId="8">
    <w:abstractNumId w:val="11"/>
  </w:num>
  <w:num w:numId="9">
    <w:abstractNumId w:val="6"/>
  </w:num>
  <w:num w:numId="10">
    <w:abstractNumId w:val="9"/>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6C1C"/>
    <w:rsid w:val="00097E5C"/>
    <w:rsid w:val="000A37B7"/>
    <w:rsid w:val="000A3B16"/>
    <w:rsid w:val="000A48EF"/>
    <w:rsid w:val="000A4CFB"/>
    <w:rsid w:val="000A56B4"/>
    <w:rsid w:val="000B03A7"/>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6955"/>
    <w:rsid w:val="00187D25"/>
    <w:rsid w:val="00190530"/>
    <w:rsid w:val="00190CD7"/>
    <w:rsid w:val="00190D5F"/>
    <w:rsid w:val="001919F5"/>
    <w:rsid w:val="001967A3"/>
    <w:rsid w:val="0019681B"/>
    <w:rsid w:val="001A21FE"/>
    <w:rsid w:val="001A25ED"/>
    <w:rsid w:val="001A794A"/>
    <w:rsid w:val="001B08D7"/>
    <w:rsid w:val="001B281D"/>
    <w:rsid w:val="001B6D40"/>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1A5"/>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0ABF"/>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0F5F"/>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0825"/>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278A"/>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2DC8"/>
    <w:rsid w:val="00704D55"/>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52C6"/>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86C00"/>
    <w:rsid w:val="00893586"/>
    <w:rsid w:val="00896CFB"/>
    <w:rsid w:val="008979F6"/>
    <w:rsid w:val="00897A2A"/>
    <w:rsid w:val="008A10C4"/>
    <w:rsid w:val="008A2B09"/>
    <w:rsid w:val="008A552F"/>
    <w:rsid w:val="008A5EBE"/>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2E96"/>
    <w:rsid w:val="008E5076"/>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66879"/>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27548"/>
    <w:rsid w:val="00B3044B"/>
    <w:rsid w:val="00B30777"/>
    <w:rsid w:val="00B30C7E"/>
    <w:rsid w:val="00B31C3E"/>
    <w:rsid w:val="00B35136"/>
    <w:rsid w:val="00B4287E"/>
    <w:rsid w:val="00B428BB"/>
    <w:rsid w:val="00B42D7B"/>
    <w:rsid w:val="00B44A55"/>
    <w:rsid w:val="00B44B3A"/>
    <w:rsid w:val="00B46098"/>
    <w:rsid w:val="00B513DE"/>
    <w:rsid w:val="00B524F9"/>
    <w:rsid w:val="00B624D8"/>
    <w:rsid w:val="00B62D6D"/>
    <w:rsid w:val="00B630C3"/>
    <w:rsid w:val="00B63CC8"/>
    <w:rsid w:val="00B679ED"/>
    <w:rsid w:val="00B67A0A"/>
    <w:rsid w:val="00B7207A"/>
    <w:rsid w:val="00B755AD"/>
    <w:rsid w:val="00B8160A"/>
    <w:rsid w:val="00B84631"/>
    <w:rsid w:val="00B84C28"/>
    <w:rsid w:val="00B84D4D"/>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1AF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2645"/>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693"/>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0453"/>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1B58"/>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057E"/>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3D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383"/>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uiPriority w:val="9"/>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link w:val="Ttulo2Char"/>
    <w:uiPriority w:val="9"/>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uiPriority w:val="9"/>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uiPriority w:val="9"/>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link w:val="Ttulo6Char"/>
    <w:uiPriority w:val="9"/>
    <w:qFormat/>
    <w:pPr>
      <w:keepNext/>
      <w:numPr>
        <w:ilvl w:val="5"/>
        <w:numId w:val="1"/>
      </w:numPr>
      <w:outlineLvl w:val="5"/>
    </w:pPr>
    <w:rPr>
      <w:b/>
      <w:bCs/>
      <w:sz w:val="20"/>
    </w:rPr>
  </w:style>
  <w:style w:type="paragraph" w:styleId="Ttulo7">
    <w:name w:val="heading 7"/>
    <w:basedOn w:val="Normal"/>
    <w:next w:val="Normal"/>
    <w:link w:val="Ttulo7Char"/>
    <w:uiPriority w:val="9"/>
    <w:qFormat/>
    <w:pPr>
      <w:keepNext/>
      <w:numPr>
        <w:ilvl w:val="6"/>
        <w:numId w:val="1"/>
      </w:numPr>
      <w:jc w:val="center"/>
      <w:outlineLvl w:val="6"/>
    </w:pPr>
    <w:rPr>
      <w:b/>
      <w:szCs w:val="20"/>
      <w:lang w:val="en-US"/>
    </w:rPr>
  </w:style>
  <w:style w:type="paragraph" w:styleId="Ttulo8">
    <w:name w:val="heading 8"/>
    <w:basedOn w:val="Normal"/>
    <w:next w:val="Normal"/>
    <w:link w:val="Ttulo8Char"/>
    <w:uiPriority w:val="9"/>
    <w:qFormat/>
    <w:pPr>
      <w:keepNext/>
      <w:numPr>
        <w:ilvl w:val="7"/>
        <w:numId w:val="1"/>
      </w:numPr>
      <w:jc w:val="center"/>
      <w:outlineLvl w:val="7"/>
    </w:pPr>
    <w:rPr>
      <w:b/>
      <w:bCs/>
      <w:sz w:val="22"/>
    </w:rPr>
  </w:style>
  <w:style w:type="paragraph" w:styleId="Ttulo9">
    <w:name w:val="heading 9"/>
    <w:basedOn w:val="Normal"/>
    <w:next w:val="Normal"/>
    <w:link w:val="Ttulo9Char"/>
    <w:uiPriority w:val="9"/>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uiPriority w:val="99"/>
  </w:style>
  <w:style w:type="character" w:styleId="HiperlinkVisitado">
    <w:name w:val="FollowedHyperlink"/>
    <w:uiPriority w:val="99"/>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uiPriority w:val="99"/>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uiPriority w:val="99"/>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uiPriority w:val="10"/>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uiPriority w:val="11"/>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link w:val="RecuodecorpodetextoChar"/>
    <w:uiPriority w:val="99"/>
    <w:pPr>
      <w:spacing w:after="120"/>
      <w:ind w:left="283"/>
    </w:pPr>
    <w:rPr>
      <w:szCs w:val="20"/>
    </w:rPr>
  </w:style>
  <w:style w:type="paragraph" w:styleId="Cabealho">
    <w:name w:val="header"/>
    <w:aliases w:val="Cabeçalho1,Cabeçalho superior"/>
    <w:basedOn w:val="Normal"/>
    <w:link w:val="CabealhoChar"/>
    <w:uiPriority w:val="99"/>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link w:val="RodapChar"/>
    <w:uiPriority w:val="99"/>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link w:val="TextodenotaderodapChar"/>
    <w:uiPriority w:val="99"/>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link w:val="TextodebaloChar"/>
    <w:uiPriority w:val="99"/>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5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uiPriority w:val="9"/>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uiPriority w:val="9"/>
    <w:rsid w:val="00132E50"/>
    <w:rPr>
      <w:b/>
      <w:sz w:val="24"/>
      <w:lang w:eastAsia="ar-SA"/>
    </w:rPr>
  </w:style>
  <w:style w:type="character" w:customStyle="1" w:styleId="TtuloChar">
    <w:name w:val="Título Char"/>
    <w:link w:val="Ttulo"/>
    <w:uiPriority w:val="10"/>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uiPriority w:val="99"/>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unhideWhenUsed/>
    <w:rsid w:val="007A6B3A"/>
    <w:pPr>
      <w:spacing w:after="120"/>
    </w:pPr>
    <w:rPr>
      <w:sz w:val="16"/>
      <w:szCs w:val="16"/>
    </w:rPr>
  </w:style>
  <w:style w:type="character" w:customStyle="1" w:styleId="Corpodetexto3Char">
    <w:name w:val="Corpo de texto 3 Char"/>
    <w:link w:val="Corpodetexto3"/>
    <w:uiPriority w:val="99"/>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unhideWhenUsed/>
    <w:rsid w:val="00F81BF6"/>
    <w:pPr>
      <w:spacing w:after="120" w:line="480" w:lineRule="auto"/>
      <w:ind w:left="283"/>
    </w:pPr>
  </w:style>
  <w:style w:type="character" w:customStyle="1" w:styleId="Recuodecorpodetexto2Char">
    <w:name w:val="Recuo de corpo de texto 2 Char"/>
    <w:link w:val="Recuodecorpodetexto2"/>
    <w:uiPriority w:val="99"/>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uiPriority w:val="99"/>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Parag">
    <w:name w:val="Parag"/>
    <w:basedOn w:val="Normal"/>
    <w:rsid w:val="00DC0453"/>
    <w:pPr>
      <w:numPr>
        <w:numId w:val="4"/>
      </w:numPr>
      <w:tabs>
        <w:tab w:val="left" w:pos="1134"/>
      </w:tabs>
      <w:jc w:val="both"/>
    </w:pPr>
    <w:rPr>
      <w:rFonts w:ascii="Arial" w:hAnsi="Arial"/>
      <w:kern w:val="1"/>
      <w:szCs w:val="20"/>
    </w:rPr>
  </w:style>
  <w:style w:type="character" w:customStyle="1" w:styleId="apple-converted-space">
    <w:name w:val="apple-converted-space"/>
    <w:rsid w:val="00DC0453"/>
  </w:style>
  <w:style w:type="character" w:customStyle="1" w:styleId="st">
    <w:name w:val="st"/>
    <w:rsid w:val="00DC0453"/>
  </w:style>
  <w:style w:type="table" w:customStyle="1" w:styleId="Tabelacomgrade1">
    <w:name w:val="Tabela com grade1"/>
    <w:basedOn w:val="Tabelanormal"/>
    <w:next w:val="Tabelacomgrade"/>
    <w:uiPriority w:val="59"/>
    <w:locked/>
    <w:rsid w:val="00DC045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dium-bold">
    <w:name w:val="medium-bold"/>
    <w:basedOn w:val="Fontepargpadro"/>
    <w:uiPriority w:val="99"/>
    <w:rsid w:val="00DC0453"/>
    <w:rPr>
      <w:rFonts w:cs="Times New Roman"/>
    </w:rPr>
  </w:style>
  <w:style w:type="character" w:customStyle="1" w:styleId="fontsize2">
    <w:name w:val="fontsize2"/>
    <w:basedOn w:val="Fontepargpadro"/>
    <w:uiPriority w:val="99"/>
    <w:rsid w:val="00DC0453"/>
    <w:rPr>
      <w:rFonts w:cs="Times New Roman"/>
    </w:rPr>
  </w:style>
  <w:style w:type="numbering" w:customStyle="1" w:styleId="Semlista1">
    <w:name w:val="Sem lista1"/>
    <w:next w:val="Semlista"/>
    <w:uiPriority w:val="99"/>
    <w:semiHidden/>
    <w:unhideWhenUsed/>
    <w:rsid w:val="001B6D40"/>
  </w:style>
  <w:style w:type="character" w:customStyle="1" w:styleId="Ttulo2Char">
    <w:name w:val="Título 2 Char"/>
    <w:basedOn w:val="Fontepargpadro"/>
    <w:link w:val="Ttulo2"/>
    <w:uiPriority w:val="9"/>
    <w:rsid w:val="001B6D40"/>
    <w:rPr>
      <w:b/>
      <w:sz w:val="24"/>
      <w:lang w:eastAsia="ar-SA"/>
    </w:rPr>
  </w:style>
  <w:style w:type="character" w:customStyle="1" w:styleId="Ttulo5Char">
    <w:name w:val="Título 5 Char"/>
    <w:basedOn w:val="Fontepargpadro"/>
    <w:link w:val="Ttulo5"/>
    <w:uiPriority w:val="9"/>
    <w:rsid w:val="001B6D40"/>
    <w:rPr>
      <w:b/>
      <w:sz w:val="24"/>
      <w:lang w:eastAsia="ar-SA"/>
    </w:rPr>
  </w:style>
  <w:style w:type="character" w:customStyle="1" w:styleId="Ttulo6Char">
    <w:name w:val="Título 6 Char"/>
    <w:basedOn w:val="Fontepargpadro"/>
    <w:link w:val="Ttulo6"/>
    <w:uiPriority w:val="9"/>
    <w:rsid w:val="001B6D40"/>
    <w:rPr>
      <w:b/>
      <w:bCs/>
      <w:szCs w:val="24"/>
      <w:lang w:eastAsia="ar-SA"/>
    </w:rPr>
  </w:style>
  <w:style w:type="character" w:customStyle="1" w:styleId="Ttulo7Char">
    <w:name w:val="Título 7 Char"/>
    <w:basedOn w:val="Fontepargpadro"/>
    <w:link w:val="Ttulo7"/>
    <w:uiPriority w:val="9"/>
    <w:rsid w:val="001B6D40"/>
    <w:rPr>
      <w:b/>
      <w:sz w:val="24"/>
      <w:lang w:val="en-US" w:eastAsia="ar-SA"/>
    </w:rPr>
  </w:style>
  <w:style w:type="character" w:customStyle="1" w:styleId="Ttulo8Char">
    <w:name w:val="Título 8 Char"/>
    <w:basedOn w:val="Fontepargpadro"/>
    <w:link w:val="Ttulo8"/>
    <w:uiPriority w:val="9"/>
    <w:rsid w:val="001B6D40"/>
    <w:rPr>
      <w:b/>
      <w:bCs/>
      <w:sz w:val="22"/>
      <w:szCs w:val="24"/>
      <w:lang w:eastAsia="ar-SA"/>
    </w:rPr>
  </w:style>
  <w:style w:type="character" w:customStyle="1" w:styleId="Ttulo9Char">
    <w:name w:val="Título 9 Char"/>
    <w:basedOn w:val="Fontepargpadro"/>
    <w:link w:val="Ttulo9"/>
    <w:uiPriority w:val="9"/>
    <w:rsid w:val="001B6D40"/>
    <w:rPr>
      <w:b/>
      <w:bCs/>
      <w:sz w:val="22"/>
      <w:lang w:eastAsia="ar-SA"/>
    </w:rPr>
  </w:style>
  <w:style w:type="character" w:customStyle="1" w:styleId="RodapChar">
    <w:name w:val="Rodapé Char"/>
    <w:basedOn w:val="Fontepargpadro"/>
    <w:link w:val="Rodap"/>
    <w:uiPriority w:val="99"/>
    <w:locked/>
    <w:rsid w:val="001B6D40"/>
    <w:rPr>
      <w:sz w:val="24"/>
      <w:szCs w:val="24"/>
      <w:lang w:eastAsia="ar-SA"/>
    </w:rPr>
  </w:style>
  <w:style w:type="character" w:customStyle="1" w:styleId="TextodebaloChar">
    <w:name w:val="Texto de balão Char"/>
    <w:basedOn w:val="Fontepargpadro"/>
    <w:link w:val="Textodebalo"/>
    <w:uiPriority w:val="99"/>
    <w:locked/>
    <w:rsid w:val="001B6D40"/>
    <w:rPr>
      <w:rFonts w:ascii="Tahoma" w:hAnsi="Tahoma" w:cs="Tahoma"/>
      <w:sz w:val="16"/>
      <w:szCs w:val="16"/>
      <w:lang w:eastAsia="ar-SA"/>
    </w:rPr>
  </w:style>
  <w:style w:type="paragraph" w:styleId="Textodecomentrio">
    <w:name w:val="annotation text"/>
    <w:basedOn w:val="Normal"/>
    <w:link w:val="TextodecomentrioChar"/>
    <w:uiPriority w:val="99"/>
    <w:rsid w:val="001B6D40"/>
    <w:pPr>
      <w:suppressAutoHyphens w:val="0"/>
      <w:spacing w:after="200"/>
    </w:pPr>
    <w:rPr>
      <w:rFonts w:ascii="Calibri" w:eastAsia="Calibri" w:hAnsi="Calibri"/>
      <w:sz w:val="20"/>
      <w:szCs w:val="20"/>
      <w:lang w:eastAsia="en-US"/>
    </w:rPr>
  </w:style>
  <w:style w:type="character" w:customStyle="1" w:styleId="TextodecomentrioChar">
    <w:name w:val="Texto de comentário Char"/>
    <w:basedOn w:val="Fontepargpadro"/>
    <w:link w:val="Textodecomentrio"/>
    <w:uiPriority w:val="99"/>
    <w:rsid w:val="001B6D40"/>
    <w:rPr>
      <w:rFonts w:ascii="Calibri" w:eastAsia="Calibri" w:hAnsi="Calibri"/>
      <w:lang w:eastAsia="en-US"/>
    </w:rPr>
  </w:style>
  <w:style w:type="character" w:styleId="Refdecomentrio">
    <w:name w:val="annotation reference"/>
    <w:basedOn w:val="Fontepargpadro"/>
    <w:uiPriority w:val="99"/>
    <w:rsid w:val="001B6D40"/>
    <w:rPr>
      <w:rFonts w:cs="Times New Roman"/>
      <w:sz w:val="16"/>
      <w:szCs w:val="16"/>
    </w:rPr>
  </w:style>
  <w:style w:type="character" w:customStyle="1" w:styleId="TextodenotaderodapChar">
    <w:name w:val="Texto de nota de rodapé Char"/>
    <w:basedOn w:val="Fontepargpadro"/>
    <w:link w:val="Textodenotaderodap"/>
    <w:uiPriority w:val="99"/>
    <w:locked/>
    <w:rsid w:val="001B6D40"/>
    <w:rPr>
      <w:lang w:val="en-US" w:eastAsia="ar-SA"/>
    </w:rPr>
  </w:style>
  <w:style w:type="character" w:styleId="Refdenotaderodap">
    <w:name w:val="footnote reference"/>
    <w:basedOn w:val="Fontepargpadro"/>
    <w:uiPriority w:val="99"/>
    <w:semiHidden/>
    <w:rsid w:val="001B6D40"/>
    <w:rPr>
      <w:rFonts w:cs="Times New Roman"/>
      <w:vertAlign w:val="superscript"/>
    </w:rPr>
  </w:style>
  <w:style w:type="table" w:customStyle="1" w:styleId="Tabelacomgrade2">
    <w:name w:val="Tabela com grade2"/>
    <w:basedOn w:val="Tabelanormal"/>
    <w:next w:val="Tabelacomgrade"/>
    <w:uiPriority w:val="59"/>
    <w:locked/>
    <w:rsid w:val="001B6D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unhideWhenUsed/>
    <w:rsid w:val="001B6D40"/>
    <w:rPr>
      <w:b/>
      <w:bCs/>
    </w:rPr>
  </w:style>
  <w:style w:type="character" w:customStyle="1" w:styleId="AssuntodocomentrioChar">
    <w:name w:val="Assunto do comentário Char"/>
    <w:basedOn w:val="TextodecomentrioChar"/>
    <w:link w:val="Assuntodocomentrio"/>
    <w:uiPriority w:val="99"/>
    <w:rsid w:val="001B6D40"/>
    <w:rPr>
      <w:rFonts w:ascii="Calibri" w:eastAsia="Calibri" w:hAnsi="Calibri"/>
      <w:b/>
      <w:bCs/>
      <w:lang w:eastAsia="en-US"/>
    </w:rPr>
  </w:style>
  <w:style w:type="paragraph" w:styleId="Reviso">
    <w:name w:val="Revision"/>
    <w:hidden/>
    <w:uiPriority w:val="99"/>
    <w:rsid w:val="001B6D40"/>
    <w:rPr>
      <w:rFonts w:ascii="Calibri" w:eastAsia="Calibri" w:hAnsi="Calibri"/>
      <w:sz w:val="22"/>
      <w:szCs w:val="22"/>
      <w:lang w:eastAsia="en-US"/>
    </w:rPr>
  </w:style>
  <w:style w:type="paragraph" w:customStyle="1" w:styleId="Sumrio11">
    <w:name w:val="Sumário 11"/>
    <w:basedOn w:val="Normal"/>
    <w:next w:val="Normal"/>
    <w:autoRedefine/>
    <w:uiPriority w:val="39"/>
    <w:locked/>
    <w:rsid w:val="001B6D40"/>
    <w:pPr>
      <w:suppressAutoHyphens w:val="0"/>
      <w:spacing w:before="240" w:after="120" w:line="276" w:lineRule="auto"/>
    </w:pPr>
    <w:rPr>
      <w:rFonts w:ascii="Calibri" w:eastAsia="Calibri" w:hAnsi="Calibri"/>
      <w:b/>
      <w:bCs/>
      <w:sz w:val="20"/>
      <w:szCs w:val="20"/>
      <w:lang w:eastAsia="en-US"/>
    </w:rPr>
  </w:style>
  <w:style w:type="paragraph" w:customStyle="1" w:styleId="Sumrio21">
    <w:name w:val="Sumário 21"/>
    <w:basedOn w:val="Normal"/>
    <w:next w:val="Normal"/>
    <w:autoRedefine/>
    <w:uiPriority w:val="39"/>
    <w:locked/>
    <w:rsid w:val="001B6D40"/>
    <w:pPr>
      <w:suppressAutoHyphens w:val="0"/>
      <w:spacing w:before="120" w:line="276" w:lineRule="auto"/>
      <w:ind w:left="220"/>
    </w:pPr>
    <w:rPr>
      <w:rFonts w:ascii="Calibri" w:eastAsia="Calibri" w:hAnsi="Calibri"/>
      <w:i/>
      <w:iCs/>
      <w:sz w:val="20"/>
      <w:szCs w:val="20"/>
      <w:lang w:eastAsia="en-US"/>
    </w:rPr>
  </w:style>
  <w:style w:type="paragraph" w:customStyle="1" w:styleId="Sumrio31">
    <w:name w:val="Sumário 31"/>
    <w:basedOn w:val="Normal"/>
    <w:next w:val="Normal"/>
    <w:autoRedefine/>
    <w:uiPriority w:val="39"/>
    <w:locked/>
    <w:rsid w:val="001B6D40"/>
    <w:pPr>
      <w:suppressAutoHyphens w:val="0"/>
      <w:spacing w:line="276" w:lineRule="auto"/>
      <w:ind w:left="440"/>
    </w:pPr>
    <w:rPr>
      <w:rFonts w:ascii="Calibri" w:eastAsia="Calibri" w:hAnsi="Calibri"/>
      <w:sz w:val="20"/>
      <w:szCs w:val="20"/>
      <w:lang w:eastAsia="en-US"/>
    </w:rPr>
  </w:style>
  <w:style w:type="paragraph" w:customStyle="1" w:styleId="Sumrio41">
    <w:name w:val="Sumário 41"/>
    <w:basedOn w:val="Normal"/>
    <w:next w:val="Normal"/>
    <w:autoRedefine/>
    <w:uiPriority w:val="39"/>
    <w:locked/>
    <w:rsid w:val="001B6D40"/>
    <w:pPr>
      <w:suppressAutoHyphens w:val="0"/>
      <w:spacing w:line="276" w:lineRule="auto"/>
      <w:ind w:left="660"/>
    </w:pPr>
    <w:rPr>
      <w:rFonts w:ascii="Calibri" w:eastAsia="Calibri" w:hAnsi="Calibri"/>
      <w:sz w:val="20"/>
      <w:szCs w:val="20"/>
      <w:lang w:eastAsia="en-US"/>
    </w:rPr>
  </w:style>
  <w:style w:type="paragraph" w:customStyle="1" w:styleId="Sumrio51">
    <w:name w:val="Sumário 51"/>
    <w:basedOn w:val="Normal"/>
    <w:next w:val="Normal"/>
    <w:autoRedefine/>
    <w:locked/>
    <w:rsid w:val="001B6D40"/>
    <w:pPr>
      <w:suppressAutoHyphens w:val="0"/>
      <w:spacing w:line="276" w:lineRule="auto"/>
      <w:ind w:left="880"/>
    </w:pPr>
    <w:rPr>
      <w:rFonts w:ascii="Calibri" w:eastAsia="Calibri" w:hAnsi="Calibri"/>
      <w:sz w:val="20"/>
      <w:szCs w:val="20"/>
      <w:lang w:eastAsia="en-US"/>
    </w:rPr>
  </w:style>
  <w:style w:type="paragraph" w:customStyle="1" w:styleId="Sumrio61">
    <w:name w:val="Sumário 61"/>
    <w:basedOn w:val="Normal"/>
    <w:next w:val="Normal"/>
    <w:autoRedefine/>
    <w:locked/>
    <w:rsid w:val="001B6D40"/>
    <w:pPr>
      <w:suppressAutoHyphens w:val="0"/>
      <w:spacing w:line="276" w:lineRule="auto"/>
      <w:ind w:left="1100"/>
    </w:pPr>
    <w:rPr>
      <w:rFonts w:ascii="Calibri" w:eastAsia="Calibri" w:hAnsi="Calibri"/>
      <w:sz w:val="20"/>
      <w:szCs w:val="20"/>
      <w:lang w:eastAsia="en-US"/>
    </w:rPr>
  </w:style>
  <w:style w:type="paragraph" w:customStyle="1" w:styleId="Sumrio71">
    <w:name w:val="Sumário 71"/>
    <w:basedOn w:val="Normal"/>
    <w:next w:val="Normal"/>
    <w:autoRedefine/>
    <w:locked/>
    <w:rsid w:val="001B6D40"/>
    <w:pPr>
      <w:suppressAutoHyphens w:val="0"/>
      <w:spacing w:line="276" w:lineRule="auto"/>
      <w:ind w:left="1320"/>
    </w:pPr>
    <w:rPr>
      <w:rFonts w:ascii="Calibri" w:eastAsia="Calibri" w:hAnsi="Calibri"/>
      <w:sz w:val="20"/>
      <w:szCs w:val="20"/>
      <w:lang w:eastAsia="en-US"/>
    </w:rPr>
  </w:style>
  <w:style w:type="paragraph" w:customStyle="1" w:styleId="Sumrio81">
    <w:name w:val="Sumário 81"/>
    <w:basedOn w:val="Normal"/>
    <w:next w:val="Normal"/>
    <w:autoRedefine/>
    <w:locked/>
    <w:rsid w:val="001B6D40"/>
    <w:pPr>
      <w:suppressAutoHyphens w:val="0"/>
      <w:spacing w:line="276" w:lineRule="auto"/>
      <w:ind w:left="1540"/>
    </w:pPr>
    <w:rPr>
      <w:rFonts w:ascii="Calibri" w:eastAsia="Calibri" w:hAnsi="Calibri"/>
      <w:sz w:val="20"/>
      <w:szCs w:val="20"/>
      <w:lang w:eastAsia="en-US"/>
    </w:rPr>
  </w:style>
  <w:style w:type="paragraph" w:customStyle="1" w:styleId="Sumrio91">
    <w:name w:val="Sumário 91"/>
    <w:basedOn w:val="Normal"/>
    <w:next w:val="Normal"/>
    <w:autoRedefine/>
    <w:locked/>
    <w:rsid w:val="001B6D40"/>
    <w:pPr>
      <w:suppressAutoHyphens w:val="0"/>
      <w:spacing w:line="276" w:lineRule="auto"/>
      <w:ind w:left="1760"/>
    </w:pPr>
    <w:rPr>
      <w:rFonts w:ascii="Calibri" w:eastAsia="Calibri" w:hAnsi="Calibri"/>
      <w:sz w:val="20"/>
      <w:szCs w:val="20"/>
      <w:lang w:eastAsia="en-US"/>
    </w:rPr>
  </w:style>
  <w:style w:type="paragraph" w:customStyle="1" w:styleId="CG1">
    <w:name w:val="CG1"/>
    <w:basedOn w:val="Normal"/>
    <w:rsid w:val="001B6D40"/>
    <w:pPr>
      <w:tabs>
        <w:tab w:val="num" w:pos="360"/>
      </w:tabs>
      <w:suppressAutoHyphens w:val="0"/>
      <w:spacing w:after="120"/>
      <w:jc w:val="both"/>
    </w:pPr>
    <w:rPr>
      <w:sz w:val="22"/>
      <w:szCs w:val="20"/>
      <w:lang w:eastAsia="pt-BR"/>
    </w:rPr>
  </w:style>
  <w:style w:type="paragraph" w:customStyle="1" w:styleId="reservado3">
    <w:name w:val="reservado3"/>
    <w:basedOn w:val="Normal"/>
    <w:rsid w:val="001B6D40"/>
    <w:pPr>
      <w:tabs>
        <w:tab w:val="left" w:pos="9000"/>
        <w:tab w:val="right" w:pos="9360"/>
      </w:tabs>
      <w:jc w:val="both"/>
    </w:pPr>
    <w:rPr>
      <w:rFonts w:ascii="Arial" w:hAnsi="Arial"/>
      <w:szCs w:val="20"/>
      <w:lang w:val="en-US" w:eastAsia="pt-BR"/>
    </w:rPr>
  </w:style>
  <w:style w:type="character" w:customStyle="1" w:styleId="RecuodecorpodetextoChar">
    <w:name w:val="Recuo de corpo de texto Char"/>
    <w:basedOn w:val="Fontepargpadro"/>
    <w:link w:val="Recuodecorpodetexto"/>
    <w:uiPriority w:val="99"/>
    <w:rsid w:val="001B6D40"/>
    <w:rPr>
      <w:sz w:val="24"/>
      <w:lang w:eastAsia="ar-SA"/>
    </w:rPr>
  </w:style>
  <w:style w:type="character" w:customStyle="1" w:styleId="rodape1">
    <w:name w:val="rodape1"/>
    <w:rsid w:val="001B6D40"/>
    <w:rPr>
      <w:rFonts w:ascii="Arial" w:hAnsi="Arial"/>
      <w:color w:val="FFFFFF"/>
      <w:sz w:val="18"/>
    </w:rPr>
  </w:style>
  <w:style w:type="paragraph" w:customStyle="1" w:styleId="CG2">
    <w:name w:val="CG2"/>
    <w:basedOn w:val="Normal"/>
    <w:rsid w:val="001B6D40"/>
    <w:pPr>
      <w:tabs>
        <w:tab w:val="num" w:pos="1440"/>
      </w:tabs>
      <w:suppressAutoHyphens w:val="0"/>
      <w:spacing w:after="120"/>
      <w:ind w:left="1440" w:hanging="720"/>
      <w:jc w:val="both"/>
    </w:pPr>
    <w:rPr>
      <w:sz w:val="22"/>
      <w:szCs w:val="20"/>
      <w:lang w:eastAsia="pt-BR"/>
    </w:rPr>
  </w:style>
  <w:style w:type="paragraph" w:styleId="Corpodetexto2">
    <w:name w:val="Body Text 2"/>
    <w:basedOn w:val="Normal"/>
    <w:link w:val="Corpodetexto2Char"/>
    <w:uiPriority w:val="99"/>
    <w:rsid w:val="001B6D40"/>
    <w:pPr>
      <w:widowControl w:val="0"/>
      <w:spacing w:line="360" w:lineRule="auto"/>
      <w:ind w:left="2835"/>
      <w:jc w:val="both"/>
    </w:pPr>
    <w:rPr>
      <w:i/>
      <w:kern w:val="1"/>
      <w:szCs w:val="20"/>
    </w:rPr>
  </w:style>
  <w:style w:type="character" w:customStyle="1" w:styleId="Corpodetexto2Char">
    <w:name w:val="Corpo de texto 2 Char"/>
    <w:basedOn w:val="Fontepargpadro"/>
    <w:link w:val="Corpodetexto2"/>
    <w:uiPriority w:val="99"/>
    <w:rsid w:val="001B6D40"/>
    <w:rPr>
      <w:i/>
      <w:kern w:val="1"/>
      <w:sz w:val="24"/>
      <w:lang w:eastAsia="ar-SA"/>
    </w:rPr>
  </w:style>
  <w:style w:type="character" w:customStyle="1" w:styleId="texto">
    <w:name w:val="texto"/>
    <w:rsid w:val="001B6D40"/>
  </w:style>
  <w:style w:type="character" w:customStyle="1" w:styleId="WW8Num4z0">
    <w:name w:val="WW8Num4z0"/>
    <w:rsid w:val="001B6D40"/>
    <w:rPr>
      <w:rFonts w:ascii="Symbol" w:hAnsi="Symbol"/>
    </w:rPr>
  </w:style>
  <w:style w:type="character" w:customStyle="1" w:styleId="WW8Num8z1">
    <w:name w:val="WW8Num8z1"/>
    <w:rsid w:val="001B6D40"/>
    <w:rPr>
      <w:rFonts w:ascii="Courier New" w:hAnsi="Courier New"/>
    </w:rPr>
  </w:style>
  <w:style w:type="character" w:customStyle="1" w:styleId="WW8Num18z0">
    <w:name w:val="WW8Num18z0"/>
    <w:rsid w:val="001B6D40"/>
    <w:rPr>
      <w:b/>
    </w:rPr>
  </w:style>
  <w:style w:type="character" w:customStyle="1" w:styleId="WW8Num28z1">
    <w:name w:val="WW8Num28z1"/>
    <w:rsid w:val="001B6D40"/>
    <w:rPr>
      <w:rFonts w:ascii="Courier New" w:hAnsi="Courier New"/>
    </w:rPr>
  </w:style>
  <w:style w:type="character" w:customStyle="1" w:styleId="WW8Num28z2">
    <w:name w:val="WW8Num28z2"/>
    <w:rsid w:val="001B6D40"/>
    <w:rPr>
      <w:rFonts w:ascii="Wingdings" w:hAnsi="Wingdings"/>
    </w:rPr>
  </w:style>
  <w:style w:type="character" w:customStyle="1" w:styleId="WW8Num28z3">
    <w:name w:val="WW8Num28z3"/>
    <w:rsid w:val="001B6D40"/>
    <w:rPr>
      <w:rFonts w:ascii="Symbol" w:hAnsi="Symbol"/>
    </w:rPr>
  </w:style>
  <w:style w:type="character" w:customStyle="1" w:styleId="Fontepargpadro10">
    <w:name w:val="Fonte parág. padrão10"/>
    <w:rsid w:val="001B6D40"/>
  </w:style>
  <w:style w:type="character" w:customStyle="1" w:styleId="Fontepargpadro9">
    <w:name w:val="Fonte parág. padrão9"/>
    <w:rsid w:val="001B6D40"/>
  </w:style>
  <w:style w:type="character" w:customStyle="1" w:styleId="WW8Num9z1">
    <w:name w:val="WW8Num9z1"/>
    <w:rsid w:val="001B6D40"/>
    <w:rPr>
      <w:rFonts w:ascii="Courier New" w:hAnsi="Courier New"/>
    </w:rPr>
  </w:style>
  <w:style w:type="character" w:customStyle="1" w:styleId="WW8Num19z0">
    <w:name w:val="WW8Num19z0"/>
    <w:rsid w:val="001B6D40"/>
    <w:rPr>
      <w:rFonts w:ascii="Symbol" w:hAnsi="Symbol"/>
    </w:rPr>
  </w:style>
  <w:style w:type="character" w:customStyle="1" w:styleId="WW8Num20z0">
    <w:name w:val="WW8Num20z0"/>
    <w:rsid w:val="001B6D40"/>
    <w:rPr>
      <w:u w:val="single"/>
    </w:rPr>
  </w:style>
  <w:style w:type="character" w:customStyle="1" w:styleId="Fontepargpadro8">
    <w:name w:val="Fonte parág. padrão8"/>
    <w:rsid w:val="001B6D40"/>
  </w:style>
  <w:style w:type="character" w:customStyle="1" w:styleId="Fontepargpadro7">
    <w:name w:val="Fonte parág. padrão7"/>
    <w:rsid w:val="001B6D40"/>
  </w:style>
  <w:style w:type="character" w:customStyle="1" w:styleId="Fontepargpadro6">
    <w:name w:val="Fonte parág. padrão6"/>
    <w:rsid w:val="001B6D40"/>
  </w:style>
  <w:style w:type="character" w:customStyle="1" w:styleId="WW8Num22z0">
    <w:name w:val="WW8Num22z0"/>
    <w:rsid w:val="001B6D40"/>
    <w:rPr>
      <w:rFonts w:ascii="Symbol" w:hAnsi="Symbol"/>
    </w:rPr>
  </w:style>
  <w:style w:type="character" w:customStyle="1" w:styleId="WW8Num24z0">
    <w:name w:val="WW8Num24z0"/>
    <w:rsid w:val="001B6D40"/>
    <w:rPr>
      <w:b/>
    </w:rPr>
  </w:style>
  <w:style w:type="character" w:customStyle="1" w:styleId="Fontepargpadro5">
    <w:name w:val="Fonte parág. padrão5"/>
    <w:rsid w:val="001B6D40"/>
  </w:style>
  <w:style w:type="character" w:customStyle="1" w:styleId="WW8Num27z0">
    <w:name w:val="WW8Num27z0"/>
    <w:rsid w:val="001B6D40"/>
    <w:rPr>
      <w:b/>
    </w:rPr>
  </w:style>
  <w:style w:type="character" w:customStyle="1" w:styleId="WW8Num31z0">
    <w:name w:val="WW8Num31z0"/>
    <w:rsid w:val="001B6D40"/>
    <w:rPr>
      <w:u w:val="single"/>
    </w:rPr>
  </w:style>
  <w:style w:type="character" w:customStyle="1" w:styleId="WW8Num31z1">
    <w:name w:val="WW8Num31z1"/>
    <w:rsid w:val="001B6D40"/>
    <w:rPr>
      <w:rFonts w:ascii="Courier New" w:hAnsi="Courier New"/>
      <w:sz w:val="20"/>
    </w:rPr>
  </w:style>
  <w:style w:type="character" w:customStyle="1" w:styleId="WW8Num31z2">
    <w:name w:val="WW8Num31z2"/>
    <w:rsid w:val="001B6D40"/>
    <w:rPr>
      <w:rFonts w:ascii="Wingdings" w:hAnsi="Wingdings"/>
      <w:sz w:val="20"/>
    </w:rPr>
  </w:style>
  <w:style w:type="character" w:customStyle="1" w:styleId="Fontepargpadro4">
    <w:name w:val="Fonte parág. padrão4"/>
    <w:rsid w:val="001B6D40"/>
  </w:style>
  <w:style w:type="character" w:customStyle="1" w:styleId="WW8Num37z0">
    <w:name w:val="WW8Num37z0"/>
    <w:rsid w:val="001B6D40"/>
    <w:rPr>
      <w:b/>
    </w:rPr>
  </w:style>
  <w:style w:type="character" w:customStyle="1" w:styleId="WW8Num41z0">
    <w:name w:val="WW8Num41z0"/>
    <w:rsid w:val="001B6D40"/>
    <w:rPr>
      <w:rFonts w:ascii="Symbol" w:hAnsi="Symbol"/>
      <w:sz w:val="20"/>
    </w:rPr>
  </w:style>
  <w:style w:type="character" w:customStyle="1" w:styleId="WW8Num41z1">
    <w:name w:val="WW8Num41z1"/>
    <w:rsid w:val="001B6D40"/>
    <w:rPr>
      <w:rFonts w:ascii="Courier New" w:hAnsi="Courier New"/>
      <w:sz w:val="20"/>
    </w:rPr>
  </w:style>
  <w:style w:type="character" w:customStyle="1" w:styleId="WW8Num41z2">
    <w:name w:val="WW8Num41z2"/>
    <w:rsid w:val="001B6D40"/>
    <w:rPr>
      <w:rFonts w:ascii="Wingdings" w:hAnsi="Wingdings"/>
      <w:sz w:val="20"/>
    </w:rPr>
  </w:style>
  <w:style w:type="character" w:customStyle="1" w:styleId="Fontepargpadro3">
    <w:name w:val="Fonte parág. padrão3"/>
    <w:rsid w:val="001B6D40"/>
  </w:style>
  <w:style w:type="character" w:customStyle="1" w:styleId="WW8Num14z1">
    <w:name w:val="WW8Num14z1"/>
    <w:rsid w:val="001B6D40"/>
    <w:rPr>
      <w:rFonts w:ascii="Courier New" w:hAnsi="Courier New"/>
    </w:rPr>
  </w:style>
  <w:style w:type="character" w:customStyle="1" w:styleId="WW8Num14z2">
    <w:name w:val="WW8Num14z2"/>
    <w:rsid w:val="001B6D40"/>
    <w:rPr>
      <w:rFonts w:ascii="Wingdings" w:hAnsi="Wingdings"/>
    </w:rPr>
  </w:style>
  <w:style w:type="character" w:customStyle="1" w:styleId="WW8Num15z1">
    <w:name w:val="WW8Num15z1"/>
    <w:rsid w:val="001B6D40"/>
    <w:rPr>
      <w:rFonts w:ascii="Courier New" w:hAnsi="Courier New"/>
      <w:sz w:val="20"/>
    </w:rPr>
  </w:style>
  <w:style w:type="character" w:customStyle="1" w:styleId="WW8Num15z2">
    <w:name w:val="WW8Num15z2"/>
    <w:rsid w:val="001B6D40"/>
    <w:rPr>
      <w:rFonts w:ascii="Wingdings" w:hAnsi="Wingdings"/>
      <w:sz w:val="20"/>
    </w:rPr>
  </w:style>
  <w:style w:type="character" w:customStyle="1" w:styleId="WW8Num16z1">
    <w:name w:val="WW8Num16z1"/>
    <w:rsid w:val="001B6D40"/>
    <w:rPr>
      <w:rFonts w:ascii="Arial" w:hAnsi="Arial"/>
      <w:b/>
      <w:sz w:val="24"/>
    </w:rPr>
  </w:style>
  <w:style w:type="character" w:customStyle="1" w:styleId="WW8Num16z2">
    <w:name w:val="WW8Num16z2"/>
    <w:rsid w:val="001B6D40"/>
    <w:rPr>
      <w:rFonts w:ascii="Arial" w:hAnsi="Arial"/>
      <w:sz w:val="24"/>
    </w:rPr>
  </w:style>
  <w:style w:type="character" w:customStyle="1" w:styleId="Fontepargpadro2">
    <w:name w:val="Fonte parág. padrão2"/>
    <w:rsid w:val="001B6D40"/>
  </w:style>
  <w:style w:type="character" w:customStyle="1" w:styleId="WW8Num9z2">
    <w:name w:val="WW8Num9z2"/>
    <w:rsid w:val="001B6D40"/>
    <w:rPr>
      <w:rFonts w:ascii="Wingdings" w:hAnsi="Wingdings"/>
    </w:rPr>
  </w:style>
  <w:style w:type="character" w:customStyle="1" w:styleId="WW8Num12z1">
    <w:name w:val="WW8Num12z1"/>
    <w:rsid w:val="001B6D40"/>
    <w:rPr>
      <w:rFonts w:ascii="Courier New" w:hAnsi="Courier New"/>
    </w:rPr>
  </w:style>
  <w:style w:type="character" w:customStyle="1" w:styleId="WW8Num12z2">
    <w:name w:val="WW8Num12z2"/>
    <w:rsid w:val="001B6D40"/>
    <w:rPr>
      <w:rFonts w:ascii="Wingdings" w:hAnsi="Wingdings"/>
    </w:rPr>
  </w:style>
  <w:style w:type="character" w:customStyle="1" w:styleId="WW8Num12z3">
    <w:name w:val="WW8Num12z3"/>
    <w:rsid w:val="001B6D40"/>
    <w:rPr>
      <w:rFonts w:ascii="Symbol" w:hAnsi="Symbol"/>
    </w:rPr>
  </w:style>
  <w:style w:type="character" w:customStyle="1" w:styleId="WW8Num14z3">
    <w:name w:val="WW8Num14z3"/>
    <w:rsid w:val="001B6D40"/>
    <w:rPr>
      <w:rFonts w:ascii="Symbol" w:hAnsi="Symbol"/>
    </w:rPr>
  </w:style>
  <w:style w:type="character" w:customStyle="1" w:styleId="WW8Num17z1">
    <w:name w:val="WW8Num17z1"/>
    <w:rsid w:val="001B6D40"/>
    <w:rPr>
      <w:rFonts w:ascii="Courier New" w:hAnsi="Courier New"/>
    </w:rPr>
  </w:style>
  <w:style w:type="character" w:customStyle="1" w:styleId="WW8Num17z3">
    <w:name w:val="WW8Num17z3"/>
    <w:rsid w:val="001B6D40"/>
    <w:rPr>
      <w:rFonts w:ascii="Symbol" w:hAnsi="Symbol"/>
    </w:rPr>
  </w:style>
  <w:style w:type="character" w:customStyle="1" w:styleId="WW8Num22z1">
    <w:name w:val="WW8Num22z1"/>
    <w:rsid w:val="001B6D40"/>
    <w:rPr>
      <w:rFonts w:ascii="Courier New" w:hAnsi="Courier New"/>
    </w:rPr>
  </w:style>
  <w:style w:type="character" w:customStyle="1" w:styleId="WW8Num22z2">
    <w:name w:val="WW8Num22z2"/>
    <w:rsid w:val="001B6D40"/>
    <w:rPr>
      <w:rFonts w:ascii="Wingdings" w:hAnsi="Wingdings"/>
    </w:rPr>
  </w:style>
  <w:style w:type="character" w:customStyle="1" w:styleId="WW8Num22z3">
    <w:name w:val="WW8Num22z3"/>
    <w:rsid w:val="001B6D40"/>
    <w:rPr>
      <w:rFonts w:ascii="Symbol" w:hAnsi="Symbol"/>
    </w:rPr>
  </w:style>
  <w:style w:type="character" w:customStyle="1" w:styleId="WW8Num25z0">
    <w:name w:val="WW8Num25z0"/>
    <w:rsid w:val="001B6D40"/>
    <w:rPr>
      <w:rFonts w:ascii="Arial" w:hAnsi="Arial"/>
      <w:b/>
      <w:color w:val="auto"/>
      <w:sz w:val="24"/>
    </w:rPr>
  </w:style>
  <w:style w:type="character" w:customStyle="1" w:styleId="WW8Num25z1">
    <w:name w:val="WW8Num25z1"/>
    <w:rsid w:val="001B6D40"/>
    <w:rPr>
      <w:rFonts w:ascii="Arial" w:hAnsi="Arial"/>
      <w:b/>
      <w:sz w:val="24"/>
    </w:rPr>
  </w:style>
  <w:style w:type="character" w:customStyle="1" w:styleId="WW8Num25z2">
    <w:name w:val="WW8Num25z2"/>
    <w:rsid w:val="001B6D40"/>
    <w:rPr>
      <w:rFonts w:ascii="Arial" w:hAnsi="Arial"/>
      <w:sz w:val="24"/>
    </w:rPr>
  </w:style>
  <w:style w:type="character" w:customStyle="1" w:styleId="WW8NumSt10z0">
    <w:name w:val="WW8NumSt10z0"/>
    <w:rsid w:val="001B6D40"/>
    <w:rPr>
      <w:rFonts w:ascii="Symbol" w:hAnsi="Symbol"/>
    </w:rPr>
  </w:style>
  <w:style w:type="character" w:customStyle="1" w:styleId="WW8NumSt19z0">
    <w:name w:val="WW8NumSt19z0"/>
    <w:rsid w:val="001B6D40"/>
    <w:rPr>
      <w:rFonts w:ascii="Symbol" w:hAnsi="Symbol"/>
    </w:rPr>
  </w:style>
  <w:style w:type="character" w:customStyle="1" w:styleId="Marcas">
    <w:name w:val="Marcas"/>
    <w:rsid w:val="001B6D40"/>
    <w:rPr>
      <w:rFonts w:ascii="OpenSymbol" w:hAnsi="OpenSymbol"/>
    </w:rPr>
  </w:style>
  <w:style w:type="character" w:customStyle="1" w:styleId="Refdecomentrio1">
    <w:name w:val="Ref. de comentário1"/>
    <w:rsid w:val="001B6D40"/>
    <w:rPr>
      <w:sz w:val="16"/>
    </w:rPr>
  </w:style>
  <w:style w:type="paragraph" w:customStyle="1" w:styleId="Ttulo100">
    <w:name w:val="Título10"/>
    <w:basedOn w:val="Normal"/>
    <w:next w:val="Corpodetexto"/>
    <w:rsid w:val="001B6D40"/>
    <w:pPr>
      <w:keepNext/>
      <w:spacing w:before="240" w:after="120"/>
    </w:pPr>
    <w:rPr>
      <w:rFonts w:ascii="Arial" w:eastAsia="MS Mincho" w:hAnsi="Arial" w:cs="Tahoma"/>
      <w:kern w:val="1"/>
      <w:sz w:val="28"/>
      <w:szCs w:val="28"/>
    </w:rPr>
  </w:style>
  <w:style w:type="paragraph" w:customStyle="1" w:styleId="Legenda10">
    <w:name w:val="Legenda10"/>
    <w:basedOn w:val="Normal"/>
    <w:rsid w:val="001B6D40"/>
    <w:pPr>
      <w:suppressLineNumbers/>
      <w:spacing w:before="120" w:after="120"/>
    </w:pPr>
    <w:rPr>
      <w:rFonts w:cs="Tahoma"/>
      <w:i/>
      <w:iCs/>
      <w:kern w:val="1"/>
    </w:rPr>
  </w:style>
  <w:style w:type="paragraph" w:customStyle="1" w:styleId="Ttulo90">
    <w:name w:val="Título9"/>
    <w:basedOn w:val="Normal"/>
    <w:next w:val="Corpodetexto"/>
    <w:rsid w:val="001B6D40"/>
    <w:pPr>
      <w:keepNext/>
      <w:spacing w:before="240" w:after="120"/>
    </w:pPr>
    <w:rPr>
      <w:rFonts w:ascii="Arial" w:eastAsia="MS Mincho" w:hAnsi="Arial" w:cs="Tahoma"/>
      <w:kern w:val="1"/>
      <w:sz w:val="28"/>
      <w:szCs w:val="28"/>
    </w:rPr>
  </w:style>
  <w:style w:type="paragraph" w:customStyle="1" w:styleId="Legenda9">
    <w:name w:val="Legenda9"/>
    <w:basedOn w:val="Normal"/>
    <w:rsid w:val="001B6D40"/>
    <w:pPr>
      <w:suppressLineNumbers/>
      <w:spacing w:before="120" w:after="120"/>
    </w:pPr>
    <w:rPr>
      <w:rFonts w:cs="Tahoma"/>
      <w:i/>
      <w:iCs/>
      <w:kern w:val="1"/>
    </w:rPr>
  </w:style>
  <w:style w:type="paragraph" w:customStyle="1" w:styleId="Ttulo80">
    <w:name w:val="Título8"/>
    <w:basedOn w:val="Normal"/>
    <w:next w:val="Corpodetexto"/>
    <w:rsid w:val="001B6D40"/>
    <w:pPr>
      <w:keepNext/>
      <w:spacing w:before="240" w:after="120"/>
    </w:pPr>
    <w:rPr>
      <w:rFonts w:ascii="Arial" w:eastAsia="MS Mincho" w:hAnsi="Arial" w:cs="Tahoma"/>
      <w:kern w:val="1"/>
      <w:sz w:val="28"/>
      <w:szCs w:val="28"/>
    </w:rPr>
  </w:style>
  <w:style w:type="paragraph" w:customStyle="1" w:styleId="Legenda8">
    <w:name w:val="Legenda8"/>
    <w:basedOn w:val="Normal"/>
    <w:rsid w:val="001B6D40"/>
    <w:pPr>
      <w:suppressLineNumbers/>
      <w:spacing w:before="120" w:after="120"/>
    </w:pPr>
    <w:rPr>
      <w:rFonts w:cs="Tahoma"/>
      <w:i/>
      <w:iCs/>
      <w:kern w:val="1"/>
    </w:rPr>
  </w:style>
  <w:style w:type="paragraph" w:customStyle="1" w:styleId="Ttulo70">
    <w:name w:val="Título7"/>
    <w:basedOn w:val="Normal"/>
    <w:next w:val="Corpodetexto"/>
    <w:rsid w:val="001B6D40"/>
    <w:pPr>
      <w:keepNext/>
      <w:spacing w:before="240" w:after="120"/>
    </w:pPr>
    <w:rPr>
      <w:rFonts w:ascii="Arial" w:eastAsia="MS Mincho" w:hAnsi="Arial" w:cs="Tahoma"/>
      <w:kern w:val="1"/>
      <w:sz w:val="28"/>
      <w:szCs w:val="28"/>
    </w:rPr>
  </w:style>
  <w:style w:type="paragraph" w:customStyle="1" w:styleId="Legenda7">
    <w:name w:val="Legenda7"/>
    <w:basedOn w:val="Normal"/>
    <w:rsid w:val="001B6D40"/>
    <w:pPr>
      <w:suppressLineNumbers/>
      <w:spacing w:before="120" w:after="120"/>
    </w:pPr>
    <w:rPr>
      <w:rFonts w:cs="Tahoma"/>
      <w:i/>
      <w:iCs/>
      <w:kern w:val="1"/>
    </w:rPr>
  </w:style>
  <w:style w:type="paragraph" w:customStyle="1" w:styleId="Ttulo60">
    <w:name w:val="Título6"/>
    <w:basedOn w:val="Normal"/>
    <w:next w:val="Corpodetexto"/>
    <w:rsid w:val="001B6D40"/>
    <w:pPr>
      <w:keepNext/>
      <w:spacing w:before="240" w:after="120"/>
    </w:pPr>
    <w:rPr>
      <w:rFonts w:ascii="Arial" w:eastAsia="MS Mincho" w:hAnsi="Arial" w:cs="Tahoma"/>
      <w:kern w:val="1"/>
      <w:sz w:val="28"/>
      <w:szCs w:val="28"/>
    </w:rPr>
  </w:style>
  <w:style w:type="paragraph" w:customStyle="1" w:styleId="Legenda6">
    <w:name w:val="Legenda6"/>
    <w:basedOn w:val="Normal"/>
    <w:rsid w:val="001B6D40"/>
    <w:pPr>
      <w:suppressLineNumbers/>
      <w:spacing w:before="120" w:after="120"/>
    </w:pPr>
    <w:rPr>
      <w:rFonts w:cs="Tahoma"/>
      <w:i/>
      <w:iCs/>
      <w:kern w:val="1"/>
    </w:rPr>
  </w:style>
  <w:style w:type="paragraph" w:customStyle="1" w:styleId="Ttulo50">
    <w:name w:val="Título5"/>
    <w:basedOn w:val="Normal"/>
    <w:next w:val="Corpodetexto"/>
    <w:rsid w:val="001B6D40"/>
    <w:pPr>
      <w:keepNext/>
      <w:spacing w:before="240" w:after="120"/>
    </w:pPr>
    <w:rPr>
      <w:rFonts w:ascii="Arial" w:eastAsia="MS Mincho" w:hAnsi="Arial" w:cs="Tahoma"/>
      <w:kern w:val="1"/>
      <w:sz w:val="28"/>
      <w:szCs w:val="28"/>
    </w:rPr>
  </w:style>
  <w:style w:type="paragraph" w:customStyle="1" w:styleId="Legenda5">
    <w:name w:val="Legenda5"/>
    <w:basedOn w:val="Normal"/>
    <w:rsid w:val="001B6D40"/>
    <w:pPr>
      <w:suppressLineNumbers/>
      <w:spacing w:before="120" w:after="120"/>
    </w:pPr>
    <w:rPr>
      <w:rFonts w:cs="Tahoma"/>
      <w:i/>
      <w:iCs/>
      <w:kern w:val="1"/>
    </w:rPr>
  </w:style>
  <w:style w:type="paragraph" w:customStyle="1" w:styleId="Ttulo40">
    <w:name w:val="Título4"/>
    <w:basedOn w:val="Normal"/>
    <w:next w:val="Corpodetexto"/>
    <w:rsid w:val="001B6D40"/>
    <w:pPr>
      <w:keepNext/>
      <w:spacing w:before="240" w:after="120"/>
    </w:pPr>
    <w:rPr>
      <w:rFonts w:ascii="Arial" w:eastAsia="MS Mincho" w:hAnsi="Arial" w:cs="Tahoma"/>
      <w:kern w:val="1"/>
      <w:sz w:val="28"/>
      <w:szCs w:val="28"/>
    </w:rPr>
  </w:style>
  <w:style w:type="paragraph" w:customStyle="1" w:styleId="Legenda4">
    <w:name w:val="Legenda4"/>
    <w:basedOn w:val="Normal"/>
    <w:rsid w:val="001B6D40"/>
    <w:pPr>
      <w:suppressLineNumbers/>
      <w:spacing w:before="120" w:after="120"/>
    </w:pPr>
    <w:rPr>
      <w:rFonts w:cs="Tahoma"/>
      <w:i/>
      <w:iCs/>
      <w:kern w:val="1"/>
    </w:rPr>
  </w:style>
  <w:style w:type="paragraph" w:customStyle="1" w:styleId="Ttulo30">
    <w:name w:val="Título3"/>
    <w:basedOn w:val="Normal"/>
    <w:next w:val="Corpodetexto"/>
    <w:rsid w:val="001B6D40"/>
    <w:pPr>
      <w:keepNext/>
      <w:spacing w:before="240" w:after="120"/>
    </w:pPr>
    <w:rPr>
      <w:rFonts w:ascii="Arial" w:eastAsia="MS Mincho" w:hAnsi="Arial" w:cs="Tahoma"/>
      <w:kern w:val="1"/>
      <w:sz w:val="28"/>
      <w:szCs w:val="28"/>
    </w:rPr>
  </w:style>
  <w:style w:type="paragraph" w:customStyle="1" w:styleId="Legenda3">
    <w:name w:val="Legenda3"/>
    <w:basedOn w:val="Normal"/>
    <w:rsid w:val="001B6D40"/>
    <w:pPr>
      <w:suppressLineNumbers/>
      <w:spacing w:before="120" w:after="120"/>
    </w:pPr>
    <w:rPr>
      <w:rFonts w:cs="Tahoma"/>
      <w:i/>
      <w:iCs/>
      <w:kern w:val="1"/>
    </w:rPr>
  </w:style>
  <w:style w:type="paragraph" w:customStyle="1" w:styleId="Ttulo20">
    <w:name w:val="Título2"/>
    <w:basedOn w:val="Normal"/>
    <w:next w:val="Corpodetexto"/>
    <w:rsid w:val="001B6D40"/>
    <w:pPr>
      <w:keepNext/>
      <w:spacing w:before="240" w:after="120"/>
    </w:pPr>
    <w:rPr>
      <w:rFonts w:ascii="Arial" w:eastAsia="MS Mincho" w:hAnsi="Arial" w:cs="Tahoma"/>
      <w:kern w:val="1"/>
      <w:sz w:val="28"/>
      <w:szCs w:val="28"/>
    </w:rPr>
  </w:style>
  <w:style w:type="paragraph" w:customStyle="1" w:styleId="Commarcadores51">
    <w:name w:val="Com marcadores 51"/>
    <w:basedOn w:val="Normal"/>
    <w:rsid w:val="001B6D40"/>
    <w:pPr>
      <w:numPr>
        <w:numId w:val="7"/>
      </w:numPr>
      <w:tabs>
        <w:tab w:val="left" w:pos="1560"/>
      </w:tabs>
      <w:ind w:left="2694" w:hanging="219"/>
    </w:pPr>
    <w:rPr>
      <w:b/>
      <w:kern w:val="1"/>
      <w:sz w:val="20"/>
      <w:szCs w:val="20"/>
      <w:lang w:val="en-US"/>
    </w:rPr>
  </w:style>
  <w:style w:type="paragraph" w:customStyle="1" w:styleId="Lista21">
    <w:name w:val="Lista 21"/>
    <w:basedOn w:val="Normal"/>
    <w:rsid w:val="001B6D40"/>
    <w:pPr>
      <w:ind w:left="566" w:hanging="283"/>
    </w:pPr>
    <w:rPr>
      <w:kern w:val="1"/>
      <w:szCs w:val="20"/>
    </w:rPr>
  </w:style>
  <w:style w:type="paragraph" w:customStyle="1" w:styleId="Lista31">
    <w:name w:val="Lista 31"/>
    <w:basedOn w:val="Normal"/>
    <w:rsid w:val="001B6D40"/>
    <w:pPr>
      <w:ind w:left="849" w:hanging="283"/>
    </w:pPr>
    <w:rPr>
      <w:kern w:val="1"/>
      <w:szCs w:val="20"/>
    </w:rPr>
  </w:style>
  <w:style w:type="paragraph" w:customStyle="1" w:styleId="Lista41">
    <w:name w:val="Lista 41"/>
    <w:basedOn w:val="Normal"/>
    <w:rsid w:val="001B6D40"/>
    <w:pPr>
      <w:ind w:left="1132" w:hanging="283"/>
    </w:pPr>
    <w:rPr>
      <w:kern w:val="1"/>
      <w:szCs w:val="20"/>
    </w:rPr>
  </w:style>
  <w:style w:type="paragraph" w:customStyle="1" w:styleId="Lista51">
    <w:name w:val="Lista 51"/>
    <w:basedOn w:val="Normal"/>
    <w:rsid w:val="001B6D40"/>
    <w:pPr>
      <w:ind w:left="1415" w:hanging="283"/>
    </w:pPr>
    <w:rPr>
      <w:kern w:val="1"/>
      <w:szCs w:val="20"/>
    </w:rPr>
  </w:style>
  <w:style w:type="paragraph" w:customStyle="1" w:styleId="Listadecontinuao41">
    <w:name w:val="Lista de continuação 41"/>
    <w:basedOn w:val="Normal"/>
    <w:rsid w:val="001B6D40"/>
    <w:pPr>
      <w:spacing w:after="120"/>
      <w:ind w:left="1132"/>
    </w:pPr>
    <w:rPr>
      <w:kern w:val="1"/>
      <w:szCs w:val="20"/>
    </w:rPr>
  </w:style>
  <w:style w:type="character" w:customStyle="1" w:styleId="SubttuloChar1">
    <w:name w:val="Subtítulo Char1"/>
    <w:basedOn w:val="Fontepargpadro"/>
    <w:uiPriority w:val="11"/>
    <w:rsid w:val="001B6D40"/>
    <w:rPr>
      <w:rFonts w:ascii="Garamond" w:eastAsia="Times New Roman" w:hAnsi="Garamond"/>
      <w:b/>
      <w:kern w:val="1"/>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Estruturadodocumento1">
    <w:name w:val="Estrutura do documento1"/>
    <w:basedOn w:val="Normal"/>
    <w:rsid w:val="001B6D40"/>
    <w:pPr>
      <w:shd w:val="clear" w:color="auto" w:fill="000080"/>
    </w:pPr>
    <w:rPr>
      <w:rFonts w:ascii="Tahoma" w:hAnsi="Tahoma" w:cs="Tahoma"/>
      <w:kern w:val="1"/>
    </w:rPr>
  </w:style>
  <w:style w:type="paragraph" w:customStyle="1" w:styleId="WW-Padro">
    <w:name w:val="WW-Padrão"/>
    <w:rsid w:val="001B6D40"/>
    <w:pPr>
      <w:widowControl w:val="0"/>
      <w:suppressAutoHyphens/>
      <w:autoSpaceDE w:val="0"/>
    </w:pPr>
    <w:rPr>
      <w:kern w:val="1"/>
      <w:lang w:eastAsia="ar-SA"/>
    </w:rPr>
  </w:style>
  <w:style w:type="paragraph" w:customStyle="1" w:styleId="xl22">
    <w:name w:val="xl22"/>
    <w:basedOn w:val="Normal"/>
    <w:rsid w:val="001B6D40"/>
    <w:pPr>
      <w:spacing w:before="100" w:after="100"/>
    </w:pPr>
    <w:rPr>
      <w:rFonts w:ascii="Arial" w:eastAsia="Arial Unicode MS" w:hAnsi="Arial" w:cs="Arial"/>
      <w:b/>
      <w:bCs/>
      <w:kern w:val="1"/>
    </w:rPr>
  </w:style>
  <w:style w:type="paragraph" w:customStyle="1" w:styleId="xl23">
    <w:name w:val="xl23"/>
    <w:basedOn w:val="Normal"/>
    <w:rsid w:val="001B6D40"/>
    <w:pPr>
      <w:spacing w:before="100" w:after="100"/>
    </w:pPr>
    <w:rPr>
      <w:rFonts w:ascii="Arial" w:eastAsia="Arial Unicode MS" w:hAnsi="Arial" w:cs="Arial"/>
      <w:b/>
      <w:bCs/>
      <w:kern w:val="1"/>
    </w:rPr>
  </w:style>
  <w:style w:type="paragraph" w:customStyle="1" w:styleId="xl24">
    <w:name w:val="xl24"/>
    <w:basedOn w:val="Normal"/>
    <w:rsid w:val="001B6D40"/>
    <w:pPr>
      <w:pBdr>
        <w:top w:val="single" w:sz="8" w:space="0" w:color="0000FF"/>
        <w:left w:val="single" w:sz="4" w:space="0" w:color="000000"/>
        <w:right w:val="single" w:sz="4" w:space="0" w:color="000000"/>
      </w:pBdr>
      <w:spacing w:before="100" w:after="100"/>
      <w:textAlignment w:val="center"/>
    </w:pPr>
    <w:rPr>
      <w:rFonts w:ascii="Arial" w:eastAsia="Arial Unicode MS" w:hAnsi="Arial" w:cs="Arial"/>
      <w:kern w:val="1"/>
      <w:sz w:val="18"/>
      <w:szCs w:val="18"/>
    </w:rPr>
  </w:style>
  <w:style w:type="paragraph" w:customStyle="1" w:styleId="xl25">
    <w:name w:val="xl25"/>
    <w:basedOn w:val="Normal"/>
    <w:rsid w:val="001B6D40"/>
    <w:pPr>
      <w:pBdr>
        <w:top w:val="single" w:sz="8" w:space="0" w:color="0000FF"/>
        <w:left w:val="single" w:sz="4" w:space="0" w:color="000000"/>
        <w:right w:val="single" w:sz="4" w:space="0" w:color="000000"/>
      </w:pBdr>
      <w:spacing w:before="100" w:after="100"/>
      <w:jc w:val="center"/>
    </w:pPr>
    <w:rPr>
      <w:rFonts w:ascii="Arial" w:eastAsia="Arial Unicode MS" w:hAnsi="Arial" w:cs="Arial"/>
      <w:kern w:val="1"/>
      <w:sz w:val="18"/>
      <w:szCs w:val="18"/>
    </w:rPr>
  </w:style>
  <w:style w:type="paragraph" w:customStyle="1" w:styleId="xl26">
    <w:name w:val="xl26"/>
    <w:basedOn w:val="Normal"/>
    <w:rsid w:val="001B6D40"/>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kern w:val="1"/>
      <w:sz w:val="18"/>
      <w:szCs w:val="18"/>
    </w:rPr>
  </w:style>
  <w:style w:type="paragraph" w:customStyle="1" w:styleId="xl27">
    <w:name w:val="xl27"/>
    <w:basedOn w:val="Normal"/>
    <w:rsid w:val="001B6D40"/>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kern w:val="1"/>
      <w:sz w:val="18"/>
      <w:szCs w:val="18"/>
    </w:rPr>
  </w:style>
  <w:style w:type="paragraph" w:customStyle="1" w:styleId="xl29">
    <w:name w:val="xl29"/>
    <w:basedOn w:val="Normal"/>
    <w:rsid w:val="001B6D40"/>
    <w:pPr>
      <w:pBdr>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kern w:val="1"/>
    </w:rPr>
  </w:style>
  <w:style w:type="paragraph" w:customStyle="1" w:styleId="xl30">
    <w:name w:val="xl30"/>
    <w:basedOn w:val="Normal"/>
    <w:rsid w:val="001B6D40"/>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kern w:val="1"/>
    </w:rPr>
  </w:style>
  <w:style w:type="paragraph" w:customStyle="1" w:styleId="xl31">
    <w:name w:val="xl31"/>
    <w:basedOn w:val="Normal"/>
    <w:rsid w:val="001B6D40"/>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kern w:val="1"/>
      <w:sz w:val="18"/>
      <w:szCs w:val="18"/>
    </w:rPr>
  </w:style>
  <w:style w:type="paragraph" w:customStyle="1" w:styleId="xl32">
    <w:name w:val="xl32"/>
    <w:basedOn w:val="Normal"/>
    <w:rsid w:val="001B6D40"/>
    <w:pPr>
      <w:spacing w:before="100" w:after="100"/>
    </w:pPr>
    <w:rPr>
      <w:rFonts w:ascii="Arial" w:eastAsia="Arial Unicode MS" w:hAnsi="Arial" w:cs="Arial"/>
      <w:kern w:val="1"/>
      <w:sz w:val="18"/>
      <w:szCs w:val="18"/>
    </w:rPr>
  </w:style>
  <w:style w:type="paragraph" w:customStyle="1" w:styleId="xl33">
    <w:name w:val="xl33"/>
    <w:basedOn w:val="Normal"/>
    <w:rsid w:val="001B6D40"/>
    <w:pPr>
      <w:pBdr>
        <w:top w:val="single" w:sz="4" w:space="0" w:color="000000"/>
        <w:bottom w:val="single" w:sz="4" w:space="0" w:color="000000"/>
      </w:pBdr>
      <w:spacing w:before="100" w:after="100"/>
    </w:pPr>
    <w:rPr>
      <w:rFonts w:ascii="Arial" w:eastAsia="Arial Unicode MS" w:hAnsi="Arial" w:cs="Arial"/>
      <w:kern w:val="1"/>
      <w:sz w:val="18"/>
      <w:szCs w:val="18"/>
    </w:rPr>
  </w:style>
  <w:style w:type="paragraph" w:customStyle="1" w:styleId="xl34">
    <w:name w:val="xl34"/>
    <w:basedOn w:val="Normal"/>
    <w:rsid w:val="001B6D40"/>
    <w:pPr>
      <w:pBdr>
        <w:top w:val="single" w:sz="4" w:space="0" w:color="000000"/>
        <w:bottom w:val="single" w:sz="4" w:space="0" w:color="000000"/>
      </w:pBdr>
      <w:spacing w:before="100" w:after="100"/>
      <w:jc w:val="center"/>
    </w:pPr>
    <w:rPr>
      <w:rFonts w:ascii="Arial Unicode MS" w:eastAsia="Arial Unicode MS" w:hAnsi="Arial Unicode MS" w:cs="Arial Unicode MS"/>
      <w:kern w:val="1"/>
    </w:rPr>
  </w:style>
  <w:style w:type="paragraph" w:customStyle="1" w:styleId="xl35">
    <w:name w:val="xl35"/>
    <w:basedOn w:val="Normal"/>
    <w:rsid w:val="001B6D40"/>
    <w:pPr>
      <w:pBdr>
        <w:top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kern w:val="1"/>
    </w:rPr>
  </w:style>
  <w:style w:type="paragraph" w:customStyle="1" w:styleId="xl36">
    <w:name w:val="xl36"/>
    <w:basedOn w:val="Normal"/>
    <w:rsid w:val="001B6D40"/>
    <w:pPr>
      <w:pBdr>
        <w:top w:val="single" w:sz="4" w:space="0" w:color="000000"/>
        <w:bottom w:val="single" w:sz="4" w:space="0" w:color="000000"/>
      </w:pBdr>
      <w:spacing w:before="100" w:after="100"/>
      <w:jc w:val="center"/>
    </w:pPr>
    <w:rPr>
      <w:rFonts w:ascii="Arial" w:eastAsia="Arial Unicode MS" w:hAnsi="Arial" w:cs="Arial"/>
      <w:b/>
      <w:bCs/>
      <w:kern w:val="1"/>
    </w:rPr>
  </w:style>
  <w:style w:type="paragraph" w:customStyle="1" w:styleId="xl37">
    <w:name w:val="xl37"/>
    <w:basedOn w:val="Normal"/>
    <w:rsid w:val="001B6D40"/>
    <w:pPr>
      <w:spacing w:before="100" w:after="100"/>
    </w:pPr>
    <w:rPr>
      <w:rFonts w:ascii="Arial" w:eastAsia="Arial Unicode MS" w:hAnsi="Arial" w:cs="Arial"/>
      <w:b/>
      <w:bCs/>
      <w:kern w:val="1"/>
      <w:sz w:val="18"/>
      <w:szCs w:val="18"/>
    </w:rPr>
  </w:style>
  <w:style w:type="paragraph" w:customStyle="1" w:styleId="xl38">
    <w:name w:val="xl38"/>
    <w:basedOn w:val="Normal"/>
    <w:rsid w:val="001B6D40"/>
    <w:pPr>
      <w:pBdr>
        <w:top w:val="single" w:sz="4" w:space="0" w:color="000000"/>
        <w:left w:val="single" w:sz="4" w:space="0" w:color="000000"/>
        <w:bottom w:val="single" w:sz="4" w:space="0" w:color="000000"/>
      </w:pBdr>
      <w:spacing w:before="100" w:after="100"/>
      <w:jc w:val="center"/>
    </w:pPr>
    <w:rPr>
      <w:rFonts w:ascii="Arial" w:eastAsia="Arial Unicode MS" w:hAnsi="Arial" w:cs="Arial"/>
      <w:b/>
      <w:bCs/>
      <w:kern w:val="1"/>
    </w:rPr>
  </w:style>
  <w:style w:type="paragraph" w:customStyle="1" w:styleId="xl39">
    <w:name w:val="xl39"/>
    <w:basedOn w:val="Normal"/>
    <w:rsid w:val="001B6D40"/>
    <w:pPr>
      <w:pBdr>
        <w:top w:val="single" w:sz="4" w:space="0" w:color="000000"/>
        <w:left w:val="single" w:sz="4" w:space="0" w:color="000000"/>
        <w:bottom w:val="single" w:sz="4" w:space="0" w:color="000000"/>
      </w:pBdr>
      <w:spacing w:before="100" w:after="100"/>
      <w:jc w:val="center"/>
    </w:pPr>
    <w:rPr>
      <w:rFonts w:ascii="Arial" w:eastAsia="Arial Unicode MS" w:hAnsi="Arial" w:cs="Arial"/>
      <w:kern w:val="1"/>
    </w:rPr>
  </w:style>
  <w:style w:type="paragraph" w:customStyle="1" w:styleId="xl40">
    <w:name w:val="xl40"/>
    <w:basedOn w:val="Normal"/>
    <w:rsid w:val="001B6D40"/>
    <w:pPr>
      <w:pBdr>
        <w:top w:val="single" w:sz="4" w:space="0" w:color="000000"/>
        <w:left w:val="single" w:sz="4" w:space="0" w:color="000000"/>
        <w:bottom w:val="single" w:sz="4" w:space="0" w:color="000000"/>
      </w:pBdr>
      <w:spacing w:before="100" w:after="100"/>
      <w:jc w:val="center"/>
    </w:pPr>
    <w:rPr>
      <w:rFonts w:ascii="Arial" w:eastAsia="Arial Unicode MS" w:hAnsi="Arial" w:cs="Arial"/>
      <w:kern w:val="1"/>
      <w:sz w:val="18"/>
      <w:szCs w:val="18"/>
    </w:rPr>
  </w:style>
  <w:style w:type="paragraph" w:customStyle="1" w:styleId="xl41">
    <w:name w:val="xl41"/>
    <w:basedOn w:val="Normal"/>
    <w:rsid w:val="001B6D40"/>
    <w:pPr>
      <w:pBdr>
        <w:top w:val="single" w:sz="4" w:space="0" w:color="000000"/>
        <w:left w:val="single" w:sz="4" w:space="0" w:color="000000"/>
        <w:bottom w:val="single" w:sz="4" w:space="0" w:color="000000"/>
      </w:pBdr>
      <w:spacing w:before="100" w:after="100"/>
      <w:jc w:val="center"/>
      <w:textAlignment w:val="center"/>
    </w:pPr>
    <w:rPr>
      <w:rFonts w:ascii="Arial" w:eastAsia="Arial Unicode MS" w:hAnsi="Arial" w:cs="Arial"/>
      <w:kern w:val="1"/>
      <w:sz w:val="18"/>
      <w:szCs w:val="18"/>
    </w:rPr>
  </w:style>
  <w:style w:type="paragraph" w:customStyle="1" w:styleId="xl42">
    <w:name w:val="xl42"/>
    <w:basedOn w:val="Normal"/>
    <w:rsid w:val="001B6D40"/>
    <w:pPr>
      <w:pBdr>
        <w:top w:val="single" w:sz="8" w:space="0" w:color="0000FF"/>
        <w:left w:val="single" w:sz="4" w:space="0" w:color="000000"/>
        <w:bottom w:val="single" w:sz="4" w:space="0" w:color="000000"/>
      </w:pBdr>
      <w:spacing w:before="100" w:after="100"/>
      <w:jc w:val="center"/>
    </w:pPr>
    <w:rPr>
      <w:rFonts w:ascii="Arial" w:eastAsia="Arial Unicode MS" w:hAnsi="Arial" w:cs="Arial"/>
      <w:kern w:val="1"/>
    </w:rPr>
  </w:style>
  <w:style w:type="paragraph" w:customStyle="1" w:styleId="Saudao1">
    <w:name w:val="Saudação1"/>
    <w:basedOn w:val="Normal"/>
    <w:next w:val="Normal"/>
    <w:rsid w:val="001B6D40"/>
    <w:rPr>
      <w:kern w:val="1"/>
      <w:sz w:val="20"/>
      <w:szCs w:val="20"/>
    </w:rPr>
  </w:style>
  <w:style w:type="paragraph" w:customStyle="1" w:styleId="Estilo1">
    <w:name w:val="Estilo1"/>
    <w:basedOn w:val="Normal"/>
    <w:rsid w:val="001B6D40"/>
    <w:pPr>
      <w:autoSpaceDE w:val="0"/>
      <w:spacing w:after="120" w:line="360" w:lineRule="auto"/>
      <w:ind w:left="567"/>
      <w:jc w:val="both"/>
    </w:pPr>
    <w:rPr>
      <w:kern w:val="1"/>
      <w:sz w:val="20"/>
      <w:szCs w:val="20"/>
    </w:rPr>
  </w:style>
  <w:style w:type="paragraph" w:customStyle="1" w:styleId="subit">
    <w:name w:val="subit"/>
    <w:basedOn w:val="Normal"/>
    <w:rsid w:val="001B6D40"/>
    <w:pPr>
      <w:ind w:left="360" w:hanging="147"/>
      <w:jc w:val="both"/>
    </w:pPr>
    <w:rPr>
      <w:rFonts w:ascii="Arial" w:hAnsi="Arial"/>
      <w:kern w:val="1"/>
      <w:sz w:val="20"/>
      <w:szCs w:val="20"/>
    </w:rPr>
  </w:style>
  <w:style w:type="paragraph" w:customStyle="1" w:styleId="Commarcadores31">
    <w:name w:val="Com marcadores 31"/>
    <w:basedOn w:val="Normal"/>
    <w:rsid w:val="001B6D40"/>
    <w:pPr>
      <w:numPr>
        <w:numId w:val="11"/>
      </w:numPr>
      <w:tabs>
        <w:tab w:val="left" w:pos="2835"/>
      </w:tabs>
      <w:jc w:val="both"/>
    </w:pPr>
    <w:rPr>
      <w:rFonts w:ascii="Bookman Old Style" w:hAnsi="Bookman Old Style"/>
      <w:iCs/>
      <w:color w:val="000000"/>
      <w:kern w:val="1"/>
      <w:szCs w:val="20"/>
    </w:rPr>
  </w:style>
  <w:style w:type="paragraph" w:customStyle="1" w:styleId="A231965">
    <w:name w:val="_A231965"/>
    <w:rsid w:val="001B6D40"/>
    <w:pPr>
      <w:widowControl w:val="0"/>
      <w:suppressAutoHyphens/>
      <w:ind w:left="2592" w:right="144" w:firstLine="576"/>
      <w:jc w:val="both"/>
    </w:pPr>
    <w:rPr>
      <w:color w:val="000000"/>
      <w:kern w:val="1"/>
      <w:sz w:val="24"/>
      <w:lang w:eastAsia="ar-SA"/>
    </w:rPr>
  </w:style>
  <w:style w:type="paragraph" w:customStyle="1" w:styleId="Corpodotexto">
    <w:name w:val="Corpo do texto"/>
    <w:basedOn w:val="Normal"/>
    <w:rsid w:val="001B6D40"/>
    <w:pPr>
      <w:tabs>
        <w:tab w:val="left" w:pos="0"/>
      </w:tabs>
    </w:pPr>
    <w:rPr>
      <w:kern w:val="1"/>
      <w:szCs w:val="20"/>
    </w:rPr>
  </w:style>
  <w:style w:type="paragraph" w:customStyle="1" w:styleId="CLAUSULA">
    <w:name w:val="CLAUSULA"/>
    <w:basedOn w:val="Ttulo3"/>
    <w:rsid w:val="001B6D40"/>
    <w:pPr>
      <w:keepNext w:val="0"/>
      <w:numPr>
        <w:ilvl w:val="0"/>
        <w:numId w:val="0"/>
      </w:numPr>
      <w:tabs>
        <w:tab w:val="left" w:pos="0"/>
      </w:tabs>
      <w:jc w:val="left"/>
    </w:pPr>
    <w:rPr>
      <w:rFonts w:ascii="Arial" w:hAnsi="Arial" w:cs="Arial"/>
      <w:caps/>
      <w:kern w:val="1"/>
    </w:rPr>
  </w:style>
  <w:style w:type="paragraph" w:customStyle="1" w:styleId="western">
    <w:name w:val="western"/>
    <w:basedOn w:val="Normal"/>
    <w:rsid w:val="001B6D40"/>
    <w:pPr>
      <w:spacing w:before="100" w:line="360" w:lineRule="auto"/>
      <w:jc w:val="both"/>
    </w:pPr>
    <w:rPr>
      <w:rFonts w:ascii="Arial" w:eastAsia="Arial Unicode MS" w:hAnsi="Arial" w:cs="Arial"/>
      <w:kern w:val="1"/>
    </w:rPr>
  </w:style>
  <w:style w:type="paragraph" w:customStyle="1" w:styleId="ESPECIFICA">
    <w:name w:val="ESPECIFICA"/>
    <w:basedOn w:val="Normal"/>
    <w:rsid w:val="001B6D40"/>
    <w:pPr>
      <w:overflowPunct w:val="0"/>
      <w:autoSpaceDE w:val="0"/>
      <w:spacing w:line="240" w:lineRule="atLeast"/>
      <w:jc w:val="both"/>
      <w:textAlignment w:val="baseline"/>
    </w:pPr>
    <w:rPr>
      <w:rFonts w:ascii="Arial" w:hAnsi="Arial"/>
      <w:kern w:val="1"/>
      <w:sz w:val="20"/>
      <w:szCs w:val="20"/>
    </w:rPr>
  </w:style>
  <w:style w:type="paragraph" w:customStyle="1" w:styleId="TTULOA2">
    <w:name w:val="TÍTULO A2"/>
    <w:basedOn w:val="Normal"/>
    <w:rsid w:val="001B6D40"/>
    <w:pPr>
      <w:jc w:val="both"/>
    </w:pPr>
    <w:rPr>
      <w:rFonts w:ascii="Arial" w:hAnsi="Arial" w:cs="Arial"/>
      <w:b/>
      <w:caps/>
      <w:kern w:val="1"/>
      <w:szCs w:val="20"/>
    </w:rPr>
  </w:style>
  <w:style w:type="paragraph" w:customStyle="1" w:styleId="xl71">
    <w:name w:val="xl71"/>
    <w:basedOn w:val="Normal"/>
    <w:rsid w:val="001B6D40"/>
    <w:pPr>
      <w:spacing w:before="100" w:after="100"/>
      <w:jc w:val="center"/>
      <w:textAlignment w:val="center"/>
    </w:pPr>
    <w:rPr>
      <w:rFonts w:ascii="Arial" w:eastAsia="Arial Unicode MS" w:hAnsi="Arial" w:cs="Arial"/>
      <w:b/>
      <w:bCs/>
      <w:kern w:val="1"/>
    </w:rPr>
  </w:style>
  <w:style w:type="paragraph" w:customStyle="1" w:styleId="ParteItem">
    <w:name w:val="Parte/Item"/>
    <w:basedOn w:val="Ttulo1"/>
    <w:rsid w:val="001B6D40"/>
    <w:pPr>
      <w:keepNext w:val="0"/>
      <w:widowControl w:val="0"/>
      <w:numPr>
        <w:numId w:val="0"/>
      </w:numPr>
      <w:tabs>
        <w:tab w:val="left" w:pos="1134"/>
      </w:tabs>
      <w:overflowPunct w:val="0"/>
      <w:autoSpaceDE w:val="0"/>
      <w:textAlignment w:val="baseline"/>
    </w:pPr>
    <w:rPr>
      <w:b w:val="0"/>
      <w:kern w:val="1"/>
    </w:rPr>
  </w:style>
  <w:style w:type="paragraph" w:customStyle="1" w:styleId="Bullet">
    <w:name w:val="Bullet"/>
    <w:rsid w:val="001B6D40"/>
    <w:pPr>
      <w:numPr>
        <w:numId w:val="9"/>
      </w:numPr>
      <w:suppressAutoHyphens/>
      <w:spacing w:before="120" w:after="120" w:line="360" w:lineRule="auto"/>
      <w:jc w:val="both"/>
    </w:pPr>
    <w:rPr>
      <w:rFonts w:ascii="Arial" w:hAnsi="Arial"/>
      <w:color w:val="000000"/>
      <w:kern w:val="1"/>
      <w:sz w:val="24"/>
      <w:lang w:eastAsia="ar-SA"/>
    </w:rPr>
  </w:style>
  <w:style w:type="paragraph" w:customStyle="1" w:styleId="TTULOA1">
    <w:name w:val="TÍTULO A1"/>
    <w:rsid w:val="001B6D40"/>
    <w:pPr>
      <w:numPr>
        <w:numId w:val="10"/>
      </w:numPr>
      <w:suppressAutoHyphens/>
      <w:jc w:val="both"/>
    </w:pPr>
    <w:rPr>
      <w:rFonts w:ascii="Arial" w:hAnsi="Arial" w:cs="Arial"/>
      <w:b/>
      <w:bCs/>
      <w:caps/>
      <w:kern w:val="1"/>
      <w:sz w:val="24"/>
      <w:u w:val="single"/>
      <w:lang w:eastAsia="ar-SA"/>
    </w:rPr>
  </w:style>
  <w:style w:type="paragraph" w:customStyle="1" w:styleId="ItemServ">
    <w:name w:val="Item Serv"/>
    <w:basedOn w:val="Normal"/>
    <w:rsid w:val="001B6D40"/>
    <w:pPr>
      <w:numPr>
        <w:numId w:val="6"/>
      </w:numPr>
      <w:tabs>
        <w:tab w:val="left" w:pos="993"/>
      </w:tabs>
      <w:ind w:left="709"/>
      <w:jc w:val="both"/>
    </w:pPr>
    <w:rPr>
      <w:rFonts w:ascii="Arial" w:hAnsi="Arial"/>
      <w:bCs/>
      <w:kern w:val="1"/>
      <w:sz w:val="20"/>
      <w:szCs w:val="20"/>
    </w:rPr>
  </w:style>
  <w:style w:type="paragraph" w:customStyle="1" w:styleId="BodyText21">
    <w:name w:val="Body Text 21"/>
    <w:basedOn w:val="Normal"/>
    <w:rsid w:val="001B6D40"/>
    <w:pPr>
      <w:widowControl w:val="0"/>
      <w:jc w:val="both"/>
    </w:pPr>
    <w:rPr>
      <w:kern w:val="1"/>
      <w:sz w:val="20"/>
      <w:szCs w:val="20"/>
    </w:rPr>
  </w:style>
  <w:style w:type="paragraph" w:customStyle="1" w:styleId="Texto2">
    <w:name w:val="Texto 2"/>
    <w:basedOn w:val="Normal"/>
    <w:rsid w:val="001B6D40"/>
    <w:pPr>
      <w:spacing w:before="60" w:after="60"/>
      <w:ind w:left="568" w:right="28"/>
      <w:jc w:val="both"/>
    </w:pPr>
    <w:rPr>
      <w:rFonts w:ascii="Arial" w:hAnsi="Arial"/>
      <w:color w:val="000000"/>
      <w:kern w:val="1"/>
      <w:sz w:val="22"/>
      <w:szCs w:val="20"/>
    </w:rPr>
  </w:style>
  <w:style w:type="paragraph" w:customStyle="1" w:styleId="ListadeNormas">
    <w:name w:val="Lista de Normas"/>
    <w:basedOn w:val="Normal"/>
    <w:rsid w:val="001B6D40"/>
    <w:pPr>
      <w:tabs>
        <w:tab w:val="left" w:pos="1985"/>
      </w:tabs>
      <w:spacing w:before="20" w:after="60"/>
      <w:ind w:left="1985" w:right="-113" w:hanging="1276"/>
      <w:jc w:val="both"/>
    </w:pPr>
    <w:rPr>
      <w:rFonts w:ascii="Arial" w:hAnsi="Arial"/>
      <w:kern w:val="1"/>
      <w:sz w:val="22"/>
      <w:szCs w:val="20"/>
    </w:rPr>
  </w:style>
  <w:style w:type="paragraph" w:customStyle="1" w:styleId="Commarcadores21">
    <w:name w:val="Com marcadores 21"/>
    <w:basedOn w:val="Normal"/>
    <w:rsid w:val="001B6D40"/>
    <w:pPr>
      <w:numPr>
        <w:numId w:val="8"/>
      </w:numPr>
    </w:pPr>
    <w:rPr>
      <w:rFonts w:ascii="Arial" w:hAnsi="Arial"/>
      <w:kern w:val="1"/>
      <w:lang w:val="pt-PT"/>
    </w:rPr>
  </w:style>
  <w:style w:type="paragraph" w:customStyle="1" w:styleId="Recuodecorpodetexto32">
    <w:name w:val="Recuo de corpo de texto 32"/>
    <w:basedOn w:val="Normal"/>
    <w:rsid w:val="001B6D40"/>
    <w:pPr>
      <w:ind w:right="1185" w:firstLine="284"/>
      <w:jc w:val="both"/>
    </w:pPr>
    <w:rPr>
      <w:kern w:val="1"/>
      <w:szCs w:val="20"/>
    </w:rPr>
  </w:style>
  <w:style w:type="paragraph" w:customStyle="1" w:styleId="EstiloLatimArialComplexoArialLatim12ptComplexo11">
    <w:name w:val="Estilo (Latim) Arial (Complexo) Arial (Latim) 12 pt (Complexo) 11..."/>
    <w:basedOn w:val="Normal"/>
    <w:rsid w:val="001B6D40"/>
    <w:pPr>
      <w:widowControl w:val="0"/>
      <w:tabs>
        <w:tab w:val="left" w:pos="709"/>
      </w:tabs>
      <w:ind w:firstLine="709"/>
      <w:jc w:val="both"/>
    </w:pPr>
    <w:rPr>
      <w:rFonts w:ascii="Arial" w:hAnsi="Arial" w:cs="Arial"/>
      <w:kern w:val="1"/>
      <w:szCs w:val="22"/>
    </w:rPr>
  </w:style>
  <w:style w:type="paragraph" w:customStyle="1" w:styleId="Ttuloprincipal0">
    <w:name w:val="Título principal"/>
    <w:basedOn w:val="Normal"/>
    <w:next w:val="Subttulo"/>
    <w:rsid w:val="001B6D40"/>
    <w:pPr>
      <w:jc w:val="center"/>
    </w:pPr>
    <w:rPr>
      <w:rFonts w:ascii="Arial" w:hAnsi="Arial" w:cs="Arial"/>
      <w:b/>
      <w:bCs/>
      <w:kern w:val="1"/>
      <w:sz w:val="22"/>
      <w:szCs w:val="22"/>
    </w:rPr>
  </w:style>
  <w:style w:type="paragraph" w:styleId="Remissivo1">
    <w:name w:val="index 1"/>
    <w:basedOn w:val="Normal"/>
    <w:next w:val="Normal"/>
    <w:uiPriority w:val="99"/>
    <w:rsid w:val="001B6D40"/>
    <w:rPr>
      <w:rFonts w:ascii="Courier New" w:hAnsi="Courier New"/>
      <w:kern w:val="1"/>
      <w:sz w:val="22"/>
      <w:szCs w:val="20"/>
    </w:rPr>
  </w:style>
  <w:style w:type="paragraph" w:customStyle="1" w:styleId="Textodecomentrio1">
    <w:name w:val="Texto de comentário1"/>
    <w:basedOn w:val="Normal"/>
    <w:rsid w:val="001B6D40"/>
    <w:rPr>
      <w:kern w:val="1"/>
      <w:sz w:val="20"/>
      <w:szCs w:val="20"/>
    </w:rPr>
  </w:style>
  <w:style w:type="character" w:customStyle="1" w:styleId="TextodecomentrioChar1">
    <w:name w:val="Texto de comentário Char1"/>
    <w:basedOn w:val="Fontepargpadro"/>
    <w:uiPriority w:val="99"/>
    <w:locked/>
    <w:rsid w:val="001B6D40"/>
    <w:rPr>
      <w:rFonts w:ascii="Arial" w:hAnsi="Arial" w:cs="Times New Roman"/>
    </w:rPr>
  </w:style>
  <w:style w:type="character" w:customStyle="1" w:styleId="AssuntodocomentrioChar1">
    <w:name w:val="Assunto do comentário Char1"/>
    <w:basedOn w:val="TextodecomentrioChar1"/>
    <w:uiPriority w:val="99"/>
    <w:locked/>
    <w:rsid w:val="001B6D40"/>
    <w:rPr>
      <w:rFonts w:ascii="Arial" w:hAnsi="Arial" w:cs="Times New Roman"/>
      <w:b/>
      <w:bCs/>
      <w:kern w:val="1"/>
      <w:lang w:val="x-none" w:eastAsia="ar-SA" w:bidi="ar-SA"/>
    </w:rPr>
  </w:style>
  <w:style w:type="paragraph" w:customStyle="1" w:styleId="Recuodecorpodetexto22">
    <w:name w:val="Recuo de corpo de texto 22"/>
    <w:basedOn w:val="Normal"/>
    <w:rsid w:val="001B6D40"/>
    <w:pPr>
      <w:spacing w:after="120" w:line="480" w:lineRule="auto"/>
      <w:ind w:left="283"/>
    </w:pPr>
    <w:rPr>
      <w:kern w:val="1"/>
    </w:rPr>
  </w:style>
  <w:style w:type="paragraph" w:customStyle="1" w:styleId="Corpodetexto33">
    <w:name w:val="Corpo de texto 33"/>
    <w:basedOn w:val="Normal"/>
    <w:rsid w:val="001B6D40"/>
    <w:pPr>
      <w:spacing w:after="120"/>
    </w:pPr>
    <w:rPr>
      <w:kern w:val="1"/>
      <w:sz w:val="16"/>
      <w:szCs w:val="16"/>
    </w:rPr>
  </w:style>
  <w:style w:type="paragraph" w:customStyle="1" w:styleId="xl65">
    <w:name w:val="xl65"/>
    <w:basedOn w:val="Normal"/>
    <w:rsid w:val="001B6D40"/>
    <w:pPr>
      <w:shd w:val="clear" w:color="auto" w:fill="FFFFFF"/>
      <w:suppressAutoHyphens w:val="0"/>
      <w:spacing w:before="100" w:after="100"/>
    </w:pPr>
    <w:rPr>
      <w:rFonts w:ascii="Arial" w:hAnsi="Arial" w:cs="Arial"/>
      <w:kern w:val="1"/>
    </w:rPr>
  </w:style>
  <w:style w:type="paragraph" w:customStyle="1" w:styleId="xl66">
    <w:name w:val="xl66"/>
    <w:basedOn w:val="Normal"/>
    <w:rsid w:val="001B6D40"/>
    <w:pPr>
      <w:shd w:val="clear" w:color="auto" w:fill="FFFFFF"/>
      <w:suppressAutoHyphens w:val="0"/>
      <w:spacing w:before="100" w:after="100"/>
    </w:pPr>
    <w:rPr>
      <w:rFonts w:ascii="Arial" w:hAnsi="Arial" w:cs="Arial"/>
      <w:kern w:val="1"/>
      <w:sz w:val="18"/>
      <w:szCs w:val="18"/>
    </w:rPr>
  </w:style>
  <w:style w:type="paragraph" w:customStyle="1" w:styleId="xl67">
    <w:name w:val="xl67"/>
    <w:basedOn w:val="Normal"/>
    <w:rsid w:val="001B6D40"/>
    <w:pPr>
      <w:shd w:val="clear" w:color="auto" w:fill="FFFFFF"/>
      <w:suppressAutoHyphens w:val="0"/>
      <w:spacing w:before="100" w:after="100"/>
    </w:pPr>
    <w:rPr>
      <w:rFonts w:ascii="Arial" w:hAnsi="Arial" w:cs="Arial"/>
      <w:kern w:val="1"/>
    </w:rPr>
  </w:style>
  <w:style w:type="paragraph" w:customStyle="1" w:styleId="xl68">
    <w:name w:val="xl68"/>
    <w:basedOn w:val="Normal"/>
    <w:rsid w:val="001B6D40"/>
    <w:pPr>
      <w:shd w:val="clear" w:color="auto" w:fill="FFFFFF"/>
      <w:suppressAutoHyphens w:val="0"/>
      <w:spacing w:before="100" w:after="100"/>
    </w:pPr>
    <w:rPr>
      <w:rFonts w:ascii="Arial" w:hAnsi="Arial" w:cs="Arial"/>
      <w:b/>
      <w:bCs/>
      <w:kern w:val="1"/>
    </w:rPr>
  </w:style>
  <w:style w:type="paragraph" w:customStyle="1" w:styleId="xl69">
    <w:name w:val="xl69"/>
    <w:basedOn w:val="Normal"/>
    <w:rsid w:val="001B6D40"/>
    <w:pPr>
      <w:suppressAutoHyphens w:val="0"/>
      <w:spacing w:before="100" w:after="100"/>
    </w:pPr>
    <w:rPr>
      <w:rFonts w:ascii="Arial" w:hAnsi="Arial" w:cs="Arial"/>
      <w:kern w:val="1"/>
    </w:rPr>
  </w:style>
  <w:style w:type="paragraph" w:customStyle="1" w:styleId="xl70">
    <w:name w:val="xl70"/>
    <w:basedOn w:val="Normal"/>
    <w:rsid w:val="001B6D40"/>
    <w:pPr>
      <w:suppressAutoHyphens w:val="0"/>
      <w:spacing w:before="100" w:after="100"/>
      <w:jc w:val="center"/>
      <w:textAlignment w:val="center"/>
    </w:pPr>
    <w:rPr>
      <w:rFonts w:ascii="Arial" w:hAnsi="Arial" w:cs="Arial"/>
      <w:kern w:val="1"/>
    </w:rPr>
  </w:style>
  <w:style w:type="paragraph" w:customStyle="1" w:styleId="xl72">
    <w:name w:val="xl72"/>
    <w:basedOn w:val="Normal"/>
    <w:rsid w:val="001B6D40"/>
    <w:pPr>
      <w:suppressAutoHyphens w:val="0"/>
      <w:spacing w:before="100" w:after="100"/>
      <w:jc w:val="right"/>
    </w:pPr>
    <w:rPr>
      <w:rFonts w:ascii="Arial" w:hAnsi="Arial" w:cs="Arial"/>
      <w:kern w:val="1"/>
    </w:rPr>
  </w:style>
  <w:style w:type="paragraph" w:customStyle="1" w:styleId="xl73">
    <w:name w:val="xl73"/>
    <w:basedOn w:val="Normal"/>
    <w:rsid w:val="001B6D40"/>
    <w:pPr>
      <w:suppressAutoHyphens w:val="0"/>
      <w:spacing w:before="100" w:after="100"/>
    </w:pPr>
    <w:rPr>
      <w:rFonts w:ascii="Arial" w:hAnsi="Arial" w:cs="Arial"/>
      <w:b/>
      <w:bCs/>
      <w:kern w:val="1"/>
    </w:rPr>
  </w:style>
  <w:style w:type="paragraph" w:customStyle="1" w:styleId="xl74">
    <w:name w:val="xl74"/>
    <w:basedOn w:val="Normal"/>
    <w:rsid w:val="001B6D40"/>
    <w:pPr>
      <w:shd w:val="clear" w:color="auto" w:fill="FFFFFF"/>
      <w:suppressAutoHyphens w:val="0"/>
      <w:spacing w:before="100" w:after="100"/>
      <w:jc w:val="right"/>
    </w:pPr>
    <w:rPr>
      <w:rFonts w:ascii="Arial" w:hAnsi="Arial" w:cs="Arial"/>
      <w:kern w:val="1"/>
    </w:rPr>
  </w:style>
  <w:style w:type="paragraph" w:customStyle="1" w:styleId="xl75">
    <w:name w:val="xl75"/>
    <w:basedOn w:val="Normal"/>
    <w:rsid w:val="001B6D40"/>
    <w:pPr>
      <w:suppressAutoHyphens w:val="0"/>
      <w:spacing w:before="100" w:after="100"/>
      <w:textAlignment w:val="center"/>
    </w:pPr>
    <w:rPr>
      <w:rFonts w:ascii="Arial" w:hAnsi="Arial" w:cs="Arial"/>
      <w:kern w:val="1"/>
    </w:rPr>
  </w:style>
  <w:style w:type="paragraph" w:customStyle="1" w:styleId="xl76">
    <w:name w:val="xl76"/>
    <w:basedOn w:val="Normal"/>
    <w:rsid w:val="001B6D40"/>
    <w:pPr>
      <w:shd w:val="clear" w:color="auto" w:fill="FFFFFF"/>
      <w:suppressAutoHyphens w:val="0"/>
      <w:spacing w:before="100" w:after="100"/>
    </w:pPr>
    <w:rPr>
      <w:rFonts w:ascii="Arial" w:hAnsi="Arial" w:cs="Arial"/>
      <w:kern w:val="1"/>
    </w:rPr>
  </w:style>
  <w:style w:type="paragraph" w:customStyle="1" w:styleId="xl77">
    <w:name w:val="xl77"/>
    <w:basedOn w:val="Normal"/>
    <w:rsid w:val="001B6D40"/>
    <w:pPr>
      <w:suppressAutoHyphens w:val="0"/>
      <w:spacing w:before="100" w:after="100"/>
      <w:jc w:val="center"/>
      <w:textAlignment w:val="center"/>
    </w:pPr>
    <w:rPr>
      <w:rFonts w:ascii="Arial" w:hAnsi="Arial" w:cs="Arial"/>
      <w:b/>
      <w:bCs/>
      <w:kern w:val="1"/>
      <w:sz w:val="28"/>
      <w:szCs w:val="28"/>
    </w:rPr>
  </w:style>
  <w:style w:type="paragraph" w:customStyle="1" w:styleId="xl78">
    <w:name w:val="xl78"/>
    <w:basedOn w:val="Normal"/>
    <w:rsid w:val="001B6D40"/>
    <w:pPr>
      <w:suppressAutoHyphens w:val="0"/>
      <w:spacing w:before="100" w:after="100"/>
    </w:pPr>
    <w:rPr>
      <w:rFonts w:ascii="Arial" w:hAnsi="Arial" w:cs="Arial"/>
      <w:kern w:val="1"/>
    </w:rPr>
  </w:style>
  <w:style w:type="paragraph" w:customStyle="1" w:styleId="xl79">
    <w:name w:val="xl79"/>
    <w:basedOn w:val="Normal"/>
    <w:rsid w:val="001B6D40"/>
    <w:pPr>
      <w:pBdr>
        <w:left w:val="single" w:sz="4" w:space="0" w:color="000000"/>
        <w:right w:val="single" w:sz="4" w:space="0" w:color="000000"/>
      </w:pBdr>
      <w:suppressAutoHyphens w:val="0"/>
      <w:spacing w:before="100" w:after="100"/>
      <w:jc w:val="center"/>
    </w:pPr>
    <w:rPr>
      <w:rFonts w:ascii="Arial" w:hAnsi="Arial" w:cs="Arial"/>
      <w:kern w:val="1"/>
    </w:rPr>
  </w:style>
  <w:style w:type="paragraph" w:customStyle="1" w:styleId="xl80">
    <w:name w:val="xl80"/>
    <w:basedOn w:val="Normal"/>
    <w:rsid w:val="001B6D40"/>
    <w:pPr>
      <w:suppressAutoHyphens w:val="0"/>
      <w:spacing w:before="100" w:after="100"/>
      <w:textAlignment w:val="center"/>
    </w:pPr>
    <w:rPr>
      <w:rFonts w:ascii="Arial" w:hAnsi="Arial" w:cs="Arial"/>
      <w:b/>
      <w:bCs/>
      <w:kern w:val="1"/>
    </w:rPr>
  </w:style>
  <w:style w:type="paragraph" w:customStyle="1" w:styleId="xl81">
    <w:name w:val="xl81"/>
    <w:basedOn w:val="Normal"/>
    <w:rsid w:val="001B6D40"/>
    <w:pPr>
      <w:suppressAutoHyphens w:val="0"/>
      <w:spacing w:before="100" w:after="100"/>
      <w:textAlignment w:val="center"/>
    </w:pPr>
    <w:rPr>
      <w:rFonts w:ascii="Arial" w:hAnsi="Arial" w:cs="Arial"/>
      <w:kern w:val="1"/>
      <w:sz w:val="32"/>
      <w:szCs w:val="32"/>
    </w:rPr>
  </w:style>
  <w:style w:type="paragraph" w:customStyle="1" w:styleId="xl82">
    <w:name w:val="xl82"/>
    <w:basedOn w:val="Normal"/>
    <w:rsid w:val="001B6D40"/>
    <w:pPr>
      <w:suppressAutoHyphens w:val="0"/>
      <w:spacing w:before="100" w:after="100"/>
      <w:textAlignment w:val="center"/>
    </w:pPr>
    <w:rPr>
      <w:rFonts w:ascii="Arial" w:hAnsi="Arial" w:cs="Arial"/>
      <w:b/>
      <w:bCs/>
      <w:kern w:val="1"/>
      <w:sz w:val="32"/>
      <w:szCs w:val="32"/>
    </w:rPr>
  </w:style>
  <w:style w:type="paragraph" w:customStyle="1" w:styleId="xl83">
    <w:name w:val="xl83"/>
    <w:basedOn w:val="Normal"/>
    <w:rsid w:val="001B6D40"/>
    <w:pPr>
      <w:suppressAutoHyphens w:val="0"/>
      <w:spacing w:before="100" w:after="100"/>
      <w:jc w:val="center"/>
      <w:textAlignment w:val="center"/>
    </w:pPr>
    <w:rPr>
      <w:rFonts w:ascii="Arial" w:hAnsi="Arial" w:cs="Arial"/>
      <w:b/>
      <w:bCs/>
      <w:kern w:val="1"/>
    </w:rPr>
  </w:style>
  <w:style w:type="paragraph" w:customStyle="1" w:styleId="xl84">
    <w:name w:val="xl84"/>
    <w:basedOn w:val="Normal"/>
    <w:rsid w:val="001B6D40"/>
    <w:pPr>
      <w:pBdr>
        <w:bottom w:val="double" w:sz="2" w:space="0" w:color="000000"/>
      </w:pBdr>
      <w:suppressAutoHyphens w:val="0"/>
      <w:spacing w:before="100" w:after="100"/>
      <w:textAlignment w:val="center"/>
    </w:pPr>
    <w:rPr>
      <w:rFonts w:ascii="Arial" w:hAnsi="Arial" w:cs="Arial"/>
      <w:b/>
      <w:bCs/>
      <w:kern w:val="1"/>
      <w:sz w:val="32"/>
      <w:szCs w:val="32"/>
    </w:rPr>
  </w:style>
  <w:style w:type="paragraph" w:customStyle="1" w:styleId="xl85">
    <w:name w:val="xl85"/>
    <w:basedOn w:val="Normal"/>
    <w:rsid w:val="001B6D40"/>
    <w:pPr>
      <w:pBdr>
        <w:bottom w:val="double" w:sz="2" w:space="0" w:color="000000"/>
      </w:pBdr>
      <w:suppressAutoHyphens w:val="0"/>
      <w:spacing w:before="100" w:after="100"/>
      <w:jc w:val="center"/>
      <w:textAlignment w:val="center"/>
    </w:pPr>
    <w:rPr>
      <w:rFonts w:ascii="Arial" w:hAnsi="Arial" w:cs="Arial"/>
      <w:kern w:val="1"/>
    </w:rPr>
  </w:style>
  <w:style w:type="paragraph" w:customStyle="1" w:styleId="xl86">
    <w:name w:val="xl86"/>
    <w:basedOn w:val="Normal"/>
    <w:rsid w:val="001B6D40"/>
    <w:pPr>
      <w:pBdr>
        <w:bottom w:val="double" w:sz="2" w:space="0" w:color="000000"/>
      </w:pBdr>
      <w:suppressAutoHyphens w:val="0"/>
      <w:spacing w:before="100" w:after="100"/>
      <w:textAlignment w:val="center"/>
    </w:pPr>
    <w:rPr>
      <w:rFonts w:ascii="Arial" w:hAnsi="Arial" w:cs="Arial"/>
      <w:kern w:val="1"/>
    </w:rPr>
  </w:style>
  <w:style w:type="paragraph" w:customStyle="1" w:styleId="xl87">
    <w:name w:val="xl87"/>
    <w:basedOn w:val="Normal"/>
    <w:rsid w:val="001B6D40"/>
    <w:pPr>
      <w:pBdr>
        <w:bottom w:val="double" w:sz="2" w:space="0" w:color="000000"/>
      </w:pBdr>
      <w:suppressAutoHyphens w:val="0"/>
      <w:spacing w:before="100" w:after="100"/>
      <w:textAlignment w:val="center"/>
    </w:pPr>
    <w:rPr>
      <w:rFonts w:ascii="Arial" w:hAnsi="Arial" w:cs="Arial"/>
      <w:b/>
      <w:bCs/>
      <w:kern w:val="1"/>
    </w:rPr>
  </w:style>
  <w:style w:type="paragraph" w:customStyle="1" w:styleId="xl88">
    <w:name w:val="xl88"/>
    <w:basedOn w:val="Normal"/>
    <w:rsid w:val="001B6D40"/>
    <w:pPr>
      <w:pBdr>
        <w:top w:val="single" w:sz="4" w:space="0" w:color="000000"/>
        <w:left w:val="single" w:sz="8" w:space="0" w:color="000000"/>
      </w:pBdr>
      <w:suppressAutoHyphens w:val="0"/>
      <w:spacing w:before="100" w:after="100"/>
      <w:textAlignment w:val="center"/>
    </w:pPr>
    <w:rPr>
      <w:rFonts w:ascii="Verdana" w:hAnsi="Verdana"/>
      <w:b/>
      <w:bCs/>
      <w:kern w:val="1"/>
    </w:rPr>
  </w:style>
  <w:style w:type="paragraph" w:customStyle="1" w:styleId="xl89">
    <w:name w:val="xl89"/>
    <w:basedOn w:val="Normal"/>
    <w:rsid w:val="001B6D40"/>
    <w:pPr>
      <w:pBdr>
        <w:top w:val="single" w:sz="4" w:space="0" w:color="000000"/>
      </w:pBdr>
      <w:suppressAutoHyphens w:val="0"/>
      <w:spacing w:before="100" w:after="100"/>
      <w:textAlignment w:val="center"/>
    </w:pPr>
    <w:rPr>
      <w:rFonts w:ascii="Verdana" w:hAnsi="Verdana"/>
      <w:b/>
      <w:bCs/>
      <w:kern w:val="1"/>
    </w:rPr>
  </w:style>
  <w:style w:type="paragraph" w:customStyle="1" w:styleId="xl90">
    <w:name w:val="xl90"/>
    <w:basedOn w:val="Normal"/>
    <w:rsid w:val="001B6D40"/>
    <w:pPr>
      <w:suppressAutoHyphens w:val="0"/>
      <w:spacing w:before="100" w:after="100"/>
      <w:textAlignment w:val="center"/>
    </w:pPr>
    <w:rPr>
      <w:rFonts w:ascii="Verdana" w:hAnsi="Verdana"/>
      <w:b/>
      <w:bCs/>
      <w:kern w:val="1"/>
    </w:rPr>
  </w:style>
  <w:style w:type="paragraph" w:customStyle="1" w:styleId="xl91">
    <w:name w:val="xl91"/>
    <w:basedOn w:val="Normal"/>
    <w:rsid w:val="001B6D40"/>
    <w:pPr>
      <w:pBdr>
        <w:top w:val="single" w:sz="4" w:space="0" w:color="000000"/>
      </w:pBdr>
      <w:suppressAutoHyphens w:val="0"/>
      <w:spacing w:before="100" w:after="100"/>
      <w:textAlignment w:val="center"/>
    </w:pPr>
    <w:rPr>
      <w:rFonts w:ascii="Verdana" w:hAnsi="Verdana"/>
      <w:b/>
      <w:bCs/>
      <w:kern w:val="1"/>
    </w:rPr>
  </w:style>
  <w:style w:type="paragraph" w:customStyle="1" w:styleId="xl92">
    <w:name w:val="xl92"/>
    <w:basedOn w:val="Normal"/>
    <w:rsid w:val="001B6D40"/>
    <w:pPr>
      <w:pBdr>
        <w:top w:val="single" w:sz="4" w:space="0" w:color="000000"/>
        <w:right w:val="single" w:sz="4" w:space="0" w:color="000000"/>
      </w:pBdr>
      <w:suppressAutoHyphens w:val="0"/>
      <w:spacing w:before="100" w:after="100"/>
      <w:textAlignment w:val="center"/>
    </w:pPr>
    <w:rPr>
      <w:rFonts w:ascii="Verdana" w:hAnsi="Verdana"/>
      <w:b/>
      <w:bCs/>
      <w:kern w:val="1"/>
    </w:rPr>
  </w:style>
  <w:style w:type="paragraph" w:customStyle="1" w:styleId="xl93">
    <w:name w:val="xl93"/>
    <w:basedOn w:val="Normal"/>
    <w:rsid w:val="001B6D40"/>
    <w:pPr>
      <w:pBdr>
        <w:top w:val="single" w:sz="4" w:space="0" w:color="000000"/>
      </w:pBdr>
      <w:suppressAutoHyphens w:val="0"/>
      <w:spacing w:before="100" w:after="100"/>
      <w:textAlignment w:val="top"/>
    </w:pPr>
    <w:rPr>
      <w:rFonts w:ascii="Verdana" w:hAnsi="Verdana"/>
      <w:b/>
      <w:bCs/>
      <w:kern w:val="1"/>
    </w:rPr>
  </w:style>
  <w:style w:type="paragraph" w:customStyle="1" w:styleId="xl94">
    <w:name w:val="xl94"/>
    <w:basedOn w:val="Normal"/>
    <w:rsid w:val="001B6D40"/>
    <w:pPr>
      <w:pBdr>
        <w:top w:val="single" w:sz="4" w:space="0" w:color="000000"/>
      </w:pBdr>
      <w:suppressAutoHyphens w:val="0"/>
      <w:spacing w:before="100" w:after="100"/>
      <w:textAlignment w:val="top"/>
    </w:pPr>
    <w:rPr>
      <w:rFonts w:ascii="Verdana" w:hAnsi="Verdana"/>
      <w:b/>
      <w:bCs/>
      <w:kern w:val="1"/>
    </w:rPr>
  </w:style>
  <w:style w:type="paragraph" w:customStyle="1" w:styleId="xl95">
    <w:name w:val="xl95"/>
    <w:basedOn w:val="Normal"/>
    <w:rsid w:val="001B6D40"/>
    <w:pPr>
      <w:pBdr>
        <w:top w:val="single" w:sz="4" w:space="0" w:color="000000"/>
        <w:right w:val="single" w:sz="8" w:space="0" w:color="000000"/>
      </w:pBdr>
      <w:suppressAutoHyphens w:val="0"/>
      <w:spacing w:before="100" w:after="100"/>
      <w:textAlignment w:val="top"/>
    </w:pPr>
    <w:rPr>
      <w:rFonts w:ascii="Verdana" w:hAnsi="Verdana"/>
      <w:kern w:val="1"/>
    </w:rPr>
  </w:style>
  <w:style w:type="paragraph" w:customStyle="1" w:styleId="xl96">
    <w:name w:val="xl96"/>
    <w:basedOn w:val="Normal"/>
    <w:rsid w:val="001B6D40"/>
    <w:pPr>
      <w:pBdr>
        <w:left w:val="single" w:sz="8" w:space="0" w:color="000000"/>
        <w:bottom w:val="single" w:sz="4" w:space="0" w:color="000000"/>
      </w:pBdr>
      <w:suppressAutoHyphens w:val="0"/>
      <w:spacing w:before="100" w:after="100"/>
      <w:textAlignment w:val="center"/>
    </w:pPr>
    <w:rPr>
      <w:rFonts w:ascii="Verdana" w:hAnsi="Verdana"/>
      <w:b/>
      <w:bCs/>
      <w:kern w:val="1"/>
    </w:rPr>
  </w:style>
  <w:style w:type="paragraph" w:customStyle="1" w:styleId="xl97">
    <w:name w:val="xl97"/>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98">
    <w:name w:val="xl98"/>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99">
    <w:name w:val="xl99"/>
    <w:basedOn w:val="Normal"/>
    <w:rsid w:val="001B6D40"/>
    <w:pPr>
      <w:pBdr>
        <w:bottom w:val="single" w:sz="4" w:space="0" w:color="000000"/>
        <w:right w:val="single" w:sz="4" w:space="0" w:color="000000"/>
      </w:pBdr>
      <w:suppressAutoHyphens w:val="0"/>
      <w:spacing w:before="100" w:after="100"/>
      <w:textAlignment w:val="center"/>
    </w:pPr>
    <w:rPr>
      <w:rFonts w:ascii="Verdana" w:hAnsi="Verdana"/>
      <w:b/>
      <w:bCs/>
      <w:kern w:val="1"/>
    </w:rPr>
  </w:style>
  <w:style w:type="paragraph" w:customStyle="1" w:styleId="xl100">
    <w:name w:val="xl100"/>
    <w:basedOn w:val="Normal"/>
    <w:rsid w:val="001B6D40"/>
    <w:pPr>
      <w:pBdr>
        <w:bottom w:val="single" w:sz="4" w:space="0" w:color="000000"/>
      </w:pBdr>
      <w:suppressAutoHyphens w:val="0"/>
      <w:spacing w:before="100" w:after="100"/>
      <w:textAlignment w:val="top"/>
    </w:pPr>
    <w:rPr>
      <w:rFonts w:ascii="Verdana" w:hAnsi="Verdana"/>
      <w:b/>
      <w:bCs/>
      <w:kern w:val="1"/>
    </w:rPr>
  </w:style>
  <w:style w:type="paragraph" w:customStyle="1" w:styleId="xl101">
    <w:name w:val="xl101"/>
    <w:basedOn w:val="Normal"/>
    <w:rsid w:val="001B6D40"/>
    <w:pPr>
      <w:pBdr>
        <w:bottom w:val="single" w:sz="4" w:space="0" w:color="000000"/>
        <w:right w:val="single" w:sz="8" w:space="0" w:color="000000"/>
      </w:pBdr>
      <w:suppressAutoHyphens w:val="0"/>
      <w:spacing w:before="100" w:after="100"/>
      <w:textAlignment w:val="top"/>
    </w:pPr>
    <w:rPr>
      <w:rFonts w:ascii="Verdana" w:hAnsi="Verdana"/>
      <w:kern w:val="1"/>
    </w:rPr>
  </w:style>
  <w:style w:type="paragraph" w:customStyle="1" w:styleId="xl102">
    <w:name w:val="xl102"/>
    <w:basedOn w:val="Normal"/>
    <w:rsid w:val="001B6D40"/>
    <w:pPr>
      <w:pBdr>
        <w:top w:val="single" w:sz="4" w:space="0" w:color="000000"/>
      </w:pBdr>
      <w:suppressAutoHyphens w:val="0"/>
      <w:spacing w:before="100" w:after="100"/>
      <w:textAlignment w:val="top"/>
    </w:pPr>
    <w:rPr>
      <w:rFonts w:ascii="Verdana" w:hAnsi="Verdana"/>
      <w:b/>
      <w:bCs/>
      <w:kern w:val="1"/>
    </w:rPr>
  </w:style>
  <w:style w:type="paragraph" w:customStyle="1" w:styleId="xl103">
    <w:name w:val="xl103"/>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104">
    <w:name w:val="xl104"/>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105">
    <w:name w:val="xl105"/>
    <w:basedOn w:val="Normal"/>
    <w:rsid w:val="001B6D40"/>
    <w:pPr>
      <w:shd w:val="clear" w:color="auto" w:fill="FFFFFF"/>
      <w:suppressAutoHyphens w:val="0"/>
      <w:spacing w:before="100" w:after="100"/>
    </w:pPr>
    <w:rPr>
      <w:rFonts w:ascii="Arial" w:hAnsi="Arial" w:cs="Arial"/>
      <w:kern w:val="1"/>
    </w:rPr>
  </w:style>
  <w:style w:type="paragraph" w:customStyle="1" w:styleId="xl106">
    <w:name w:val="xl106"/>
    <w:basedOn w:val="Normal"/>
    <w:rsid w:val="001B6D40"/>
    <w:pPr>
      <w:pBdr>
        <w:left w:val="single" w:sz="8" w:space="0" w:color="000000"/>
      </w:pBdr>
      <w:suppressAutoHyphens w:val="0"/>
      <w:spacing w:before="100" w:after="100"/>
      <w:jc w:val="center"/>
      <w:textAlignment w:val="center"/>
    </w:pPr>
    <w:rPr>
      <w:rFonts w:ascii="Arial" w:hAnsi="Arial" w:cs="Arial"/>
      <w:kern w:val="1"/>
    </w:rPr>
  </w:style>
  <w:style w:type="paragraph" w:customStyle="1" w:styleId="xl107">
    <w:name w:val="xl107"/>
    <w:basedOn w:val="Normal"/>
    <w:rsid w:val="001B6D40"/>
    <w:pPr>
      <w:pBdr>
        <w:right w:val="single" w:sz="8" w:space="0" w:color="000000"/>
      </w:pBdr>
      <w:suppressAutoHyphens w:val="0"/>
      <w:spacing w:before="100" w:after="100"/>
      <w:jc w:val="center"/>
      <w:textAlignment w:val="center"/>
    </w:pPr>
    <w:rPr>
      <w:rFonts w:ascii="Arial" w:hAnsi="Arial" w:cs="Arial"/>
      <w:kern w:val="1"/>
    </w:rPr>
  </w:style>
  <w:style w:type="paragraph" w:customStyle="1" w:styleId="xl108">
    <w:name w:val="xl108"/>
    <w:basedOn w:val="Normal"/>
    <w:rsid w:val="001B6D40"/>
    <w:pPr>
      <w:pBdr>
        <w:right w:val="single" w:sz="8" w:space="0" w:color="000000"/>
      </w:pBdr>
      <w:suppressAutoHyphens w:val="0"/>
      <w:spacing w:before="100" w:after="100"/>
      <w:jc w:val="center"/>
      <w:textAlignment w:val="center"/>
    </w:pPr>
    <w:rPr>
      <w:rFonts w:ascii="Arial" w:hAnsi="Arial" w:cs="Arial"/>
      <w:b/>
      <w:bCs/>
      <w:kern w:val="1"/>
    </w:rPr>
  </w:style>
  <w:style w:type="paragraph" w:customStyle="1" w:styleId="xl109">
    <w:name w:val="xl109"/>
    <w:basedOn w:val="Normal"/>
    <w:rsid w:val="001B6D40"/>
    <w:pPr>
      <w:pBdr>
        <w:left w:val="single" w:sz="8" w:space="0" w:color="000000"/>
        <w:bottom w:val="double" w:sz="2" w:space="0" w:color="000000"/>
      </w:pBdr>
      <w:suppressAutoHyphens w:val="0"/>
      <w:spacing w:before="100" w:after="100"/>
      <w:jc w:val="center"/>
      <w:textAlignment w:val="center"/>
    </w:pPr>
    <w:rPr>
      <w:rFonts w:ascii="Arial" w:hAnsi="Arial" w:cs="Arial"/>
      <w:kern w:val="1"/>
    </w:rPr>
  </w:style>
  <w:style w:type="paragraph" w:customStyle="1" w:styleId="xl110">
    <w:name w:val="xl110"/>
    <w:basedOn w:val="Normal"/>
    <w:rsid w:val="001B6D40"/>
    <w:pPr>
      <w:pBdr>
        <w:bottom w:val="double" w:sz="2" w:space="0" w:color="000000"/>
        <w:right w:val="single" w:sz="8" w:space="0" w:color="000000"/>
      </w:pBdr>
      <w:suppressAutoHyphens w:val="0"/>
      <w:spacing w:before="100" w:after="100"/>
      <w:jc w:val="center"/>
      <w:textAlignment w:val="center"/>
    </w:pPr>
    <w:rPr>
      <w:rFonts w:ascii="Arial" w:hAnsi="Arial" w:cs="Arial"/>
      <w:kern w:val="1"/>
    </w:rPr>
  </w:style>
  <w:style w:type="paragraph" w:customStyle="1" w:styleId="xl111">
    <w:name w:val="xl111"/>
    <w:basedOn w:val="Normal"/>
    <w:rsid w:val="001B6D40"/>
    <w:pPr>
      <w:pBdr>
        <w:left w:val="single" w:sz="8" w:space="0" w:color="000000"/>
      </w:pBdr>
      <w:suppressAutoHyphens w:val="0"/>
      <w:spacing w:before="100" w:after="100"/>
      <w:jc w:val="center"/>
      <w:textAlignment w:val="center"/>
    </w:pPr>
    <w:rPr>
      <w:rFonts w:ascii="Arial" w:hAnsi="Arial" w:cs="Arial"/>
      <w:kern w:val="1"/>
    </w:rPr>
  </w:style>
  <w:style w:type="paragraph" w:customStyle="1" w:styleId="xl112">
    <w:name w:val="xl112"/>
    <w:basedOn w:val="Normal"/>
    <w:rsid w:val="001B6D40"/>
    <w:pPr>
      <w:suppressAutoHyphens w:val="0"/>
      <w:spacing w:before="100" w:after="100"/>
      <w:textAlignment w:val="center"/>
    </w:pPr>
    <w:rPr>
      <w:rFonts w:ascii="Arial" w:hAnsi="Arial" w:cs="Arial"/>
      <w:b/>
      <w:bCs/>
      <w:kern w:val="1"/>
      <w:u w:val="single"/>
    </w:rPr>
  </w:style>
  <w:style w:type="paragraph" w:customStyle="1" w:styleId="xl113">
    <w:name w:val="xl113"/>
    <w:basedOn w:val="Normal"/>
    <w:rsid w:val="001B6D40"/>
    <w:pPr>
      <w:suppressAutoHyphens w:val="0"/>
      <w:spacing w:before="100" w:after="100"/>
      <w:jc w:val="center"/>
      <w:textAlignment w:val="center"/>
    </w:pPr>
    <w:rPr>
      <w:rFonts w:ascii="Arial" w:hAnsi="Arial" w:cs="Arial"/>
      <w:kern w:val="1"/>
    </w:rPr>
  </w:style>
  <w:style w:type="paragraph" w:customStyle="1" w:styleId="xl114">
    <w:name w:val="xl114"/>
    <w:basedOn w:val="Normal"/>
    <w:rsid w:val="001B6D40"/>
    <w:pPr>
      <w:pBdr>
        <w:top w:val="double" w:sz="2" w:space="0" w:color="000000"/>
      </w:pBdr>
      <w:suppressAutoHyphens w:val="0"/>
      <w:spacing w:before="100" w:after="100"/>
      <w:textAlignment w:val="top"/>
    </w:pPr>
    <w:rPr>
      <w:rFonts w:ascii="Verdana" w:hAnsi="Verdana"/>
      <w:b/>
      <w:bCs/>
      <w:kern w:val="1"/>
    </w:rPr>
  </w:style>
  <w:style w:type="paragraph" w:customStyle="1" w:styleId="xl115">
    <w:name w:val="xl115"/>
    <w:basedOn w:val="Normal"/>
    <w:rsid w:val="001B6D40"/>
    <w:pPr>
      <w:pBdr>
        <w:right w:val="single" w:sz="8" w:space="0" w:color="000000"/>
      </w:pBdr>
      <w:suppressAutoHyphens w:val="0"/>
      <w:spacing w:before="100" w:after="100"/>
      <w:jc w:val="center"/>
      <w:textAlignment w:val="center"/>
    </w:pPr>
    <w:rPr>
      <w:rFonts w:ascii="Arial" w:hAnsi="Arial" w:cs="Arial"/>
      <w:kern w:val="1"/>
    </w:rPr>
  </w:style>
  <w:style w:type="paragraph" w:customStyle="1" w:styleId="xl116">
    <w:name w:val="xl116"/>
    <w:basedOn w:val="Normal"/>
    <w:rsid w:val="001B6D40"/>
    <w:pPr>
      <w:pBdr>
        <w:top w:val="single" w:sz="4" w:space="0" w:color="000000"/>
        <w:left w:val="single" w:sz="8"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17">
    <w:name w:val="xl117"/>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18">
    <w:name w:val="xl11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19">
    <w:name w:val="xl119"/>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20">
    <w:name w:val="xl12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21">
    <w:name w:val="xl121"/>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122">
    <w:name w:val="xl122"/>
    <w:basedOn w:val="Normal"/>
    <w:rsid w:val="001B6D40"/>
    <w:pPr>
      <w:pBdr>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23">
    <w:name w:val="xl123"/>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24">
    <w:name w:val="xl124"/>
    <w:basedOn w:val="Normal"/>
    <w:rsid w:val="001B6D40"/>
    <w:pPr>
      <w:suppressAutoHyphens w:val="0"/>
      <w:spacing w:before="100" w:after="100"/>
      <w:jc w:val="center"/>
      <w:textAlignment w:val="center"/>
    </w:pPr>
    <w:rPr>
      <w:rFonts w:ascii="Arial" w:hAnsi="Arial" w:cs="Arial"/>
      <w:kern w:val="1"/>
    </w:rPr>
  </w:style>
  <w:style w:type="paragraph" w:customStyle="1" w:styleId="xl125">
    <w:name w:val="xl125"/>
    <w:basedOn w:val="Normal"/>
    <w:rsid w:val="001B6D40"/>
    <w:pPr>
      <w:shd w:val="clear" w:color="auto" w:fill="FFFFFF"/>
      <w:suppressAutoHyphens w:val="0"/>
      <w:spacing w:before="100" w:after="100"/>
      <w:textAlignment w:val="center"/>
    </w:pPr>
    <w:rPr>
      <w:rFonts w:ascii="Arial" w:hAnsi="Arial" w:cs="Arial"/>
      <w:kern w:val="1"/>
    </w:rPr>
  </w:style>
  <w:style w:type="paragraph" w:customStyle="1" w:styleId="xl126">
    <w:name w:val="xl126"/>
    <w:basedOn w:val="Normal"/>
    <w:rsid w:val="001B6D40"/>
    <w:pPr>
      <w:suppressAutoHyphens w:val="0"/>
      <w:spacing w:before="100" w:after="100"/>
    </w:pPr>
    <w:rPr>
      <w:rFonts w:ascii="Arial" w:hAnsi="Arial" w:cs="Arial"/>
      <w:kern w:val="1"/>
    </w:rPr>
  </w:style>
  <w:style w:type="paragraph" w:customStyle="1" w:styleId="xl127">
    <w:name w:val="xl127"/>
    <w:basedOn w:val="Normal"/>
    <w:rsid w:val="001B6D40"/>
    <w:pPr>
      <w:suppressAutoHyphens w:val="0"/>
      <w:spacing w:before="100" w:after="100"/>
      <w:jc w:val="right"/>
      <w:textAlignment w:val="center"/>
    </w:pPr>
    <w:rPr>
      <w:rFonts w:ascii="Arial" w:hAnsi="Arial" w:cs="Arial"/>
      <w:kern w:val="1"/>
    </w:rPr>
  </w:style>
  <w:style w:type="paragraph" w:customStyle="1" w:styleId="xl128">
    <w:name w:val="xl128"/>
    <w:basedOn w:val="Normal"/>
    <w:rsid w:val="001B6D40"/>
    <w:pPr>
      <w:suppressAutoHyphens w:val="0"/>
      <w:spacing w:before="100" w:after="100"/>
      <w:jc w:val="right"/>
      <w:textAlignment w:val="center"/>
    </w:pPr>
    <w:rPr>
      <w:rFonts w:ascii="Arial" w:hAnsi="Arial" w:cs="Arial"/>
      <w:kern w:val="1"/>
    </w:rPr>
  </w:style>
  <w:style w:type="paragraph" w:customStyle="1" w:styleId="xl129">
    <w:name w:val="xl129"/>
    <w:basedOn w:val="Normal"/>
    <w:rsid w:val="001B6D40"/>
    <w:pPr>
      <w:suppressAutoHyphens w:val="0"/>
      <w:spacing w:before="100" w:after="100"/>
      <w:textAlignment w:val="center"/>
    </w:pPr>
    <w:rPr>
      <w:rFonts w:ascii="Arial" w:hAnsi="Arial" w:cs="Arial"/>
      <w:kern w:val="1"/>
    </w:rPr>
  </w:style>
  <w:style w:type="paragraph" w:customStyle="1" w:styleId="xl130">
    <w:name w:val="xl130"/>
    <w:basedOn w:val="Normal"/>
    <w:rsid w:val="001B6D40"/>
    <w:pPr>
      <w:suppressAutoHyphens w:val="0"/>
      <w:spacing w:before="100" w:after="100"/>
      <w:textAlignment w:val="center"/>
    </w:pPr>
    <w:rPr>
      <w:rFonts w:ascii="Arial" w:hAnsi="Arial" w:cs="Arial"/>
      <w:kern w:val="1"/>
    </w:rPr>
  </w:style>
  <w:style w:type="paragraph" w:customStyle="1" w:styleId="xl131">
    <w:name w:val="xl131"/>
    <w:basedOn w:val="Normal"/>
    <w:rsid w:val="001B6D40"/>
    <w:pPr>
      <w:suppressAutoHyphens w:val="0"/>
      <w:spacing w:before="100" w:after="100"/>
    </w:pPr>
    <w:rPr>
      <w:rFonts w:ascii="Arial" w:hAnsi="Arial" w:cs="Arial"/>
      <w:b/>
      <w:bCs/>
      <w:kern w:val="1"/>
    </w:rPr>
  </w:style>
  <w:style w:type="paragraph" w:customStyle="1" w:styleId="xl132">
    <w:name w:val="xl132"/>
    <w:basedOn w:val="Normal"/>
    <w:rsid w:val="001B6D40"/>
    <w:pPr>
      <w:pBdr>
        <w:top w:val="single" w:sz="4" w:space="0" w:color="000000"/>
      </w:pBdr>
      <w:shd w:val="clear" w:color="auto" w:fill="FFFFFF"/>
      <w:suppressAutoHyphens w:val="0"/>
      <w:spacing w:before="100" w:after="100"/>
      <w:jc w:val="center"/>
    </w:pPr>
    <w:rPr>
      <w:rFonts w:ascii="Arial" w:hAnsi="Arial" w:cs="Arial"/>
      <w:kern w:val="1"/>
    </w:rPr>
  </w:style>
  <w:style w:type="paragraph" w:customStyle="1" w:styleId="xl133">
    <w:name w:val="xl133"/>
    <w:basedOn w:val="Normal"/>
    <w:rsid w:val="001B6D40"/>
    <w:pPr>
      <w:pBdr>
        <w:top w:val="single" w:sz="4" w:space="0" w:color="000000"/>
        <w:right w:val="single" w:sz="8" w:space="0" w:color="000000"/>
      </w:pBdr>
      <w:shd w:val="clear" w:color="auto" w:fill="FFFFFF"/>
      <w:suppressAutoHyphens w:val="0"/>
      <w:spacing w:before="100" w:after="100"/>
      <w:jc w:val="center"/>
    </w:pPr>
    <w:rPr>
      <w:rFonts w:ascii="Arial" w:hAnsi="Arial" w:cs="Arial"/>
      <w:kern w:val="1"/>
    </w:rPr>
  </w:style>
  <w:style w:type="paragraph" w:customStyle="1" w:styleId="xl134">
    <w:name w:val="xl134"/>
    <w:basedOn w:val="Normal"/>
    <w:rsid w:val="001B6D40"/>
    <w:pPr>
      <w:pBdr>
        <w:right w:val="single" w:sz="8" w:space="0" w:color="000000"/>
      </w:pBdr>
      <w:shd w:val="clear" w:color="auto" w:fill="FFFFFF"/>
      <w:suppressAutoHyphens w:val="0"/>
      <w:spacing w:before="100" w:after="100"/>
      <w:jc w:val="center"/>
    </w:pPr>
    <w:rPr>
      <w:rFonts w:ascii="Arial" w:hAnsi="Arial" w:cs="Arial"/>
      <w:kern w:val="1"/>
    </w:rPr>
  </w:style>
  <w:style w:type="paragraph" w:customStyle="1" w:styleId="xl135">
    <w:name w:val="xl135"/>
    <w:basedOn w:val="Normal"/>
    <w:rsid w:val="001B6D40"/>
    <w:pPr>
      <w:pBdr>
        <w:left w:val="single" w:sz="8" w:space="0" w:color="000000"/>
      </w:pBdr>
      <w:suppressAutoHyphens w:val="0"/>
      <w:spacing w:before="100" w:after="100"/>
      <w:textAlignment w:val="center"/>
    </w:pPr>
    <w:rPr>
      <w:rFonts w:ascii="Verdana" w:hAnsi="Verdana"/>
      <w:b/>
      <w:bCs/>
      <w:kern w:val="1"/>
    </w:rPr>
  </w:style>
  <w:style w:type="paragraph" w:customStyle="1" w:styleId="xl136">
    <w:name w:val="xl136"/>
    <w:basedOn w:val="Normal"/>
    <w:rsid w:val="001B6D40"/>
    <w:pPr>
      <w:pBdr>
        <w:bottom w:val="single" w:sz="4" w:space="0" w:color="000000"/>
      </w:pBdr>
      <w:shd w:val="clear" w:color="auto" w:fill="FFFFFF"/>
      <w:suppressAutoHyphens w:val="0"/>
      <w:spacing w:before="100" w:after="100"/>
      <w:jc w:val="center"/>
    </w:pPr>
    <w:rPr>
      <w:rFonts w:ascii="Arial" w:hAnsi="Arial" w:cs="Arial"/>
      <w:kern w:val="1"/>
    </w:rPr>
  </w:style>
  <w:style w:type="paragraph" w:customStyle="1" w:styleId="xl137">
    <w:name w:val="xl137"/>
    <w:basedOn w:val="Normal"/>
    <w:rsid w:val="001B6D40"/>
    <w:pPr>
      <w:pBdr>
        <w:bottom w:val="single" w:sz="4" w:space="0" w:color="000000"/>
        <w:right w:val="single" w:sz="8" w:space="0" w:color="000000"/>
      </w:pBdr>
      <w:shd w:val="clear" w:color="auto" w:fill="FFFFFF"/>
      <w:suppressAutoHyphens w:val="0"/>
      <w:spacing w:before="100" w:after="100"/>
      <w:jc w:val="center"/>
    </w:pPr>
    <w:rPr>
      <w:rFonts w:ascii="Arial" w:hAnsi="Arial" w:cs="Arial"/>
      <w:kern w:val="1"/>
    </w:rPr>
  </w:style>
  <w:style w:type="paragraph" w:customStyle="1" w:styleId="xl138">
    <w:name w:val="xl138"/>
    <w:basedOn w:val="Normal"/>
    <w:rsid w:val="001B6D40"/>
    <w:pPr>
      <w:shd w:val="clear" w:color="auto" w:fill="FFFFFF"/>
      <w:suppressAutoHyphens w:val="0"/>
      <w:spacing w:before="100" w:after="100"/>
      <w:jc w:val="center"/>
    </w:pPr>
    <w:rPr>
      <w:rFonts w:ascii="Arial" w:hAnsi="Arial" w:cs="Arial"/>
      <w:kern w:val="1"/>
    </w:rPr>
  </w:style>
  <w:style w:type="paragraph" w:customStyle="1" w:styleId="xl139">
    <w:name w:val="xl139"/>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jc w:val="right"/>
      <w:textAlignment w:val="center"/>
    </w:pPr>
    <w:rPr>
      <w:rFonts w:ascii="Arial" w:hAnsi="Arial" w:cs="Arial"/>
      <w:kern w:val="1"/>
    </w:rPr>
  </w:style>
  <w:style w:type="paragraph" w:customStyle="1" w:styleId="xl140">
    <w:name w:val="xl140"/>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41">
    <w:name w:val="xl141"/>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142">
    <w:name w:val="xl142"/>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43">
    <w:name w:val="xl143"/>
    <w:basedOn w:val="Normal"/>
    <w:rsid w:val="001B6D40"/>
    <w:pPr>
      <w:pBdr>
        <w:top w:val="single" w:sz="4" w:space="0" w:color="000000"/>
        <w:left w:val="single" w:sz="4" w:space="0" w:color="000000"/>
        <w:bottom w:val="single" w:sz="8" w:space="0" w:color="000000"/>
        <w:right w:val="single" w:sz="8" w:space="0" w:color="000000"/>
      </w:pBdr>
      <w:suppressAutoHyphens w:val="0"/>
      <w:spacing w:before="100" w:after="100"/>
      <w:textAlignment w:val="center"/>
    </w:pPr>
    <w:rPr>
      <w:rFonts w:ascii="Arial" w:hAnsi="Arial" w:cs="Arial"/>
      <w:kern w:val="1"/>
    </w:rPr>
  </w:style>
  <w:style w:type="paragraph" w:customStyle="1" w:styleId="xl144">
    <w:name w:val="xl144"/>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color w:val="FF0000"/>
      <w:kern w:val="1"/>
    </w:rPr>
  </w:style>
  <w:style w:type="paragraph" w:customStyle="1" w:styleId="xl145">
    <w:name w:val="xl145"/>
    <w:basedOn w:val="Normal"/>
    <w:rsid w:val="001B6D40"/>
    <w:pPr>
      <w:pBdr>
        <w:left w:val="single" w:sz="4" w:space="0" w:color="000000"/>
        <w:bottom w:val="single" w:sz="4" w:space="0" w:color="000000"/>
        <w:right w:val="single" w:sz="4" w:space="0" w:color="000000"/>
      </w:pBdr>
      <w:suppressAutoHyphens w:val="0"/>
      <w:spacing w:before="100" w:after="100"/>
      <w:textAlignment w:val="center"/>
    </w:pPr>
    <w:rPr>
      <w:rFonts w:ascii="Arial" w:hAnsi="Arial" w:cs="Arial"/>
      <w:color w:val="FF0000"/>
      <w:kern w:val="1"/>
    </w:rPr>
  </w:style>
  <w:style w:type="paragraph" w:customStyle="1" w:styleId="xl146">
    <w:name w:val="xl146"/>
    <w:basedOn w:val="Normal"/>
    <w:rsid w:val="001B6D40"/>
    <w:pPr>
      <w:pBdr>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47">
    <w:name w:val="xl147"/>
    <w:basedOn w:val="Normal"/>
    <w:rsid w:val="001B6D40"/>
    <w:pPr>
      <w:pBdr>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148">
    <w:name w:val="xl148"/>
    <w:basedOn w:val="Normal"/>
    <w:rsid w:val="001B6D40"/>
    <w:pPr>
      <w:pBdr>
        <w:left w:val="single" w:sz="8"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49">
    <w:name w:val="xl149"/>
    <w:basedOn w:val="Normal"/>
    <w:rsid w:val="001B6D40"/>
    <w:pPr>
      <w:pBdr>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50">
    <w:name w:val="xl15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51">
    <w:name w:val="xl151"/>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52">
    <w:name w:val="xl152"/>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jc w:val="right"/>
      <w:textAlignment w:val="center"/>
    </w:pPr>
    <w:rPr>
      <w:rFonts w:ascii="Arial" w:hAnsi="Arial" w:cs="Arial"/>
      <w:kern w:val="1"/>
    </w:rPr>
  </w:style>
  <w:style w:type="paragraph" w:customStyle="1" w:styleId="xl153">
    <w:name w:val="xl153"/>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textAlignment w:val="center"/>
    </w:pPr>
    <w:rPr>
      <w:rFonts w:ascii="Arial" w:hAnsi="Arial" w:cs="Arial"/>
      <w:kern w:val="1"/>
    </w:rPr>
  </w:style>
  <w:style w:type="paragraph" w:customStyle="1" w:styleId="xl154">
    <w:name w:val="xl154"/>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textAlignment w:val="center"/>
    </w:pPr>
    <w:rPr>
      <w:rFonts w:ascii="Arial" w:hAnsi="Arial" w:cs="Arial"/>
      <w:kern w:val="1"/>
    </w:rPr>
  </w:style>
  <w:style w:type="paragraph" w:customStyle="1" w:styleId="xl155">
    <w:name w:val="xl155"/>
    <w:basedOn w:val="Normal"/>
    <w:rsid w:val="001B6D40"/>
    <w:pPr>
      <w:pBdr>
        <w:top w:val="single" w:sz="4" w:space="0" w:color="000000"/>
        <w:left w:val="single" w:sz="4" w:space="0" w:color="000000"/>
        <w:bottom w:val="single" w:sz="4" w:space="0" w:color="000000"/>
        <w:right w:val="single" w:sz="8" w:space="0" w:color="000000"/>
      </w:pBdr>
      <w:shd w:val="clear" w:color="auto" w:fill="000000"/>
      <w:suppressAutoHyphens w:val="0"/>
      <w:spacing w:before="100" w:after="100"/>
      <w:textAlignment w:val="center"/>
    </w:pPr>
    <w:rPr>
      <w:rFonts w:ascii="Arial" w:hAnsi="Arial" w:cs="Arial"/>
      <w:kern w:val="1"/>
    </w:rPr>
  </w:style>
  <w:style w:type="paragraph" w:customStyle="1" w:styleId="xl156">
    <w:name w:val="xl156"/>
    <w:basedOn w:val="Normal"/>
    <w:rsid w:val="001B6D40"/>
    <w:pPr>
      <w:suppressAutoHyphens w:val="0"/>
      <w:spacing w:before="100" w:after="100"/>
      <w:textAlignment w:val="top"/>
    </w:pPr>
    <w:rPr>
      <w:rFonts w:ascii="Verdana" w:hAnsi="Verdana"/>
      <w:b/>
      <w:bCs/>
      <w:kern w:val="1"/>
    </w:rPr>
  </w:style>
  <w:style w:type="paragraph" w:customStyle="1" w:styleId="xl157">
    <w:name w:val="xl157"/>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158">
    <w:name w:val="xl158"/>
    <w:basedOn w:val="Normal"/>
    <w:rsid w:val="001B6D40"/>
    <w:pPr>
      <w:pBdr>
        <w:bottom w:val="single" w:sz="4" w:space="0" w:color="000000"/>
      </w:pBdr>
      <w:suppressAutoHyphens w:val="0"/>
      <w:spacing w:before="100" w:after="100"/>
    </w:pPr>
    <w:rPr>
      <w:rFonts w:ascii="Arial" w:hAnsi="Arial" w:cs="Arial"/>
      <w:kern w:val="1"/>
    </w:rPr>
  </w:style>
  <w:style w:type="paragraph" w:customStyle="1" w:styleId="xl159">
    <w:name w:val="xl159"/>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0">
    <w:name w:val="xl16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1">
    <w:name w:val="xl161"/>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2">
    <w:name w:val="xl162"/>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3">
    <w:name w:val="xl163"/>
    <w:basedOn w:val="Normal"/>
    <w:rsid w:val="001B6D40"/>
    <w:pPr>
      <w:pBdr>
        <w:top w:val="single" w:sz="8" w:space="0" w:color="000000"/>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4">
    <w:name w:val="xl164"/>
    <w:basedOn w:val="Normal"/>
    <w:rsid w:val="001B6D40"/>
    <w:pPr>
      <w:pBdr>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5">
    <w:name w:val="xl165"/>
    <w:basedOn w:val="Normal"/>
    <w:rsid w:val="001B6D40"/>
    <w:pPr>
      <w:pBdr>
        <w:top w:val="single" w:sz="8" w:space="0" w:color="000000"/>
        <w:left w:val="single" w:sz="4"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66">
    <w:name w:val="xl166"/>
    <w:basedOn w:val="Normal"/>
    <w:rsid w:val="001B6D40"/>
    <w:pPr>
      <w:pBdr>
        <w:top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67">
    <w:name w:val="xl167"/>
    <w:basedOn w:val="Normal"/>
    <w:rsid w:val="001B6D40"/>
    <w:pPr>
      <w:pBdr>
        <w:top w:val="single" w:sz="8"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168">
    <w:name w:val="xl168"/>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169">
    <w:name w:val="xl169"/>
    <w:basedOn w:val="Normal"/>
    <w:rsid w:val="001B6D40"/>
    <w:pPr>
      <w:pBdr>
        <w:top w:val="single" w:sz="4" w:space="0" w:color="000000"/>
        <w:left w:val="single" w:sz="4" w:space="0" w:color="000000"/>
      </w:pBdr>
      <w:suppressAutoHyphens w:val="0"/>
      <w:spacing w:before="100" w:after="100"/>
      <w:jc w:val="center"/>
      <w:textAlignment w:val="center"/>
    </w:pPr>
    <w:rPr>
      <w:rFonts w:ascii="Arial" w:hAnsi="Arial" w:cs="Arial"/>
      <w:b/>
      <w:bCs/>
      <w:kern w:val="1"/>
    </w:rPr>
  </w:style>
  <w:style w:type="paragraph" w:customStyle="1" w:styleId="xl170">
    <w:name w:val="xl170"/>
    <w:basedOn w:val="Normal"/>
    <w:rsid w:val="001B6D40"/>
    <w:pPr>
      <w:pBdr>
        <w:top w:val="single" w:sz="4" w:space="0" w:color="000000"/>
      </w:pBdr>
      <w:suppressAutoHyphens w:val="0"/>
      <w:spacing w:before="100" w:after="100"/>
      <w:jc w:val="center"/>
      <w:textAlignment w:val="center"/>
    </w:pPr>
    <w:rPr>
      <w:rFonts w:ascii="Arial" w:hAnsi="Arial" w:cs="Arial"/>
      <w:b/>
      <w:bCs/>
      <w:kern w:val="1"/>
    </w:rPr>
  </w:style>
  <w:style w:type="paragraph" w:customStyle="1" w:styleId="xl171">
    <w:name w:val="xl171"/>
    <w:basedOn w:val="Normal"/>
    <w:rsid w:val="001B6D40"/>
    <w:pPr>
      <w:pBdr>
        <w:top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72">
    <w:name w:val="xl172"/>
    <w:basedOn w:val="Normal"/>
    <w:rsid w:val="001B6D40"/>
    <w:pPr>
      <w:pBdr>
        <w:left w:val="single" w:sz="4" w:space="0" w:color="000000"/>
      </w:pBdr>
      <w:suppressAutoHyphens w:val="0"/>
      <w:spacing w:before="100" w:after="100"/>
      <w:jc w:val="center"/>
      <w:textAlignment w:val="center"/>
    </w:pPr>
    <w:rPr>
      <w:rFonts w:ascii="Arial" w:hAnsi="Arial" w:cs="Arial"/>
      <w:b/>
      <w:bCs/>
      <w:kern w:val="1"/>
    </w:rPr>
  </w:style>
  <w:style w:type="paragraph" w:customStyle="1" w:styleId="xl173">
    <w:name w:val="xl173"/>
    <w:basedOn w:val="Normal"/>
    <w:rsid w:val="001B6D40"/>
    <w:pPr>
      <w:suppressAutoHyphens w:val="0"/>
      <w:spacing w:before="100" w:after="100"/>
      <w:jc w:val="center"/>
      <w:textAlignment w:val="center"/>
    </w:pPr>
    <w:rPr>
      <w:rFonts w:ascii="Arial" w:hAnsi="Arial" w:cs="Arial"/>
      <w:b/>
      <w:bCs/>
      <w:kern w:val="1"/>
    </w:rPr>
  </w:style>
  <w:style w:type="paragraph" w:customStyle="1" w:styleId="xl174">
    <w:name w:val="xl174"/>
    <w:basedOn w:val="Normal"/>
    <w:rsid w:val="001B6D40"/>
    <w:pPr>
      <w:pBdr>
        <w:right w:val="single" w:sz="4" w:space="0" w:color="000000"/>
      </w:pBdr>
      <w:suppressAutoHyphens w:val="0"/>
      <w:spacing w:before="100" w:after="100"/>
      <w:jc w:val="center"/>
      <w:textAlignment w:val="center"/>
    </w:pPr>
    <w:rPr>
      <w:rFonts w:ascii="Arial" w:hAnsi="Arial" w:cs="Arial"/>
      <w:b/>
      <w:bCs/>
      <w:kern w:val="1"/>
    </w:rPr>
  </w:style>
  <w:style w:type="paragraph" w:customStyle="1" w:styleId="xl175">
    <w:name w:val="xl175"/>
    <w:basedOn w:val="Normal"/>
    <w:rsid w:val="001B6D40"/>
    <w:pPr>
      <w:pBdr>
        <w:left w:val="single" w:sz="4"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76">
    <w:name w:val="xl176"/>
    <w:basedOn w:val="Normal"/>
    <w:rsid w:val="001B6D40"/>
    <w:pPr>
      <w:pBdr>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77">
    <w:name w:val="xl177"/>
    <w:basedOn w:val="Normal"/>
    <w:rsid w:val="001B6D40"/>
    <w:pPr>
      <w:pBdr>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78">
    <w:name w:val="xl178"/>
    <w:basedOn w:val="Normal"/>
    <w:rsid w:val="001B6D40"/>
    <w:pPr>
      <w:suppressAutoHyphens w:val="0"/>
      <w:spacing w:before="100" w:after="100"/>
      <w:jc w:val="center"/>
    </w:pPr>
    <w:rPr>
      <w:rFonts w:ascii="Arial" w:hAnsi="Arial" w:cs="Arial"/>
      <w:kern w:val="1"/>
    </w:rPr>
  </w:style>
  <w:style w:type="paragraph" w:customStyle="1" w:styleId="xl179">
    <w:name w:val="xl179"/>
    <w:basedOn w:val="Normal"/>
    <w:rsid w:val="001B6D40"/>
    <w:pPr>
      <w:pBdr>
        <w:top w:val="single" w:sz="4" w:space="0" w:color="000000"/>
        <w:left w:val="single" w:sz="8" w:space="0" w:color="000000"/>
        <w:bottom w:val="single" w:sz="8" w:space="0" w:color="000000"/>
      </w:pBdr>
      <w:suppressAutoHyphens w:val="0"/>
      <w:spacing w:before="100" w:after="100"/>
      <w:jc w:val="center"/>
      <w:textAlignment w:val="center"/>
    </w:pPr>
    <w:rPr>
      <w:rFonts w:ascii="Arial" w:hAnsi="Arial" w:cs="Arial"/>
      <w:b/>
      <w:bCs/>
      <w:kern w:val="1"/>
    </w:rPr>
  </w:style>
  <w:style w:type="paragraph" w:customStyle="1" w:styleId="xl180">
    <w:name w:val="xl180"/>
    <w:basedOn w:val="Normal"/>
    <w:rsid w:val="001B6D40"/>
    <w:pPr>
      <w:pBdr>
        <w:top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1">
    <w:name w:val="xl181"/>
    <w:basedOn w:val="Normal"/>
    <w:rsid w:val="001B6D40"/>
    <w:pPr>
      <w:pBdr>
        <w:top w:val="single" w:sz="8" w:space="0" w:color="000000"/>
        <w:left w:val="single" w:sz="8"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2">
    <w:name w:val="xl182"/>
    <w:basedOn w:val="Normal"/>
    <w:rsid w:val="001B6D40"/>
    <w:pPr>
      <w:pBdr>
        <w:top w:val="single" w:sz="4" w:space="0" w:color="000000"/>
        <w:left w:val="single" w:sz="8"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3">
    <w:name w:val="xl183"/>
    <w:basedOn w:val="Normal"/>
    <w:rsid w:val="001B6D40"/>
    <w:pPr>
      <w:pBdr>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4">
    <w:name w:val="xl184"/>
    <w:basedOn w:val="Normal"/>
    <w:rsid w:val="001B6D40"/>
    <w:pPr>
      <w:pBdr>
        <w:top w:val="single" w:sz="4" w:space="0" w:color="000000"/>
        <w:left w:val="single" w:sz="4" w:space="0" w:color="000000"/>
        <w:bottom w:val="single" w:sz="4" w:space="0" w:color="000000"/>
      </w:pBdr>
      <w:suppressAutoHyphens w:val="0"/>
      <w:spacing w:before="100" w:after="100"/>
      <w:jc w:val="center"/>
      <w:textAlignment w:val="center"/>
    </w:pPr>
    <w:rPr>
      <w:rFonts w:ascii="Arial" w:hAnsi="Arial" w:cs="Arial"/>
      <w:kern w:val="1"/>
    </w:rPr>
  </w:style>
  <w:style w:type="paragraph" w:customStyle="1" w:styleId="xl185">
    <w:name w:val="xl185"/>
    <w:basedOn w:val="Normal"/>
    <w:rsid w:val="001B6D40"/>
    <w:pPr>
      <w:pBdr>
        <w:top w:val="single" w:sz="4" w:space="0" w:color="000000"/>
        <w:bottom w:val="single" w:sz="4" w:space="0" w:color="000000"/>
      </w:pBdr>
      <w:suppressAutoHyphens w:val="0"/>
      <w:spacing w:before="100" w:after="100"/>
      <w:jc w:val="center"/>
      <w:textAlignment w:val="center"/>
    </w:pPr>
    <w:rPr>
      <w:rFonts w:ascii="Arial" w:hAnsi="Arial" w:cs="Arial"/>
      <w:kern w:val="1"/>
    </w:rPr>
  </w:style>
  <w:style w:type="paragraph" w:customStyle="1" w:styleId="xl186">
    <w:name w:val="xl186"/>
    <w:basedOn w:val="Normal"/>
    <w:rsid w:val="001B6D40"/>
    <w:pPr>
      <w:pBdr>
        <w:top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87">
    <w:name w:val="xl187"/>
    <w:basedOn w:val="Normal"/>
    <w:rsid w:val="001B6D40"/>
    <w:pPr>
      <w:pBdr>
        <w:top w:val="single" w:sz="4" w:space="0" w:color="000000"/>
        <w:left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88">
    <w:name w:val="xl188"/>
    <w:basedOn w:val="Normal"/>
    <w:rsid w:val="001B6D40"/>
    <w:pPr>
      <w:pBdr>
        <w:top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89">
    <w:name w:val="xl189"/>
    <w:basedOn w:val="Normal"/>
    <w:rsid w:val="001B6D40"/>
    <w:pPr>
      <w:pBdr>
        <w:top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90">
    <w:name w:val="xl190"/>
    <w:basedOn w:val="Normal"/>
    <w:rsid w:val="001B6D40"/>
    <w:pPr>
      <w:pBdr>
        <w:top w:val="single" w:sz="4" w:space="0" w:color="000000"/>
        <w:left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91">
    <w:name w:val="xl191"/>
    <w:basedOn w:val="Normal"/>
    <w:rsid w:val="001B6D40"/>
    <w:pPr>
      <w:pBdr>
        <w:top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92">
    <w:name w:val="xl192"/>
    <w:basedOn w:val="Normal"/>
    <w:rsid w:val="001B6D40"/>
    <w:pPr>
      <w:pBdr>
        <w:top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93">
    <w:name w:val="xl193"/>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94">
    <w:name w:val="xl194"/>
    <w:basedOn w:val="Normal"/>
    <w:rsid w:val="001B6D40"/>
    <w:pPr>
      <w:pBdr>
        <w:top w:val="single" w:sz="4" w:space="0" w:color="000000"/>
        <w:left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95">
    <w:name w:val="xl195"/>
    <w:basedOn w:val="Normal"/>
    <w:rsid w:val="001B6D40"/>
    <w:pPr>
      <w:pBdr>
        <w:top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96">
    <w:name w:val="xl196"/>
    <w:basedOn w:val="Normal"/>
    <w:rsid w:val="001B6D40"/>
    <w:pPr>
      <w:pBdr>
        <w:right w:val="single" w:sz="8" w:space="0" w:color="000000"/>
      </w:pBdr>
      <w:suppressAutoHyphens w:val="0"/>
      <w:spacing w:before="100" w:after="100"/>
      <w:textAlignment w:val="center"/>
    </w:pPr>
    <w:rPr>
      <w:rFonts w:ascii="Verdana" w:hAnsi="Verdana"/>
      <w:b/>
      <w:bCs/>
      <w:kern w:val="1"/>
    </w:rPr>
  </w:style>
  <w:style w:type="paragraph" w:customStyle="1" w:styleId="xl197">
    <w:name w:val="xl197"/>
    <w:basedOn w:val="Normal"/>
    <w:rsid w:val="001B6D40"/>
    <w:pPr>
      <w:pBdr>
        <w:top w:val="single" w:sz="8" w:space="0" w:color="000000"/>
        <w:bottom w:val="single" w:sz="8" w:space="0" w:color="000000"/>
        <w:right w:val="single" w:sz="8" w:space="0" w:color="000000"/>
      </w:pBdr>
      <w:suppressAutoHyphens w:val="0"/>
      <w:spacing w:before="100" w:after="100"/>
      <w:textAlignment w:val="top"/>
    </w:pPr>
    <w:rPr>
      <w:rFonts w:ascii="Verdana" w:hAnsi="Verdana"/>
      <w:b/>
      <w:bCs/>
      <w:kern w:val="1"/>
    </w:rPr>
  </w:style>
  <w:style w:type="paragraph" w:customStyle="1" w:styleId="xl198">
    <w:name w:val="xl19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99">
    <w:name w:val="xl199"/>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jc w:val="right"/>
      <w:textAlignment w:val="center"/>
    </w:pPr>
    <w:rPr>
      <w:rFonts w:ascii="Arial" w:hAnsi="Arial" w:cs="Arial"/>
      <w:kern w:val="1"/>
    </w:rPr>
  </w:style>
  <w:style w:type="paragraph" w:customStyle="1" w:styleId="xl200">
    <w:name w:val="xl200"/>
    <w:basedOn w:val="Normal"/>
    <w:rsid w:val="001B6D40"/>
    <w:pPr>
      <w:pBdr>
        <w:top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01">
    <w:name w:val="xl201"/>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center"/>
    </w:pPr>
    <w:rPr>
      <w:rFonts w:ascii="Arial" w:hAnsi="Arial" w:cs="Arial"/>
      <w:kern w:val="1"/>
    </w:rPr>
  </w:style>
  <w:style w:type="paragraph" w:customStyle="1" w:styleId="xl202">
    <w:name w:val="xl202"/>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right"/>
      <w:textAlignment w:val="center"/>
    </w:pPr>
    <w:rPr>
      <w:rFonts w:ascii="Arial" w:hAnsi="Arial" w:cs="Arial"/>
      <w:kern w:val="1"/>
    </w:rPr>
  </w:style>
  <w:style w:type="paragraph" w:customStyle="1" w:styleId="xl203">
    <w:name w:val="xl203"/>
    <w:basedOn w:val="Normal"/>
    <w:rsid w:val="001B6D40"/>
    <w:pPr>
      <w:shd w:val="clear" w:color="auto" w:fill="FFFFFF"/>
      <w:suppressAutoHyphens w:val="0"/>
      <w:spacing w:before="100" w:after="100"/>
      <w:jc w:val="right"/>
    </w:pPr>
    <w:rPr>
      <w:rFonts w:ascii="Arial" w:hAnsi="Arial" w:cs="Arial"/>
      <w:kern w:val="1"/>
    </w:rPr>
  </w:style>
  <w:style w:type="paragraph" w:customStyle="1" w:styleId="xl204">
    <w:name w:val="xl204"/>
    <w:basedOn w:val="Normal"/>
    <w:rsid w:val="001B6D40"/>
    <w:pPr>
      <w:shd w:val="clear" w:color="auto" w:fill="FFFFFF"/>
      <w:suppressAutoHyphens w:val="0"/>
      <w:spacing w:before="100" w:after="100"/>
    </w:pPr>
    <w:rPr>
      <w:rFonts w:ascii="Arial" w:hAnsi="Arial" w:cs="Arial"/>
      <w:b/>
      <w:bCs/>
      <w:kern w:val="1"/>
    </w:rPr>
  </w:style>
  <w:style w:type="paragraph" w:customStyle="1" w:styleId="xl205">
    <w:name w:val="xl205"/>
    <w:basedOn w:val="Normal"/>
    <w:rsid w:val="001B6D40"/>
    <w:pPr>
      <w:shd w:val="clear" w:color="auto" w:fill="FFFFFF"/>
      <w:suppressAutoHyphens w:val="0"/>
      <w:spacing w:before="100" w:after="100"/>
    </w:pPr>
    <w:rPr>
      <w:rFonts w:ascii="Arial" w:hAnsi="Arial" w:cs="Arial"/>
      <w:kern w:val="1"/>
    </w:rPr>
  </w:style>
  <w:style w:type="paragraph" w:customStyle="1" w:styleId="xl206">
    <w:name w:val="xl206"/>
    <w:basedOn w:val="Normal"/>
    <w:rsid w:val="001B6D40"/>
    <w:pPr>
      <w:pBdr>
        <w:top w:val="single" w:sz="4" w:space="0" w:color="000000"/>
        <w:left w:val="single" w:sz="8"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07">
    <w:name w:val="xl207"/>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08">
    <w:name w:val="xl20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209">
    <w:name w:val="xl209"/>
    <w:basedOn w:val="Normal"/>
    <w:rsid w:val="001B6D40"/>
    <w:pPr>
      <w:suppressAutoHyphens w:val="0"/>
      <w:spacing w:before="100" w:after="100"/>
      <w:textAlignment w:val="center"/>
    </w:pPr>
    <w:rPr>
      <w:rFonts w:ascii="Arial" w:hAnsi="Arial" w:cs="Arial"/>
      <w:color w:val="FFFFFF"/>
      <w:kern w:val="1"/>
    </w:rPr>
  </w:style>
  <w:style w:type="paragraph" w:customStyle="1" w:styleId="xl210">
    <w:name w:val="xl210"/>
    <w:basedOn w:val="Normal"/>
    <w:rsid w:val="001B6D40"/>
    <w:pPr>
      <w:shd w:val="clear" w:color="auto" w:fill="FFFFFF"/>
      <w:suppressAutoHyphens w:val="0"/>
      <w:spacing w:before="100" w:after="100"/>
      <w:jc w:val="right"/>
    </w:pPr>
    <w:rPr>
      <w:rFonts w:ascii="Arial" w:hAnsi="Arial" w:cs="Arial"/>
      <w:color w:val="FFFFFF"/>
      <w:kern w:val="1"/>
    </w:rPr>
  </w:style>
  <w:style w:type="paragraph" w:customStyle="1" w:styleId="xl211">
    <w:name w:val="xl211"/>
    <w:basedOn w:val="Normal"/>
    <w:rsid w:val="001B6D40"/>
    <w:pPr>
      <w:suppressAutoHyphens w:val="0"/>
      <w:spacing w:before="100" w:after="100"/>
    </w:pPr>
    <w:rPr>
      <w:rFonts w:ascii="Arial" w:hAnsi="Arial" w:cs="Arial"/>
      <w:color w:val="FFFFFF"/>
      <w:kern w:val="1"/>
    </w:rPr>
  </w:style>
  <w:style w:type="paragraph" w:customStyle="1" w:styleId="xl212">
    <w:name w:val="xl212"/>
    <w:basedOn w:val="Normal"/>
    <w:rsid w:val="001B6D40"/>
    <w:pPr>
      <w:suppressAutoHyphens w:val="0"/>
      <w:spacing w:before="100" w:after="100"/>
    </w:pPr>
    <w:rPr>
      <w:rFonts w:ascii="Arial" w:hAnsi="Arial" w:cs="Arial"/>
      <w:color w:val="FFFFFF"/>
      <w:kern w:val="1"/>
    </w:rPr>
  </w:style>
  <w:style w:type="paragraph" w:customStyle="1" w:styleId="xl213">
    <w:name w:val="xl213"/>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214">
    <w:name w:val="xl214"/>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215">
    <w:name w:val="xl215"/>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right"/>
      <w:textAlignment w:val="center"/>
    </w:pPr>
    <w:rPr>
      <w:rFonts w:ascii="Arial" w:hAnsi="Arial" w:cs="Arial"/>
      <w:kern w:val="1"/>
    </w:rPr>
  </w:style>
  <w:style w:type="paragraph" w:customStyle="1" w:styleId="xl216">
    <w:name w:val="xl216"/>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17">
    <w:name w:val="xl217"/>
    <w:basedOn w:val="Normal"/>
    <w:rsid w:val="001B6D40"/>
    <w:pPr>
      <w:pBdr>
        <w:top w:val="single" w:sz="4" w:space="0" w:color="000000"/>
        <w:left w:val="single" w:sz="4" w:space="0" w:color="000000"/>
        <w:bottom w:val="single" w:sz="4" w:space="0" w:color="000000"/>
        <w:right w:val="single" w:sz="8" w:space="0" w:color="000000"/>
      </w:pBdr>
      <w:shd w:val="clear" w:color="auto" w:fill="FFFFFF"/>
      <w:suppressAutoHyphens w:val="0"/>
      <w:spacing w:before="100" w:after="100"/>
      <w:textAlignment w:val="center"/>
    </w:pPr>
    <w:rPr>
      <w:rFonts w:ascii="Arial" w:hAnsi="Arial" w:cs="Arial"/>
      <w:kern w:val="1"/>
    </w:rPr>
  </w:style>
  <w:style w:type="paragraph" w:customStyle="1" w:styleId="xl218">
    <w:name w:val="xl21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219">
    <w:name w:val="xl219"/>
    <w:basedOn w:val="Normal"/>
    <w:rsid w:val="001B6D40"/>
    <w:pPr>
      <w:pBdr>
        <w:top w:val="single" w:sz="4" w:space="0" w:color="000000"/>
        <w:left w:val="single" w:sz="8"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b/>
      <w:bCs/>
      <w:kern w:val="1"/>
    </w:rPr>
  </w:style>
  <w:style w:type="paragraph" w:customStyle="1" w:styleId="xl220">
    <w:name w:val="xl220"/>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b/>
      <w:bCs/>
      <w:kern w:val="1"/>
    </w:rPr>
  </w:style>
  <w:style w:type="paragraph" w:customStyle="1" w:styleId="xl221">
    <w:name w:val="xl221"/>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center"/>
      <w:textAlignment w:val="center"/>
    </w:pPr>
    <w:rPr>
      <w:rFonts w:ascii="Arial" w:hAnsi="Arial" w:cs="Arial"/>
      <w:kern w:val="1"/>
    </w:rPr>
  </w:style>
  <w:style w:type="paragraph" w:customStyle="1" w:styleId="xl222">
    <w:name w:val="xl222"/>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right"/>
      <w:textAlignment w:val="center"/>
    </w:pPr>
    <w:rPr>
      <w:rFonts w:ascii="Arial" w:hAnsi="Arial" w:cs="Arial"/>
      <w:kern w:val="1"/>
    </w:rPr>
  </w:style>
  <w:style w:type="paragraph" w:customStyle="1" w:styleId="xl223">
    <w:name w:val="xl223"/>
    <w:basedOn w:val="Normal"/>
    <w:rsid w:val="001B6D40"/>
    <w:pPr>
      <w:pBdr>
        <w:top w:val="single" w:sz="4" w:space="0" w:color="000000"/>
        <w:left w:val="single" w:sz="8"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24">
    <w:name w:val="xl224"/>
    <w:basedOn w:val="Normal"/>
    <w:rsid w:val="001B6D40"/>
    <w:pPr>
      <w:pBdr>
        <w:top w:val="single" w:sz="4"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25">
    <w:name w:val="xl225"/>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26">
    <w:name w:val="xl226"/>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jc w:val="center"/>
      <w:textAlignment w:val="center"/>
    </w:pPr>
    <w:rPr>
      <w:rFonts w:ascii="Arial" w:hAnsi="Arial" w:cs="Arial"/>
      <w:kern w:val="1"/>
    </w:rPr>
  </w:style>
  <w:style w:type="paragraph" w:customStyle="1" w:styleId="xl227">
    <w:name w:val="xl227"/>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jc w:val="right"/>
      <w:textAlignment w:val="center"/>
    </w:pPr>
    <w:rPr>
      <w:rFonts w:ascii="Arial" w:hAnsi="Arial" w:cs="Arial"/>
      <w:kern w:val="1"/>
    </w:rPr>
  </w:style>
  <w:style w:type="paragraph" w:customStyle="1" w:styleId="xl228">
    <w:name w:val="xl228"/>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jc w:val="right"/>
      <w:textAlignment w:val="center"/>
    </w:pPr>
    <w:rPr>
      <w:rFonts w:ascii="Arial" w:hAnsi="Arial" w:cs="Arial"/>
      <w:color w:val="FF0000"/>
      <w:kern w:val="1"/>
    </w:rPr>
  </w:style>
  <w:style w:type="paragraph" w:customStyle="1" w:styleId="xl229">
    <w:name w:val="xl229"/>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color w:val="FF0000"/>
      <w:kern w:val="1"/>
    </w:rPr>
  </w:style>
  <w:style w:type="paragraph" w:customStyle="1" w:styleId="xl230">
    <w:name w:val="xl230"/>
    <w:basedOn w:val="Normal"/>
    <w:rsid w:val="001B6D40"/>
    <w:pPr>
      <w:pBdr>
        <w:top w:val="single" w:sz="4" w:space="0" w:color="000000"/>
        <w:left w:val="single" w:sz="4" w:space="0" w:color="000000"/>
        <w:bottom w:val="single" w:sz="4" w:space="0" w:color="000000"/>
        <w:right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31">
    <w:name w:val="xl231"/>
    <w:basedOn w:val="Normal"/>
    <w:rsid w:val="001B6D40"/>
    <w:pPr>
      <w:pBdr>
        <w:top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kern w:val="1"/>
    </w:rPr>
  </w:style>
  <w:style w:type="paragraph" w:customStyle="1" w:styleId="xl232">
    <w:name w:val="xl232"/>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kern w:val="1"/>
    </w:rPr>
  </w:style>
  <w:style w:type="paragraph" w:customStyle="1" w:styleId="xl233">
    <w:name w:val="xl233"/>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right"/>
      <w:textAlignment w:val="center"/>
    </w:pPr>
    <w:rPr>
      <w:rFonts w:ascii="Arial" w:hAnsi="Arial" w:cs="Arial"/>
      <w:kern w:val="1"/>
    </w:rPr>
  </w:style>
  <w:style w:type="paragraph" w:customStyle="1" w:styleId="xl234">
    <w:name w:val="xl234"/>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kern w:val="1"/>
    </w:rPr>
  </w:style>
  <w:style w:type="paragraph" w:customStyle="1" w:styleId="xl235">
    <w:name w:val="xl235"/>
    <w:basedOn w:val="Normal"/>
    <w:rsid w:val="001B6D40"/>
    <w:pPr>
      <w:pBdr>
        <w:top w:val="single" w:sz="4" w:space="0" w:color="000000"/>
        <w:left w:val="single" w:sz="4" w:space="0" w:color="000000"/>
        <w:bottom w:val="single" w:sz="4" w:space="0" w:color="000000"/>
        <w:right w:val="single" w:sz="8" w:space="0" w:color="000000"/>
      </w:pBdr>
      <w:shd w:val="clear" w:color="auto" w:fill="A6A6A6"/>
      <w:suppressAutoHyphens w:val="0"/>
      <w:spacing w:before="100" w:after="100"/>
      <w:textAlignment w:val="center"/>
    </w:pPr>
    <w:rPr>
      <w:rFonts w:ascii="Arial" w:hAnsi="Arial" w:cs="Arial"/>
      <w:kern w:val="1"/>
    </w:rPr>
  </w:style>
  <w:style w:type="paragraph" w:customStyle="1" w:styleId="xl236">
    <w:name w:val="xl236"/>
    <w:basedOn w:val="Normal"/>
    <w:rsid w:val="001B6D40"/>
    <w:pPr>
      <w:pBdr>
        <w:top w:val="single" w:sz="4" w:space="0" w:color="000000"/>
        <w:left w:val="single" w:sz="8" w:space="0" w:color="000000"/>
        <w:bottom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37">
    <w:name w:val="xl237"/>
    <w:basedOn w:val="Normal"/>
    <w:rsid w:val="001B6D40"/>
    <w:pPr>
      <w:pBdr>
        <w:top w:val="single" w:sz="4" w:space="0" w:color="000000"/>
        <w:bottom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38">
    <w:name w:val="xl238"/>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239">
    <w:name w:val="xl239"/>
    <w:basedOn w:val="Normal"/>
    <w:rsid w:val="001B6D40"/>
    <w:pPr>
      <w:pBdr>
        <w:top w:val="single" w:sz="4" w:space="0" w:color="000000"/>
        <w:left w:val="single" w:sz="4" w:space="0" w:color="000000"/>
        <w:bottom w:val="single" w:sz="8" w:space="0" w:color="000000"/>
        <w:right w:val="single" w:sz="8" w:space="0" w:color="000000"/>
      </w:pBdr>
      <w:shd w:val="clear" w:color="auto" w:fill="808080"/>
      <w:suppressAutoHyphens w:val="0"/>
      <w:spacing w:before="100" w:after="100"/>
    </w:pPr>
    <w:rPr>
      <w:rFonts w:ascii="Arial" w:hAnsi="Arial" w:cs="Arial"/>
      <w:b/>
      <w:bCs/>
      <w:kern w:val="1"/>
    </w:rPr>
  </w:style>
  <w:style w:type="paragraph" w:customStyle="1" w:styleId="xl240">
    <w:name w:val="xl240"/>
    <w:basedOn w:val="Normal"/>
    <w:rsid w:val="001B6D40"/>
    <w:pPr>
      <w:pBdr>
        <w:top w:val="single" w:sz="8" w:space="0" w:color="000000"/>
      </w:pBdr>
      <w:suppressAutoHyphens w:val="0"/>
      <w:spacing w:before="100" w:after="100"/>
      <w:jc w:val="center"/>
      <w:textAlignment w:val="center"/>
    </w:pPr>
    <w:rPr>
      <w:rFonts w:ascii="Arial" w:hAnsi="Arial" w:cs="Arial"/>
      <w:color w:val="FFFFFF"/>
      <w:kern w:val="1"/>
    </w:rPr>
  </w:style>
  <w:style w:type="paragraph" w:customStyle="1" w:styleId="xl241">
    <w:name w:val="xl241"/>
    <w:basedOn w:val="Normal"/>
    <w:rsid w:val="001B6D40"/>
    <w:pPr>
      <w:pBdr>
        <w:bottom w:val="single" w:sz="4" w:space="0" w:color="000000"/>
      </w:pBdr>
      <w:suppressAutoHyphens w:val="0"/>
      <w:spacing w:before="100" w:after="100"/>
    </w:pPr>
    <w:rPr>
      <w:rFonts w:ascii="Arial" w:hAnsi="Arial" w:cs="Arial"/>
      <w:kern w:val="1"/>
    </w:rPr>
  </w:style>
  <w:style w:type="paragraph" w:customStyle="1" w:styleId="xl242">
    <w:name w:val="xl242"/>
    <w:basedOn w:val="Normal"/>
    <w:rsid w:val="001B6D40"/>
    <w:pPr>
      <w:pBdr>
        <w:top w:val="single" w:sz="4" w:space="0" w:color="000000"/>
      </w:pBdr>
      <w:suppressAutoHyphens w:val="0"/>
      <w:spacing w:before="100" w:after="100"/>
      <w:jc w:val="center"/>
    </w:pPr>
    <w:rPr>
      <w:rFonts w:ascii="Arial" w:hAnsi="Arial" w:cs="Arial"/>
      <w:kern w:val="1"/>
    </w:rPr>
  </w:style>
  <w:style w:type="paragraph" w:customStyle="1" w:styleId="xl243">
    <w:name w:val="xl243"/>
    <w:basedOn w:val="Normal"/>
    <w:rsid w:val="001B6D40"/>
    <w:pPr>
      <w:pBdr>
        <w:top w:val="single" w:sz="8" w:space="0" w:color="000000"/>
        <w:left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44">
    <w:name w:val="xl244"/>
    <w:basedOn w:val="Normal"/>
    <w:rsid w:val="001B6D40"/>
    <w:pPr>
      <w:pBdr>
        <w:top w:val="single" w:sz="4" w:space="0" w:color="000000"/>
        <w:left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45">
    <w:name w:val="xl245"/>
    <w:basedOn w:val="Normal"/>
    <w:rsid w:val="001B6D40"/>
    <w:pPr>
      <w:pBdr>
        <w:top w:val="single" w:sz="4" w:space="0" w:color="000000"/>
        <w:left w:val="single" w:sz="8" w:space="0" w:color="000000"/>
        <w:bottom w:val="single" w:sz="8" w:space="0" w:color="000000"/>
      </w:pBdr>
      <w:suppressAutoHyphens w:val="0"/>
      <w:spacing w:before="100" w:after="100"/>
      <w:jc w:val="center"/>
      <w:textAlignment w:val="center"/>
    </w:pPr>
    <w:rPr>
      <w:rFonts w:ascii="Arial" w:hAnsi="Arial" w:cs="Arial"/>
      <w:b/>
      <w:bCs/>
      <w:kern w:val="1"/>
    </w:rPr>
  </w:style>
  <w:style w:type="paragraph" w:customStyle="1" w:styleId="xl246">
    <w:name w:val="xl246"/>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47">
    <w:name w:val="xl247"/>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48">
    <w:name w:val="xl248"/>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49">
    <w:name w:val="xl249"/>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0">
    <w:name w:val="xl25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1">
    <w:name w:val="xl251"/>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2">
    <w:name w:val="xl252"/>
    <w:basedOn w:val="Normal"/>
    <w:rsid w:val="001B6D40"/>
    <w:pPr>
      <w:pBdr>
        <w:top w:val="single" w:sz="8" w:space="0" w:color="000000"/>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3">
    <w:name w:val="xl253"/>
    <w:basedOn w:val="Normal"/>
    <w:rsid w:val="001B6D40"/>
    <w:pPr>
      <w:pBdr>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4">
    <w:name w:val="xl254"/>
    <w:basedOn w:val="Normal"/>
    <w:rsid w:val="001B6D40"/>
    <w:pPr>
      <w:pBdr>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5">
    <w:name w:val="xl255"/>
    <w:basedOn w:val="Normal"/>
    <w:rsid w:val="001B6D40"/>
    <w:pPr>
      <w:pBdr>
        <w:top w:val="single" w:sz="4" w:space="0" w:color="000000"/>
        <w:bottom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56">
    <w:name w:val="xl256"/>
    <w:basedOn w:val="Normal"/>
    <w:rsid w:val="001B6D40"/>
    <w:pPr>
      <w:pBdr>
        <w:top w:val="single" w:sz="4" w:space="0" w:color="000000"/>
        <w:bottom w:val="single" w:sz="8"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57">
    <w:name w:val="xl257"/>
    <w:basedOn w:val="Normal"/>
    <w:rsid w:val="001B6D40"/>
    <w:pPr>
      <w:pBdr>
        <w:bottom w:val="single" w:sz="8" w:space="0" w:color="000000"/>
      </w:pBdr>
      <w:suppressAutoHyphens w:val="0"/>
      <w:spacing w:before="100" w:after="100"/>
      <w:textAlignment w:val="center"/>
    </w:pPr>
    <w:rPr>
      <w:rFonts w:ascii="Verdana" w:hAnsi="Verdana"/>
      <w:b/>
      <w:bCs/>
      <w:kern w:val="1"/>
    </w:rPr>
  </w:style>
  <w:style w:type="paragraph" w:customStyle="1" w:styleId="xl258">
    <w:name w:val="xl258"/>
    <w:basedOn w:val="Normal"/>
    <w:rsid w:val="001B6D40"/>
    <w:pPr>
      <w:pBdr>
        <w:top w:val="single" w:sz="8" w:space="0" w:color="000000"/>
        <w:left w:val="single" w:sz="4"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59">
    <w:name w:val="xl259"/>
    <w:basedOn w:val="Normal"/>
    <w:rsid w:val="001B6D40"/>
    <w:pPr>
      <w:pBdr>
        <w:top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60">
    <w:name w:val="xl260"/>
    <w:basedOn w:val="Normal"/>
    <w:rsid w:val="001B6D40"/>
    <w:pPr>
      <w:pBdr>
        <w:top w:val="single" w:sz="8"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61">
    <w:name w:val="xl261"/>
    <w:basedOn w:val="Normal"/>
    <w:rsid w:val="001B6D40"/>
    <w:pPr>
      <w:pBdr>
        <w:top w:val="single" w:sz="8"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262">
    <w:name w:val="xl262"/>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263">
    <w:name w:val="xl263"/>
    <w:basedOn w:val="Normal"/>
    <w:rsid w:val="001B6D40"/>
    <w:pPr>
      <w:pBdr>
        <w:top w:val="single" w:sz="4" w:space="0" w:color="000000"/>
        <w:left w:val="single" w:sz="4" w:space="0" w:color="000000"/>
        <w:bottom w:val="single" w:sz="8"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264">
    <w:name w:val="xl264"/>
    <w:basedOn w:val="Normal"/>
    <w:rsid w:val="001B6D40"/>
    <w:pPr>
      <w:pBdr>
        <w:left w:val="single" w:sz="4" w:space="0" w:color="000000"/>
        <w:bottom w:val="single" w:sz="4" w:space="0" w:color="000000"/>
      </w:pBdr>
      <w:shd w:val="clear" w:color="auto" w:fill="C0C0C0"/>
      <w:suppressAutoHyphens w:val="0"/>
      <w:spacing w:before="100" w:after="100"/>
      <w:textAlignment w:val="center"/>
    </w:pPr>
    <w:rPr>
      <w:rFonts w:ascii="Verdana" w:hAnsi="Verdana"/>
      <w:b/>
      <w:bCs/>
      <w:kern w:val="1"/>
    </w:rPr>
  </w:style>
  <w:style w:type="paragraph" w:customStyle="1" w:styleId="xl265">
    <w:name w:val="xl265"/>
    <w:basedOn w:val="Normal"/>
    <w:rsid w:val="001B6D40"/>
    <w:pPr>
      <w:pBdr>
        <w:bottom w:val="single" w:sz="4" w:space="0" w:color="000000"/>
      </w:pBdr>
      <w:shd w:val="clear" w:color="auto" w:fill="C0C0C0"/>
      <w:suppressAutoHyphens w:val="0"/>
      <w:spacing w:before="100" w:after="100"/>
      <w:textAlignment w:val="center"/>
    </w:pPr>
    <w:rPr>
      <w:rFonts w:ascii="Verdana" w:hAnsi="Verdana"/>
      <w:b/>
      <w:bCs/>
      <w:kern w:val="1"/>
    </w:rPr>
  </w:style>
  <w:style w:type="paragraph" w:customStyle="1" w:styleId="xl266">
    <w:name w:val="xl266"/>
    <w:basedOn w:val="Normal"/>
    <w:rsid w:val="001B6D40"/>
    <w:pPr>
      <w:pBdr>
        <w:left w:val="single" w:sz="4" w:space="0" w:color="000000"/>
        <w:bottom w:val="single" w:sz="8" w:space="0" w:color="000000"/>
      </w:pBdr>
      <w:suppressAutoHyphens w:val="0"/>
      <w:spacing w:before="100" w:after="100"/>
      <w:textAlignment w:val="center"/>
    </w:pPr>
    <w:rPr>
      <w:rFonts w:ascii="Verdana" w:hAnsi="Verdana"/>
      <w:b/>
      <w:bCs/>
      <w:kern w:val="1"/>
    </w:rPr>
  </w:style>
  <w:style w:type="paragraph" w:customStyle="1" w:styleId="xl267">
    <w:name w:val="xl267"/>
    <w:basedOn w:val="Normal"/>
    <w:rsid w:val="001B6D40"/>
    <w:pPr>
      <w:pBdr>
        <w:top w:val="single" w:sz="4" w:space="0" w:color="000000"/>
        <w:left w:val="single" w:sz="8" w:space="0" w:color="000000"/>
        <w:right w:val="single" w:sz="4" w:space="0" w:color="000000"/>
      </w:pBdr>
      <w:suppressAutoHyphens w:val="0"/>
      <w:spacing w:before="100" w:after="100"/>
      <w:textAlignment w:val="center"/>
    </w:pPr>
    <w:rPr>
      <w:rFonts w:ascii="Verdana" w:hAnsi="Verdana"/>
      <w:b/>
      <w:bCs/>
      <w:kern w:val="1"/>
    </w:rPr>
  </w:style>
  <w:style w:type="paragraph" w:customStyle="1" w:styleId="xl268">
    <w:name w:val="xl268"/>
    <w:basedOn w:val="Normal"/>
    <w:rsid w:val="001B6D40"/>
    <w:pPr>
      <w:pBdr>
        <w:top w:val="single" w:sz="4" w:space="0" w:color="000000"/>
      </w:pBdr>
      <w:suppressAutoHyphens w:val="0"/>
      <w:spacing w:before="100" w:after="100"/>
      <w:textAlignment w:val="center"/>
    </w:pPr>
    <w:rPr>
      <w:rFonts w:ascii="Verdana" w:hAnsi="Verdana"/>
      <w:b/>
      <w:bCs/>
      <w:kern w:val="1"/>
    </w:rPr>
  </w:style>
  <w:style w:type="paragraph" w:customStyle="1" w:styleId="xl269">
    <w:name w:val="xl269"/>
    <w:basedOn w:val="Normal"/>
    <w:rsid w:val="001B6D40"/>
    <w:pPr>
      <w:pBdr>
        <w:top w:val="single" w:sz="4" w:space="0" w:color="000000"/>
        <w:left w:val="single" w:sz="4" w:space="0" w:color="000000"/>
      </w:pBdr>
      <w:suppressAutoHyphens w:val="0"/>
      <w:spacing w:before="100" w:after="100"/>
      <w:textAlignment w:val="center"/>
    </w:pPr>
    <w:rPr>
      <w:rFonts w:ascii="Verdana" w:hAnsi="Verdana"/>
      <w:b/>
      <w:bCs/>
      <w:kern w:val="1"/>
    </w:rPr>
  </w:style>
  <w:style w:type="paragraph" w:customStyle="1" w:styleId="xl270">
    <w:name w:val="xl270"/>
    <w:basedOn w:val="Normal"/>
    <w:rsid w:val="001B6D40"/>
    <w:pPr>
      <w:pBdr>
        <w:left w:val="single" w:sz="4" w:space="0" w:color="000000"/>
      </w:pBdr>
      <w:suppressAutoHyphens w:val="0"/>
      <w:spacing w:before="100" w:after="100"/>
      <w:textAlignment w:val="center"/>
    </w:pPr>
    <w:rPr>
      <w:rFonts w:ascii="Verdana" w:hAnsi="Verdana"/>
      <w:b/>
      <w:bCs/>
      <w:kern w:val="1"/>
    </w:rPr>
  </w:style>
  <w:style w:type="paragraph" w:customStyle="1" w:styleId="xl271">
    <w:name w:val="xl271"/>
    <w:basedOn w:val="Normal"/>
    <w:rsid w:val="001B6D40"/>
    <w:pPr>
      <w:pBdr>
        <w:bottom w:val="single" w:sz="4" w:space="0" w:color="000000"/>
      </w:pBdr>
      <w:shd w:val="clear" w:color="auto" w:fill="C0C0C0"/>
      <w:suppressAutoHyphens w:val="0"/>
      <w:spacing w:before="100" w:after="100"/>
      <w:textAlignment w:val="center"/>
    </w:pPr>
    <w:rPr>
      <w:rFonts w:ascii="Verdana" w:hAnsi="Verdana"/>
      <w:b/>
      <w:bCs/>
      <w:kern w:val="1"/>
    </w:rPr>
  </w:style>
  <w:style w:type="table" w:customStyle="1" w:styleId="Tabelacomgrade11">
    <w:name w:val="Tabela com grade11"/>
    <w:basedOn w:val="Tabelanormal"/>
    <w:next w:val="Tabelacomgrade"/>
    <w:uiPriority w:val="59"/>
    <w:locked/>
    <w:rsid w:val="001B6D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1">
    <w:name w:val="toc 1"/>
    <w:basedOn w:val="Normal"/>
    <w:next w:val="Normal"/>
    <w:autoRedefine/>
    <w:uiPriority w:val="39"/>
    <w:rsid w:val="006E278A"/>
    <w:pPr>
      <w:suppressAutoHyphens w:val="0"/>
      <w:spacing w:before="240" w:after="120" w:line="276" w:lineRule="auto"/>
    </w:pPr>
    <w:rPr>
      <w:rFonts w:asciiTheme="minorHAnsi" w:eastAsia="Calibri" w:hAnsiTheme="minorHAnsi"/>
      <w:b/>
      <w:bCs/>
      <w:sz w:val="20"/>
      <w:szCs w:val="20"/>
      <w:lang w:eastAsia="en-US"/>
    </w:rPr>
  </w:style>
  <w:style w:type="paragraph" w:styleId="Sumrio2">
    <w:name w:val="toc 2"/>
    <w:basedOn w:val="Normal"/>
    <w:next w:val="Normal"/>
    <w:autoRedefine/>
    <w:uiPriority w:val="39"/>
    <w:rsid w:val="006E278A"/>
    <w:pPr>
      <w:suppressAutoHyphens w:val="0"/>
      <w:spacing w:before="120" w:line="276" w:lineRule="auto"/>
      <w:ind w:left="220"/>
    </w:pPr>
    <w:rPr>
      <w:rFonts w:asciiTheme="minorHAnsi" w:eastAsia="Calibri" w:hAnsiTheme="minorHAnsi"/>
      <w:i/>
      <w:iCs/>
      <w:sz w:val="20"/>
      <w:szCs w:val="20"/>
      <w:lang w:eastAsia="en-US"/>
    </w:rPr>
  </w:style>
  <w:style w:type="paragraph" w:styleId="Sumrio3">
    <w:name w:val="toc 3"/>
    <w:basedOn w:val="Normal"/>
    <w:next w:val="Normal"/>
    <w:autoRedefine/>
    <w:uiPriority w:val="39"/>
    <w:rsid w:val="006E278A"/>
    <w:pPr>
      <w:suppressAutoHyphens w:val="0"/>
      <w:spacing w:line="276" w:lineRule="auto"/>
      <w:ind w:left="440"/>
    </w:pPr>
    <w:rPr>
      <w:rFonts w:asciiTheme="minorHAnsi" w:eastAsia="Calibri" w:hAnsiTheme="minorHAnsi"/>
      <w:sz w:val="20"/>
      <w:szCs w:val="20"/>
      <w:lang w:eastAsia="en-US"/>
    </w:rPr>
  </w:style>
  <w:style w:type="paragraph" w:styleId="Sumrio4">
    <w:name w:val="toc 4"/>
    <w:basedOn w:val="Normal"/>
    <w:next w:val="Normal"/>
    <w:autoRedefine/>
    <w:uiPriority w:val="39"/>
    <w:rsid w:val="006E278A"/>
    <w:pPr>
      <w:suppressAutoHyphens w:val="0"/>
      <w:spacing w:line="276" w:lineRule="auto"/>
      <w:ind w:left="660"/>
    </w:pPr>
    <w:rPr>
      <w:rFonts w:asciiTheme="minorHAnsi" w:eastAsia="Calibri" w:hAnsiTheme="minorHAnsi"/>
      <w:sz w:val="20"/>
      <w:szCs w:val="20"/>
      <w:lang w:eastAsia="en-US"/>
    </w:rPr>
  </w:style>
  <w:style w:type="paragraph" w:styleId="Sumrio5">
    <w:name w:val="toc 5"/>
    <w:basedOn w:val="Normal"/>
    <w:next w:val="Normal"/>
    <w:autoRedefine/>
    <w:rsid w:val="006E278A"/>
    <w:pPr>
      <w:suppressAutoHyphens w:val="0"/>
      <w:spacing w:line="276" w:lineRule="auto"/>
      <w:ind w:left="880"/>
    </w:pPr>
    <w:rPr>
      <w:rFonts w:asciiTheme="minorHAnsi" w:eastAsia="Calibri" w:hAnsiTheme="minorHAnsi"/>
      <w:sz w:val="20"/>
      <w:szCs w:val="20"/>
      <w:lang w:eastAsia="en-US"/>
    </w:rPr>
  </w:style>
  <w:style w:type="paragraph" w:styleId="Sumrio6">
    <w:name w:val="toc 6"/>
    <w:basedOn w:val="Normal"/>
    <w:next w:val="Normal"/>
    <w:autoRedefine/>
    <w:rsid w:val="006E278A"/>
    <w:pPr>
      <w:suppressAutoHyphens w:val="0"/>
      <w:spacing w:line="276" w:lineRule="auto"/>
      <w:ind w:left="1100"/>
    </w:pPr>
    <w:rPr>
      <w:rFonts w:asciiTheme="minorHAnsi" w:eastAsia="Calibri" w:hAnsiTheme="minorHAnsi"/>
      <w:sz w:val="20"/>
      <w:szCs w:val="20"/>
      <w:lang w:eastAsia="en-US"/>
    </w:rPr>
  </w:style>
  <w:style w:type="paragraph" w:styleId="Sumrio7">
    <w:name w:val="toc 7"/>
    <w:basedOn w:val="Normal"/>
    <w:next w:val="Normal"/>
    <w:autoRedefine/>
    <w:rsid w:val="006E278A"/>
    <w:pPr>
      <w:suppressAutoHyphens w:val="0"/>
      <w:spacing w:line="276" w:lineRule="auto"/>
      <w:ind w:left="1320"/>
    </w:pPr>
    <w:rPr>
      <w:rFonts w:asciiTheme="minorHAnsi" w:eastAsia="Calibri" w:hAnsiTheme="minorHAnsi"/>
      <w:sz w:val="20"/>
      <w:szCs w:val="20"/>
      <w:lang w:eastAsia="en-US"/>
    </w:rPr>
  </w:style>
  <w:style w:type="paragraph" w:styleId="Sumrio8">
    <w:name w:val="toc 8"/>
    <w:basedOn w:val="Normal"/>
    <w:next w:val="Normal"/>
    <w:autoRedefine/>
    <w:rsid w:val="006E278A"/>
    <w:pPr>
      <w:suppressAutoHyphens w:val="0"/>
      <w:spacing w:line="276" w:lineRule="auto"/>
      <w:ind w:left="1540"/>
    </w:pPr>
    <w:rPr>
      <w:rFonts w:asciiTheme="minorHAnsi" w:eastAsia="Calibri" w:hAnsiTheme="minorHAnsi"/>
      <w:sz w:val="20"/>
      <w:szCs w:val="20"/>
      <w:lang w:eastAsia="en-US"/>
    </w:rPr>
  </w:style>
  <w:style w:type="paragraph" w:styleId="Sumrio9">
    <w:name w:val="toc 9"/>
    <w:basedOn w:val="Normal"/>
    <w:next w:val="Normal"/>
    <w:autoRedefine/>
    <w:rsid w:val="006E278A"/>
    <w:pPr>
      <w:suppressAutoHyphens w:val="0"/>
      <w:spacing w:line="276" w:lineRule="auto"/>
      <w:ind w:left="1760"/>
    </w:pPr>
    <w:rPr>
      <w:rFonts w:asciiTheme="minorHAnsi" w:eastAsia="Calibri" w:hAnsi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rtaldecompras.sc.gov.br/" TargetMode="External"/><Relationship Id="rId18" Type="http://schemas.openxmlformats.org/officeDocument/2006/relationships/hyperlink" Target="http://www.palgraveconnect.com/pc/browse/advancedsearchresults?authorEditor=Cindy%20Rosenthal" TargetMode="External"/><Relationship Id="rId26" Type="http://schemas.openxmlformats.org/officeDocument/2006/relationships/hyperlink" Target="http://www.palgraveconnect.com/pc/browse/advancedsearchresults?authorEditor=Cindy%20Rosenthal" TargetMode="External"/><Relationship Id="rId3" Type="http://schemas.openxmlformats.org/officeDocument/2006/relationships/styles" Target="styles.xml"/><Relationship Id="rId21" Type="http://schemas.openxmlformats.org/officeDocument/2006/relationships/hyperlink" Target="http://www.peermusicclassical.com/catalog/catalogmain.cfm?title=&amp;composer_ID=63&amp;ensemble_type_id=&amp;Theme_ID=&amp;search=y"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hyperlink" Target="http://www.palgraveconnect.com/pc/browse/advancedsearchresults?authorEditor=James%20M.%20Harding" TargetMode="External"/><Relationship Id="rId25" Type="http://schemas.openxmlformats.org/officeDocument/2006/relationships/hyperlink" Target="http://www.palgraveconnect.com/pc/browse/advancedsearchresults?authorEditor=James%20M.%20Hardin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itoras.com/nordica" TargetMode="External"/><Relationship Id="rId20" Type="http://schemas.openxmlformats.org/officeDocument/2006/relationships/hyperlink" Target="http://cantusquercus.com/loboscat.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hyperlink" Target="http://www.durand-salabert-eschig.com/"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hyperlink" Target="http://cantusquercus.com/loboscat.htm" TargetMode="External"/><Relationship Id="rId28" Type="http://schemas.openxmlformats.org/officeDocument/2006/relationships/hyperlink" Target="http://www.gatosabido.com.br/buscaavancada.php?editora=Taylor%20and%20Francis" TargetMode="External"/><Relationship Id="rId10" Type="http://schemas.openxmlformats.org/officeDocument/2006/relationships/hyperlink" Target="http://www.sef.sc.gov.br/" TargetMode="External"/><Relationship Id="rId19" Type="http://schemas.openxmlformats.org/officeDocument/2006/relationships/hyperlink" Target="http://www.durand-salabert-eschig.com/"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hyperlink" Target="http://www.gatosabido.com.br/buscaavancada.php?editora=Taylor%20and%20Francis" TargetMode="External"/><Relationship Id="rId27" Type="http://schemas.openxmlformats.org/officeDocument/2006/relationships/hyperlink" Target="http://www.peermusicclassical.com/catalog/catalogmain.cfm?title=&amp;composer_ID=63&amp;ensemble_type_id=&amp;Theme_ID=&amp;search=y"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e-lic.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C421F"/>
    <w:rsid w:val="001E26F0"/>
    <w:rsid w:val="003E43E0"/>
    <w:rsid w:val="0041235E"/>
    <w:rsid w:val="005F3E3E"/>
    <w:rsid w:val="007353D4"/>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364D23F2E15D4E21B27BB1E4A47C131F">
    <w:name w:val="364D23F2E15D4E21B27BB1E4A47C131F"/>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2089-5763-4C0B-973B-1269407D9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29</Pages>
  <Words>12309</Words>
  <Characters>66473</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78625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18</cp:revision>
  <cp:lastPrinted>2022-11-29T18:11:00Z</cp:lastPrinted>
  <dcterms:created xsi:type="dcterms:W3CDTF">2020-12-07T22:04:00Z</dcterms:created>
  <dcterms:modified xsi:type="dcterms:W3CDTF">2022-11-29T18:19:00Z</dcterms:modified>
</cp:coreProperties>
</file>